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E39" w:rsidRPr="00C02874" w:rsidRDefault="00F05E39" w:rsidP="00F05E39">
      <w:pPr>
        <w:rPr>
          <w:sz w:val="18"/>
          <w:szCs w:val="18"/>
          <w:lang w:val="de-DE"/>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05E39" w:rsidRPr="00CF7067" w:rsidTr="00EA3524">
        <w:tc>
          <w:tcPr>
            <w:tcW w:w="10065" w:type="dxa"/>
            <w:shd w:val="clear" w:color="auto" w:fill="auto"/>
          </w:tcPr>
          <w:p w:rsidR="00DB18B5" w:rsidRPr="00C02874" w:rsidRDefault="00DB18B5" w:rsidP="004B375A">
            <w:pPr>
              <w:pStyle w:val="Rientrocorpodeltesto21"/>
              <w:spacing w:after="0" w:line="360" w:lineRule="auto"/>
              <w:ind w:left="1440" w:hanging="1440"/>
              <w:jc w:val="center"/>
              <w:rPr>
                <w:b/>
                <w:bCs/>
                <w:lang w:val="de-DE"/>
              </w:rPr>
            </w:pPr>
          </w:p>
          <w:p w:rsidR="00F05E39" w:rsidRPr="00B7489A" w:rsidRDefault="00F05E39" w:rsidP="004B375A">
            <w:pPr>
              <w:pStyle w:val="Rientrocorpodeltesto21"/>
              <w:spacing w:after="0" w:line="360" w:lineRule="auto"/>
              <w:ind w:left="1440" w:hanging="1440"/>
              <w:jc w:val="center"/>
              <w:rPr>
                <w:b/>
                <w:bCs/>
                <w:lang w:val="de-DE"/>
              </w:rPr>
            </w:pPr>
            <w:r w:rsidRPr="00B7489A">
              <w:rPr>
                <w:b/>
                <w:bCs/>
                <w:lang w:val="de-DE"/>
              </w:rPr>
              <w:t>Anlage A1</w:t>
            </w:r>
            <w:r w:rsidRPr="00B7489A">
              <w:rPr>
                <w:rStyle w:val="Caratterenotadichiusura"/>
                <w:rFonts w:cs="Arial"/>
                <w:lang w:val="de-DE"/>
              </w:rPr>
              <w:endnoteReference w:id="1"/>
            </w:r>
          </w:p>
          <w:p w:rsidR="00202513" w:rsidRDefault="00FE6EF0" w:rsidP="004B375A">
            <w:pPr>
              <w:pStyle w:val="Rientrocorpodeltesto21"/>
              <w:spacing w:after="0" w:line="360" w:lineRule="auto"/>
              <w:ind w:left="1440" w:hanging="1440"/>
              <w:jc w:val="center"/>
              <w:rPr>
                <w:b/>
                <w:sz w:val="18"/>
                <w:szCs w:val="18"/>
                <w:lang w:val="de-DE"/>
              </w:rPr>
            </w:pPr>
            <w:r w:rsidRPr="00B7489A">
              <w:rPr>
                <w:b/>
                <w:sz w:val="18"/>
                <w:szCs w:val="18"/>
                <w:lang w:val="de-DE"/>
              </w:rPr>
              <w:t>E</w:t>
            </w:r>
            <w:r w:rsidR="00202513" w:rsidRPr="00B7489A">
              <w:rPr>
                <w:b/>
                <w:sz w:val="18"/>
                <w:szCs w:val="18"/>
                <w:lang w:val="de-DE"/>
              </w:rPr>
              <w:t>rklärung</w:t>
            </w:r>
            <w:r w:rsidRPr="00B7489A">
              <w:rPr>
                <w:b/>
                <w:sz w:val="18"/>
                <w:szCs w:val="18"/>
                <w:lang w:val="de-DE"/>
              </w:rPr>
              <w:t>en</w:t>
            </w:r>
          </w:p>
          <w:p w:rsidR="00E4156A" w:rsidRPr="00917A67" w:rsidRDefault="00E4156A" w:rsidP="00E4156A">
            <w:pPr>
              <w:spacing w:line="360" w:lineRule="auto"/>
              <w:ind w:left="1440" w:hanging="1440"/>
              <w:jc w:val="center"/>
              <w:rPr>
                <w:b/>
                <w:sz w:val="18"/>
                <w:szCs w:val="18"/>
                <w:lang w:val="de-DE"/>
              </w:rPr>
            </w:pPr>
          </w:p>
          <w:p w:rsidR="00E4156A" w:rsidRPr="00917A67" w:rsidRDefault="00E4156A" w:rsidP="00E4156A">
            <w:pPr>
              <w:spacing w:line="360" w:lineRule="auto"/>
              <w:ind w:left="1440" w:hanging="1440"/>
              <w:jc w:val="center"/>
              <w:rPr>
                <w:b/>
                <w:bCs/>
                <w:lang w:val="de-DE"/>
              </w:rPr>
            </w:pPr>
            <w:r w:rsidRPr="00E4156A">
              <w:rPr>
                <w:b/>
                <w:sz w:val="18"/>
                <w:szCs w:val="18"/>
                <w:lang w:val="it-IT"/>
              </w:rPr>
              <w:fldChar w:fldCharType="begin">
                <w:ffData>
                  <w:name w:val="Controllo2"/>
                  <w:enabled/>
                  <w:calcOnExit w:val="0"/>
                  <w:checkBox>
                    <w:sizeAuto/>
                    <w:default w:val="0"/>
                    <w:checked w:val="0"/>
                  </w:checkBox>
                </w:ffData>
              </w:fldChar>
            </w:r>
            <w:r w:rsidRPr="00917A67">
              <w:rPr>
                <w:b/>
                <w:sz w:val="18"/>
                <w:szCs w:val="18"/>
                <w:lang w:val="de-DE"/>
              </w:rPr>
              <w:instrText xml:space="preserve"> FORMCHECKBOX </w:instrText>
            </w:r>
            <w:r w:rsidR="00917A67">
              <w:rPr>
                <w:b/>
                <w:sz w:val="18"/>
                <w:szCs w:val="18"/>
                <w:lang w:val="it-IT"/>
              </w:rPr>
            </w:r>
            <w:r w:rsidR="00917A67">
              <w:rPr>
                <w:b/>
                <w:sz w:val="18"/>
                <w:szCs w:val="18"/>
                <w:lang w:val="it-IT"/>
              </w:rPr>
              <w:fldChar w:fldCharType="separate"/>
            </w:r>
            <w:r w:rsidRPr="00E4156A">
              <w:rPr>
                <w:b/>
                <w:sz w:val="18"/>
                <w:szCs w:val="18"/>
                <w:lang w:val="it-IT"/>
              </w:rPr>
              <w:fldChar w:fldCharType="end"/>
            </w:r>
            <w:r w:rsidRPr="00917A67">
              <w:rPr>
                <w:b/>
                <w:sz w:val="18"/>
                <w:szCs w:val="18"/>
                <w:lang w:val="de-DE"/>
              </w:rPr>
              <w:t xml:space="preserve"> LOS 6</w:t>
            </w:r>
          </w:p>
          <w:p w:rsidR="00F05E39" w:rsidRPr="00B7489A" w:rsidRDefault="00F05E39" w:rsidP="004B375A">
            <w:pPr>
              <w:spacing w:line="360" w:lineRule="auto"/>
              <w:jc w:val="both"/>
              <w:rPr>
                <w:b/>
                <w:bCs/>
                <w:i/>
                <w:sz w:val="18"/>
                <w:szCs w:val="18"/>
                <w:lang w:val="de-DE"/>
              </w:rPr>
            </w:pPr>
          </w:p>
          <w:p w:rsidR="00F05E39" w:rsidRPr="00B7489A" w:rsidRDefault="00F05E39" w:rsidP="004B375A">
            <w:pPr>
              <w:spacing w:line="360" w:lineRule="auto"/>
              <w:jc w:val="both"/>
              <w:rPr>
                <w:b/>
                <w:bCs/>
                <w:i/>
                <w:sz w:val="18"/>
                <w:szCs w:val="18"/>
                <w:lang w:val="de-DE"/>
              </w:rPr>
            </w:pPr>
            <w:r w:rsidRPr="00B7489A">
              <w:rPr>
                <w:b/>
                <w:bCs/>
                <w:i/>
                <w:sz w:val="18"/>
                <w:szCs w:val="18"/>
                <w:lang w:val="de-DE"/>
              </w:rPr>
              <w:t>[</w:t>
            </w:r>
            <w:r w:rsidR="007F01B6" w:rsidRPr="00B7489A">
              <w:rPr>
                <w:b/>
                <w:bCs/>
                <w:i/>
                <w:sz w:val="18"/>
                <w:szCs w:val="18"/>
                <w:lang w:val="de-DE"/>
              </w:rPr>
              <w:t>N</w:t>
            </w:r>
            <w:r w:rsidR="00FD3129" w:rsidRPr="00B7489A">
              <w:rPr>
                <w:b/>
                <w:bCs/>
                <w:i/>
                <w:sz w:val="18"/>
                <w:szCs w:val="18"/>
                <w:lang w:val="de-DE"/>
              </w:rPr>
              <w:t>B</w:t>
            </w:r>
            <w:r w:rsidRPr="00B7489A">
              <w:rPr>
                <w:b/>
                <w:bCs/>
                <w:i/>
                <w:sz w:val="18"/>
                <w:szCs w:val="18"/>
                <w:lang w:val="de-DE"/>
              </w:rPr>
              <w:t>: Diese Anlage muss von allen</w:t>
            </w:r>
            <w:r w:rsidR="00FD3129" w:rsidRPr="00B7489A">
              <w:rPr>
                <w:b/>
                <w:bCs/>
                <w:i/>
                <w:sz w:val="18"/>
                <w:szCs w:val="18"/>
                <w:lang w:val="de-DE"/>
              </w:rPr>
              <w:t>, sei es einzelne</w:t>
            </w:r>
            <w:r w:rsidR="00E24C8F" w:rsidRPr="00B7489A">
              <w:rPr>
                <w:b/>
                <w:bCs/>
                <w:i/>
                <w:sz w:val="18"/>
                <w:szCs w:val="18"/>
                <w:lang w:val="de-DE"/>
              </w:rPr>
              <w:t>n</w:t>
            </w:r>
            <w:r w:rsidR="00FD3129" w:rsidRPr="00B7489A">
              <w:rPr>
                <w:b/>
                <w:bCs/>
                <w:i/>
                <w:sz w:val="18"/>
                <w:szCs w:val="18"/>
                <w:lang w:val="de-DE"/>
              </w:rPr>
              <w:t xml:space="preserve"> als auch zusammengeschlossene</w:t>
            </w:r>
            <w:r w:rsidR="00E24C8F" w:rsidRPr="00B7489A">
              <w:rPr>
                <w:b/>
                <w:bCs/>
                <w:i/>
                <w:sz w:val="18"/>
                <w:szCs w:val="18"/>
                <w:lang w:val="de-DE"/>
              </w:rPr>
              <w:t>n</w:t>
            </w:r>
            <w:r w:rsidR="00FD3129" w:rsidRPr="00B7489A">
              <w:rPr>
                <w:b/>
                <w:bCs/>
                <w:i/>
                <w:sz w:val="18"/>
                <w:szCs w:val="18"/>
                <w:lang w:val="de-DE"/>
              </w:rPr>
              <w:t xml:space="preserve"> </w:t>
            </w:r>
            <w:r w:rsidR="00E24C8F" w:rsidRPr="00B7489A">
              <w:rPr>
                <w:b/>
                <w:bCs/>
                <w:i/>
                <w:sz w:val="18"/>
                <w:szCs w:val="18"/>
                <w:lang w:val="de-DE"/>
              </w:rPr>
              <w:t>Wirtschaftsteilnehmern</w:t>
            </w:r>
            <w:r w:rsidRPr="00B7489A">
              <w:rPr>
                <w:b/>
                <w:bCs/>
                <w:i/>
                <w:sz w:val="18"/>
                <w:szCs w:val="18"/>
                <w:lang w:val="de-DE"/>
              </w:rPr>
              <w:t xml:space="preserve"> ausgefüllt werden</w:t>
            </w:r>
            <w:r w:rsidR="00FD3129" w:rsidRPr="00B7489A">
              <w:rPr>
                <w:b/>
                <w:bCs/>
                <w:i/>
                <w:sz w:val="18"/>
                <w:szCs w:val="18"/>
                <w:lang w:val="de-DE"/>
              </w:rPr>
              <w:t xml:space="preserve">. Im Falle von </w:t>
            </w:r>
            <w:r w:rsidRPr="00B7489A">
              <w:rPr>
                <w:b/>
                <w:bCs/>
                <w:i/>
                <w:sz w:val="18"/>
                <w:szCs w:val="18"/>
                <w:lang w:val="de-DE"/>
              </w:rPr>
              <w:t xml:space="preserve">Bietergemeinschaften, </w:t>
            </w:r>
            <w:r w:rsidR="00CB47B7" w:rsidRPr="00B7489A">
              <w:rPr>
                <w:b/>
                <w:bCs/>
                <w:i/>
                <w:sz w:val="18"/>
                <w:szCs w:val="18"/>
                <w:lang w:val="de-DE"/>
              </w:rPr>
              <w:t>gewöhnlichen</w:t>
            </w:r>
            <w:r w:rsidRPr="00B7489A">
              <w:rPr>
                <w:b/>
                <w:bCs/>
                <w:i/>
                <w:sz w:val="18"/>
                <w:szCs w:val="18"/>
                <w:lang w:val="de-DE"/>
              </w:rPr>
              <w:t xml:space="preserve"> Konsortien, Unternehmensnetzwerke</w:t>
            </w:r>
            <w:r w:rsidR="00FD3129" w:rsidRPr="00B7489A">
              <w:rPr>
                <w:b/>
                <w:bCs/>
                <w:i/>
                <w:sz w:val="18"/>
                <w:szCs w:val="18"/>
                <w:lang w:val="de-DE"/>
              </w:rPr>
              <w:t>n</w:t>
            </w:r>
            <w:r w:rsidRPr="00B7489A">
              <w:rPr>
                <w:b/>
                <w:bCs/>
                <w:i/>
                <w:sz w:val="18"/>
                <w:szCs w:val="18"/>
                <w:lang w:val="de-DE"/>
              </w:rPr>
              <w:t xml:space="preserve"> und EWIV muss </w:t>
            </w:r>
            <w:r w:rsidR="00FD3129" w:rsidRPr="00B7489A">
              <w:rPr>
                <w:b/>
                <w:bCs/>
                <w:i/>
                <w:sz w:val="18"/>
                <w:szCs w:val="18"/>
                <w:lang w:val="de-DE"/>
              </w:rPr>
              <w:t xml:space="preserve">sie </w:t>
            </w:r>
            <w:r w:rsidRPr="00B7489A">
              <w:rPr>
                <w:b/>
                <w:bCs/>
                <w:i/>
                <w:sz w:val="18"/>
                <w:szCs w:val="18"/>
                <w:lang w:val="de-DE"/>
              </w:rPr>
              <w:t xml:space="preserve">vom federführenden Unternehmen oder </w:t>
            </w:r>
            <w:r w:rsidR="00FD3129" w:rsidRPr="00B7489A">
              <w:rPr>
                <w:b/>
                <w:bCs/>
                <w:i/>
                <w:sz w:val="18"/>
                <w:szCs w:val="18"/>
                <w:lang w:val="de-DE"/>
              </w:rPr>
              <w:t>Gruppenbeauftragten</w:t>
            </w:r>
            <w:r w:rsidRPr="00B7489A">
              <w:rPr>
                <w:b/>
                <w:bCs/>
                <w:i/>
                <w:sz w:val="18"/>
                <w:szCs w:val="18"/>
                <w:lang w:val="de-DE"/>
              </w:rPr>
              <w:t xml:space="preserve"> ausgefüllt werden.]</w:t>
            </w:r>
          </w:p>
          <w:p w:rsidR="00F05E39" w:rsidRPr="00B7489A" w:rsidRDefault="00F05E39" w:rsidP="004B375A">
            <w:pPr>
              <w:spacing w:line="360" w:lineRule="auto"/>
              <w:jc w:val="both"/>
              <w:rPr>
                <w:b/>
                <w:bCs/>
                <w:i/>
                <w:sz w:val="18"/>
                <w:szCs w:val="18"/>
                <w:lang w:val="de-DE"/>
              </w:rPr>
            </w:pPr>
          </w:p>
          <w:p w:rsidR="00F05E39" w:rsidRPr="00B7489A" w:rsidRDefault="00F05E39" w:rsidP="004B375A">
            <w:pPr>
              <w:pStyle w:val="Rientrocorpodeltesto31"/>
              <w:spacing w:after="0" w:line="360" w:lineRule="auto"/>
              <w:ind w:left="0"/>
              <w:jc w:val="both"/>
              <w:rPr>
                <w:sz w:val="18"/>
                <w:szCs w:val="18"/>
                <w:lang w:val="de-DE"/>
              </w:rPr>
            </w:pPr>
            <w:r w:rsidRPr="00B7489A">
              <w:rPr>
                <w:b/>
                <w:bCs/>
                <w:sz w:val="18"/>
                <w:szCs w:val="18"/>
                <w:lang w:val="de-DE"/>
              </w:rPr>
              <w:t xml:space="preserve">Code der AUSSCHREIBUNG: </w:t>
            </w:r>
            <w:r w:rsidR="00775431" w:rsidRPr="00AD3F2B">
              <w:rPr>
                <w:b/>
                <w:bCs/>
                <w:sz w:val="18"/>
                <w:szCs w:val="18"/>
                <w:lang w:val="de-DE"/>
              </w:rPr>
              <w:t>AOV/SUA-SF 008/2021</w:t>
            </w:r>
            <w:r w:rsidR="00775431" w:rsidRPr="00AD3F2B">
              <w:rPr>
                <w:sz w:val="18"/>
                <w:szCs w:val="18"/>
                <w:lang w:val="de-DE"/>
              </w:rPr>
              <w:t xml:space="preserve">    </w:t>
            </w:r>
          </w:p>
          <w:p w:rsidR="00F05E39" w:rsidRPr="00B7489A" w:rsidRDefault="00F05E39" w:rsidP="004B375A">
            <w:pPr>
              <w:pStyle w:val="Rientrocorpodeltesto31"/>
              <w:spacing w:after="0" w:line="360" w:lineRule="auto"/>
              <w:ind w:left="0"/>
              <w:jc w:val="both"/>
              <w:rPr>
                <w:sz w:val="18"/>
                <w:szCs w:val="18"/>
                <w:lang w:val="de-DE"/>
              </w:rPr>
            </w:pPr>
            <w:r w:rsidRPr="00B7489A">
              <w:rPr>
                <w:b/>
                <w:bCs/>
                <w:sz w:val="18"/>
                <w:szCs w:val="18"/>
                <w:lang w:val="de-DE"/>
              </w:rPr>
              <w:t>CIG</w:t>
            </w:r>
            <w:r w:rsidR="00B673A8" w:rsidRPr="00B7489A">
              <w:rPr>
                <w:b/>
                <w:bCs/>
                <w:sz w:val="18"/>
                <w:szCs w:val="18"/>
                <w:lang w:val="de-DE"/>
              </w:rPr>
              <w:t>-Code</w:t>
            </w:r>
            <w:r w:rsidRPr="00B7489A">
              <w:rPr>
                <w:b/>
                <w:bCs/>
                <w:sz w:val="18"/>
                <w:szCs w:val="18"/>
                <w:lang w:val="de-DE"/>
              </w:rPr>
              <w:t xml:space="preserve">: </w:t>
            </w:r>
            <w:r w:rsidR="00E4156A" w:rsidRPr="00E4156A">
              <w:rPr>
                <w:b/>
                <w:bCs/>
                <w:sz w:val="18"/>
                <w:szCs w:val="18"/>
                <w:lang w:val="it-IT"/>
              </w:rPr>
              <w:t>8621266DC1</w:t>
            </w:r>
          </w:p>
          <w:p w:rsidR="00F05E39" w:rsidRPr="00B7489A" w:rsidRDefault="00F05E39" w:rsidP="00CF7067">
            <w:pPr>
              <w:pStyle w:val="Rientrocorpodeltesto3"/>
              <w:spacing w:after="0" w:line="360" w:lineRule="auto"/>
              <w:ind w:left="0"/>
              <w:jc w:val="right"/>
              <w:rPr>
                <w:rFonts w:cs="Arial"/>
                <w:noProof w:val="0"/>
                <w:sz w:val="18"/>
                <w:szCs w:val="18"/>
                <w:lang w:val="de-DE"/>
              </w:rPr>
            </w:pPr>
          </w:p>
        </w:tc>
      </w:tr>
    </w:tbl>
    <w:p w:rsidR="00F05E39" w:rsidRPr="00B7489A" w:rsidRDefault="00F05E39" w:rsidP="00F05E39">
      <w:pPr>
        <w:spacing w:line="360" w:lineRule="auto"/>
        <w:jc w:val="center"/>
        <w:rPr>
          <w:b/>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7489A">
        <w:rPr>
          <w:rFonts w:ascii="Arial" w:hAnsi="Arial" w:cs="Arial"/>
          <w:b/>
          <w:bCs/>
          <w:i/>
          <w:iCs/>
          <w:sz w:val="18"/>
          <w:szCs w:val="18"/>
          <w:lang w:val="de-DE"/>
        </w:rPr>
        <w:t>Teil I</w:t>
      </w:r>
    </w:p>
    <w:p w:rsidR="00F05E39" w:rsidRPr="00B7489A" w:rsidRDefault="00F05E39" w:rsidP="007B403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B7489A">
        <w:rPr>
          <w:rFonts w:ascii="Arial" w:hAnsi="Arial" w:cs="Arial"/>
          <w:b/>
          <w:i/>
          <w:sz w:val="18"/>
          <w:szCs w:val="18"/>
          <w:lang w:val="de-DE"/>
        </w:rPr>
        <w:t>ERKLÄRUNG gemäß LG vom 22. Oktober 1993</w:t>
      </w:r>
      <w:r w:rsidR="00B673A8" w:rsidRPr="00B7489A">
        <w:rPr>
          <w:rFonts w:ascii="Arial" w:hAnsi="Arial" w:cs="Arial"/>
          <w:b/>
          <w:i/>
          <w:sz w:val="18"/>
          <w:szCs w:val="18"/>
          <w:lang w:val="de-DE"/>
        </w:rPr>
        <w:t xml:space="preserve"> Nr. 17</w:t>
      </w: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Rientrocorpodeltesto3"/>
        <w:spacing w:after="0" w:line="360" w:lineRule="auto"/>
        <w:rPr>
          <w:rFonts w:cs="Arial"/>
          <w:b/>
          <w:noProof w:val="0"/>
          <w:sz w:val="18"/>
          <w:szCs w:val="18"/>
          <w:lang w:val="de-DE"/>
        </w:rPr>
      </w:pPr>
    </w:p>
    <w:p w:rsidR="00F05E39" w:rsidRPr="00B7489A" w:rsidRDefault="00F05E39" w:rsidP="00F05E39">
      <w:pPr>
        <w:spacing w:line="360" w:lineRule="auto"/>
        <w:ind w:left="993" w:hanging="993"/>
        <w:jc w:val="both"/>
        <w:rPr>
          <w:b/>
          <w:bCs/>
          <w:i/>
          <w:sz w:val="18"/>
          <w:szCs w:val="18"/>
          <w:lang w:val="de-DE"/>
        </w:rPr>
      </w:pPr>
      <w:r w:rsidRPr="00B7489A">
        <w:rPr>
          <w:b/>
          <w:i/>
          <w:sz w:val="18"/>
          <w:szCs w:val="18"/>
          <w:lang w:val="de-DE"/>
        </w:rPr>
        <w:t>ACHTUNG:</w:t>
      </w:r>
      <w:r w:rsidRPr="00B7489A">
        <w:rPr>
          <w:b/>
          <w:i/>
          <w:sz w:val="18"/>
          <w:szCs w:val="18"/>
          <w:lang w:val="de-DE"/>
        </w:rPr>
        <w:tab/>
        <w:t>Die</w:t>
      </w:r>
      <w:r w:rsidR="00587E42" w:rsidRPr="00B7489A">
        <w:rPr>
          <w:b/>
          <w:i/>
          <w:sz w:val="18"/>
          <w:szCs w:val="18"/>
          <w:lang w:val="de-DE"/>
        </w:rPr>
        <w:t>selbe</w:t>
      </w:r>
      <w:r w:rsidRPr="00B7489A">
        <w:rPr>
          <w:b/>
          <w:i/>
          <w:sz w:val="18"/>
          <w:szCs w:val="18"/>
          <w:lang w:val="de-DE"/>
        </w:rPr>
        <w:t xml:space="preserve"> Person, </w:t>
      </w:r>
      <w:r w:rsidR="00587E42" w:rsidRPr="00B7489A">
        <w:rPr>
          <w:b/>
          <w:i/>
          <w:sz w:val="18"/>
          <w:szCs w:val="18"/>
          <w:lang w:val="de-DE"/>
        </w:rPr>
        <w:t>die</w:t>
      </w:r>
      <w:r w:rsidRPr="00B7489A">
        <w:rPr>
          <w:b/>
          <w:i/>
          <w:sz w:val="18"/>
          <w:szCs w:val="18"/>
          <w:lang w:val="de-DE"/>
        </w:rPr>
        <w:t xml:space="preserve"> die Anlage A1 ausfüllt, </w:t>
      </w:r>
      <w:r w:rsidRPr="00B7489A">
        <w:rPr>
          <w:b/>
          <w:i/>
          <w:sz w:val="18"/>
          <w:szCs w:val="18"/>
          <w:u w:val="single"/>
          <w:lang w:val="de-DE"/>
        </w:rPr>
        <w:t>MUSS</w:t>
      </w:r>
      <w:r w:rsidRPr="00B7489A">
        <w:rPr>
          <w:b/>
          <w:i/>
          <w:sz w:val="18"/>
          <w:szCs w:val="18"/>
          <w:lang w:val="de-DE"/>
        </w:rPr>
        <w:t xml:space="preserve"> </w:t>
      </w:r>
      <w:r w:rsidR="00587E42" w:rsidRPr="00B7489A">
        <w:rPr>
          <w:b/>
          <w:i/>
          <w:sz w:val="18"/>
          <w:szCs w:val="18"/>
          <w:lang w:val="de-DE"/>
        </w:rPr>
        <w:t>auch</w:t>
      </w:r>
      <w:r w:rsidRPr="00B7489A">
        <w:rPr>
          <w:b/>
          <w:i/>
          <w:sz w:val="18"/>
          <w:szCs w:val="18"/>
          <w:lang w:val="de-DE"/>
        </w:rPr>
        <w:t xml:space="preserve"> die digitale </w:t>
      </w:r>
      <w:r w:rsidR="00266431" w:rsidRPr="00B7489A">
        <w:rPr>
          <w:b/>
          <w:i/>
          <w:sz w:val="18"/>
          <w:szCs w:val="18"/>
          <w:lang w:val="de-DE"/>
        </w:rPr>
        <w:t>Unterschrift</w:t>
      </w:r>
      <w:r w:rsidRPr="00B7489A">
        <w:rPr>
          <w:b/>
          <w:i/>
          <w:sz w:val="18"/>
          <w:szCs w:val="18"/>
          <w:lang w:val="de-DE"/>
        </w:rPr>
        <w:t xml:space="preserve"> anbring</w:t>
      </w:r>
      <w:r w:rsidR="00587E42" w:rsidRPr="00B7489A">
        <w:rPr>
          <w:b/>
          <w:i/>
          <w:sz w:val="18"/>
          <w:szCs w:val="18"/>
          <w:lang w:val="de-DE"/>
        </w:rPr>
        <w:t>en</w:t>
      </w:r>
      <w:r w:rsidRPr="00B7489A">
        <w:rPr>
          <w:b/>
          <w:bCs/>
          <w:i/>
          <w:sz w:val="18"/>
          <w:szCs w:val="18"/>
          <w:lang w:val="de-DE"/>
        </w:rPr>
        <w:t>.</w:t>
      </w:r>
    </w:p>
    <w:p w:rsidR="00F05E39" w:rsidRPr="00B7489A" w:rsidRDefault="00F05E39" w:rsidP="00F05E39">
      <w:pPr>
        <w:pStyle w:val="Stile1"/>
        <w:spacing w:line="360" w:lineRule="auto"/>
        <w:rPr>
          <w:rFonts w:ascii="Arial" w:hAnsi="Arial" w:cs="Arial"/>
          <w:sz w:val="18"/>
          <w:szCs w:val="18"/>
        </w:rPr>
      </w:pPr>
    </w:p>
    <w:p w:rsidR="00F05E39" w:rsidRPr="00B7489A" w:rsidRDefault="00F05E39" w:rsidP="00F05E39">
      <w:pPr>
        <w:pStyle w:val="Stile1"/>
        <w:spacing w:line="360" w:lineRule="auto"/>
        <w:rPr>
          <w:rFonts w:ascii="Arial" w:hAnsi="Arial" w:cs="Arial"/>
          <w:sz w:val="18"/>
          <w:szCs w:val="18"/>
        </w:rPr>
      </w:pPr>
      <w:r w:rsidRPr="00B7489A">
        <w:rPr>
          <w:rFonts w:ascii="Arial" w:hAnsi="Arial" w:cs="Arial"/>
          <w:sz w:val="18"/>
          <w:szCs w:val="18"/>
        </w:rPr>
        <w:t>Unterfertigte</w:t>
      </w:r>
      <w:r w:rsidR="002C5CB9" w:rsidRPr="00B7489A">
        <w:rPr>
          <w:rFonts w:ascii="Arial" w:hAnsi="Arial" w:cs="Arial"/>
          <w:sz w:val="18"/>
          <w:szCs w:val="18"/>
        </w:rPr>
        <w:t>/r</w:t>
      </w:r>
      <w:r w:rsidRPr="00B7489A">
        <w:rPr>
          <w:rStyle w:val="Caratterenotadichiusura"/>
          <w:rFonts w:ascii="Arial" w:hAnsi="Arial" w:cs="Arial"/>
          <w:sz w:val="18"/>
          <w:szCs w:val="18"/>
        </w:rPr>
        <w:endnoteReference w:id="2"/>
      </w:r>
      <w:r w:rsidRPr="00B7489A">
        <w:rPr>
          <w:rFonts w:ascii="Arial" w:hAnsi="Arial" w:cs="Arial"/>
          <w:sz w:val="18"/>
          <w:szCs w:val="18"/>
        </w:rPr>
        <w:t xml:space="preserve"> </w:t>
      </w:r>
      <w:r w:rsidRPr="00B7489A">
        <w:rPr>
          <w:rFonts w:ascii="Arial" w:hAnsi="Arial" w:cs="Arial"/>
          <w:sz w:val="18"/>
          <w:szCs w:val="18"/>
        </w:rPr>
        <w:fldChar w:fldCharType="begin">
          <w:ffData>
            <w:name w:val="Testo8"/>
            <w:enabled/>
            <w:calcOnExit w:val="0"/>
            <w:textInput/>
          </w:ffData>
        </w:fldChar>
      </w:r>
      <w:r w:rsidRPr="00B7489A">
        <w:rPr>
          <w:rFonts w:ascii="Arial" w:hAnsi="Arial" w:cs="Arial"/>
          <w:sz w:val="18"/>
          <w:szCs w:val="18"/>
        </w:rPr>
        <w:instrText xml:space="preserve"> FORMTEXT </w:instrText>
      </w:r>
      <w:r w:rsidRPr="00B7489A">
        <w:rPr>
          <w:rFonts w:ascii="Arial" w:hAnsi="Arial" w:cs="Arial"/>
          <w:sz w:val="18"/>
          <w:szCs w:val="18"/>
        </w:rPr>
      </w:r>
      <w:r w:rsidRPr="00B7489A">
        <w:rPr>
          <w:rFonts w:ascii="Arial" w:hAnsi="Arial" w:cs="Arial"/>
          <w:sz w:val="18"/>
          <w:szCs w:val="18"/>
        </w:rPr>
        <w:fldChar w:fldCharType="separate"/>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fldChar w:fldCharType="end"/>
      </w:r>
      <w:r w:rsidRPr="00B7489A">
        <w:rPr>
          <w:rFonts w:ascii="Arial" w:hAnsi="Arial" w:cs="Arial"/>
          <w:sz w:val="18"/>
          <w:szCs w:val="18"/>
        </w:rPr>
        <w:t>,</w:t>
      </w:r>
    </w:p>
    <w:p w:rsidR="00F05E39" w:rsidRPr="00B7489A" w:rsidRDefault="00F05E39" w:rsidP="00F05E39">
      <w:pPr>
        <w:spacing w:line="360" w:lineRule="auto"/>
        <w:jc w:val="both"/>
        <w:rPr>
          <w:bCs/>
          <w:iCs/>
          <w:sz w:val="18"/>
          <w:szCs w:val="18"/>
          <w:lang w:val="de-DE" w:eastAsia="it-IT"/>
        </w:rPr>
      </w:pPr>
      <w:r w:rsidRPr="00B7489A">
        <w:rPr>
          <w:bCs/>
          <w:iCs/>
          <w:sz w:val="18"/>
          <w:szCs w:val="18"/>
          <w:lang w:val="de-DE" w:eastAsia="it-IT"/>
        </w:rPr>
        <w:t xml:space="preserve">Steuernummer </w:t>
      </w:r>
      <w:r w:rsidRPr="00B7489A">
        <w:rPr>
          <w:bCs/>
          <w:iCs/>
          <w:sz w:val="18"/>
          <w:szCs w:val="18"/>
          <w:lang w:val="de-DE" w:eastAsia="it-IT"/>
        </w:rPr>
        <w:fldChar w:fldCharType="begin">
          <w:ffData>
            <w:name w:val="Testo57"/>
            <w:enabled/>
            <w:calcOnExit w:val="0"/>
            <w:textInput/>
          </w:ffData>
        </w:fldChar>
      </w:r>
      <w:r w:rsidRPr="00B7489A">
        <w:rPr>
          <w:bCs/>
          <w:iCs/>
          <w:sz w:val="18"/>
          <w:szCs w:val="18"/>
          <w:lang w:val="de-DE" w:eastAsia="it-IT"/>
        </w:rPr>
        <w:instrText xml:space="preserve"> FORMTEXT </w:instrText>
      </w:r>
      <w:r w:rsidRPr="00B7489A">
        <w:rPr>
          <w:bCs/>
          <w:iCs/>
          <w:sz w:val="18"/>
          <w:szCs w:val="18"/>
          <w:lang w:val="de-DE" w:eastAsia="it-IT"/>
        </w:rPr>
      </w:r>
      <w:r w:rsidRPr="00B7489A">
        <w:rPr>
          <w:bCs/>
          <w:iCs/>
          <w:sz w:val="18"/>
          <w:szCs w:val="18"/>
          <w:lang w:val="de-DE" w:eastAsia="it-IT"/>
        </w:rPr>
        <w:fldChar w:fldCharType="separate"/>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fldChar w:fldCharType="end"/>
      </w:r>
      <w:r w:rsidR="00587E42" w:rsidRPr="00B7489A">
        <w:rPr>
          <w:bCs/>
          <w:iCs/>
          <w:sz w:val="18"/>
          <w:szCs w:val="18"/>
          <w:lang w:val="de-DE" w:eastAsia="it-IT"/>
        </w:rPr>
        <w:t>,</w:t>
      </w:r>
    </w:p>
    <w:p w:rsidR="00F05E39" w:rsidRPr="00B7489A" w:rsidRDefault="00FB2870" w:rsidP="00F05E39">
      <w:pPr>
        <w:spacing w:line="360" w:lineRule="auto"/>
        <w:jc w:val="both"/>
        <w:rPr>
          <w:sz w:val="18"/>
          <w:szCs w:val="18"/>
          <w:lang w:val="de-DE"/>
        </w:rPr>
      </w:pPr>
      <w:r w:rsidRPr="00B7489A">
        <w:rPr>
          <w:sz w:val="18"/>
          <w:szCs w:val="18"/>
          <w:lang w:val="de-DE"/>
        </w:rPr>
        <w:t>g</w:t>
      </w:r>
      <w:r w:rsidR="00F05E39" w:rsidRPr="00B7489A">
        <w:rPr>
          <w:sz w:val="18"/>
          <w:szCs w:val="18"/>
          <w:lang w:val="de-DE"/>
        </w:rPr>
        <w:t xml:space="preserve">eboren in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(Provinz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Land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w:t>
      </w:r>
      <w:r w:rsidR="00587E42" w:rsidRPr="00B7489A">
        <w:rPr>
          <w:sz w:val="18"/>
          <w:szCs w:val="18"/>
          <w:lang w:val="de-DE"/>
        </w:rPr>
        <w:t>,</w:t>
      </w:r>
      <w:r w:rsidR="00F05E39" w:rsidRPr="00B7489A">
        <w:rPr>
          <w:sz w:val="18"/>
          <w:szCs w:val="18"/>
          <w:lang w:val="de-DE"/>
        </w:rPr>
        <w:t xml:space="preserve"> am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wohnhaft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r w:rsidR="00587E42" w:rsidRPr="00B7489A">
        <w:rPr>
          <w:sz w:val="18"/>
          <w:szCs w:val="18"/>
          <w:lang w:val="de-DE"/>
        </w:rPr>
        <w:t>,</w:t>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C87FD0" w:rsidP="00F05E39">
      <w:pPr>
        <w:spacing w:line="360" w:lineRule="auto"/>
        <w:jc w:val="both"/>
        <w:rPr>
          <w:sz w:val="18"/>
          <w:szCs w:val="18"/>
          <w:lang w:val="de-DE"/>
        </w:rPr>
      </w:pPr>
      <w:r w:rsidRPr="00B7489A">
        <w:rPr>
          <w:sz w:val="18"/>
          <w:szCs w:val="18"/>
          <w:lang w:val="de-DE"/>
        </w:rPr>
        <w:t xml:space="preserve">in </w:t>
      </w:r>
      <w:r w:rsidR="002B425D" w:rsidRPr="00B7489A">
        <w:rPr>
          <w:sz w:val="18"/>
          <w:szCs w:val="18"/>
          <w:lang w:val="de-DE"/>
        </w:rPr>
        <w:t>der</w:t>
      </w:r>
      <w:r w:rsidRPr="00B7489A">
        <w:rPr>
          <w:sz w:val="18"/>
          <w:szCs w:val="18"/>
          <w:lang w:val="de-DE"/>
        </w:rPr>
        <w:t xml:space="preserve"> Eigenschaft als: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917A67">
        <w:rPr>
          <w:sz w:val="18"/>
          <w:szCs w:val="18"/>
          <w:lang w:val="de-DE"/>
        </w:rPr>
      </w:r>
      <w:r w:rsidR="00917A67">
        <w:rPr>
          <w:sz w:val="18"/>
          <w:szCs w:val="18"/>
          <w:lang w:val="de-DE"/>
        </w:rPr>
        <w:fldChar w:fldCharType="separate"/>
      </w:r>
      <w:r w:rsidRPr="00B7489A">
        <w:rPr>
          <w:sz w:val="18"/>
          <w:szCs w:val="18"/>
          <w:lang w:val="de-DE"/>
        </w:rPr>
        <w:fldChar w:fldCharType="end"/>
      </w:r>
      <w:r w:rsidRPr="00B7489A">
        <w:rPr>
          <w:sz w:val="18"/>
          <w:szCs w:val="18"/>
          <w:lang w:val="de-DE"/>
        </w:rPr>
        <w:t xml:space="preserve"> ges</w:t>
      </w:r>
      <w:r w:rsidR="00F33E6B" w:rsidRPr="00B7489A">
        <w:rPr>
          <w:sz w:val="18"/>
          <w:szCs w:val="18"/>
          <w:lang w:val="de-DE"/>
        </w:rPr>
        <w:t>etzl. Vertreter/</w:t>
      </w:r>
      <w:r w:rsidRPr="00B7489A">
        <w:rPr>
          <w:sz w:val="18"/>
          <w:szCs w:val="18"/>
          <w:lang w:val="de-DE"/>
        </w:rPr>
        <w:t xml:space="preserve">Inhaber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917A67">
        <w:rPr>
          <w:sz w:val="18"/>
          <w:szCs w:val="18"/>
          <w:lang w:val="de-DE"/>
        </w:rPr>
      </w:r>
      <w:r w:rsidR="00917A67">
        <w:rPr>
          <w:sz w:val="18"/>
          <w:szCs w:val="18"/>
          <w:lang w:val="de-DE"/>
        </w:rPr>
        <w:fldChar w:fldCharType="separate"/>
      </w:r>
      <w:r w:rsidRPr="00B7489A">
        <w:rPr>
          <w:sz w:val="18"/>
          <w:szCs w:val="18"/>
          <w:lang w:val="de-DE"/>
        </w:rPr>
        <w:fldChar w:fldCharType="end"/>
      </w:r>
      <w:r w:rsidRPr="00B7489A">
        <w:rPr>
          <w:sz w:val="18"/>
          <w:szCs w:val="18"/>
          <w:lang w:val="de-DE"/>
        </w:rPr>
        <w:t xml:space="preserve"> Generalbevollmächtigte/r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917A67">
        <w:rPr>
          <w:sz w:val="18"/>
          <w:szCs w:val="18"/>
          <w:lang w:val="de-DE"/>
        </w:rPr>
      </w:r>
      <w:r w:rsidR="00917A67">
        <w:rPr>
          <w:sz w:val="18"/>
          <w:szCs w:val="18"/>
          <w:lang w:val="de-DE"/>
        </w:rPr>
        <w:fldChar w:fldCharType="separate"/>
      </w:r>
      <w:r w:rsidRPr="00B7489A">
        <w:rPr>
          <w:sz w:val="18"/>
          <w:szCs w:val="18"/>
          <w:lang w:val="de-DE"/>
        </w:rPr>
        <w:fldChar w:fldCharType="end"/>
      </w:r>
      <w:r w:rsidRPr="00B7489A">
        <w:rPr>
          <w:sz w:val="18"/>
          <w:szCs w:val="18"/>
          <w:lang w:val="de-DE"/>
        </w:rPr>
        <w:t xml:space="preserve"> Sonderbevollmächtigte/r </w:t>
      </w:r>
    </w:p>
    <w:p w:rsidR="00F05E39" w:rsidRPr="00B7489A" w:rsidRDefault="00F05E39" w:rsidP="00F05E39">
      <w:pPr>
        <w:spacing w:line="360" w:lineRule="auto"/>
        <w:jc w:val="both"/>
        <w:rPr>
          <w:sz w:val="18"/>
          <w:szCs w:val="18"/>
          <w:lang w:val="de-DE"/>
        </w:rPr>
      </w:pPr>
      <w:r w:rsidRPr="00B7489A">
        <w:rPr>
          <w:sz w:val="18"/>
          <w:szCs w:val="18"/>
          <w:lang w:val="de-DE"/>
        </w:rPr>
        <w:t xml:space="preserve">des Unternehmens: </w:t>
      </w:r>
      <w:r w:rsidRPr="00B7489A">
        <w:rPr>
          <w:b/>
          <w:sz w:val="18"/>
          <w:szCs w:val="18"/>
          <w:lang w:val="de-DE"/>
        </w:rPr>
        <w:fldChar w:fldCharType="begin">
          <w:ffData>
            <w:name w:val="Testo8"/>
            <w:enabled/>
            <w:calcOnExit w:val="0"/>
            <w:textInput/>
          </w:ffData>
        </w:fldChar>
      </w:r>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p>
    <w:p w:rsidR="00F05E39" w:rsidRPr="00B7489A" w:rsidRDefault="00FE66D9" w:rsidP="00F05E39">
      <w:pPr>
        <w:spacing w:line="360" w:lineRule="auto"/>
        <w:jc w:val="both"/>
        <w:rPr>
          <w:sz w:val="18"/>
          <w:szCs w:val="18"/>
          <w:lang w:val="de-DE"/>
        </w:rPr>
      </w:pPr>
      <w:r w:rsidRPr="00B7489A">
        <w:rPr>
          <w:sz w:val="18"/>
          <w:szCs w:val="18"/>
          <w:lang w:val="de-DE"/>
        </w:rPr>
        <w:t>MwSt</w:t>
      </w:r>
      <w:r w:rsidR="00B673A8" w:rsidRPr="00B7489A">
        <w:rPr>
          <w:sz w:val="18"/>
          <w:szCs w:val="18"/>
          <w:lang w:val="de-DE"/>
        </w:rPr>
        <w:t>.</w:t>
      </w:r>
      <w:r w:rsidRPr="00B7489A">
        <w:rPr>
          <w:sz w:val="18"/>
          <w:szCs w:val="18"/>
          <w:lang w:val="de-DE"/>
        </w:rPr>
        <w:t>-</w:t>
      </w:r>
      <w:r w:rsidR="00F05E39" w:rsidRPr="00B7489A">
        <w:rPr>
          <w:sz w:val="18"/>
          <w:szCs w:val="18"/>
          <w:lang w:val="de-DE"/>
        </w:rPr>
        <w:t xml:space="preserve">Nr.: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E-Mail-Adresse: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Zertifizierte E-Mail (</w:t>
      </w:r>
      <w:r w:rsidR="00F33E6B" w:rsidRPr="00B7489A">
        <w:rPr>
          <w:sz w:val="18"/>
          <w:szCs w:val="18"/>
          <w:lang w:val="de-DE"/>
        </w:rPr>
        <w:t>ZEP</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Telefonnummer: </w:t>
      </w:r>
      <w:r w:rsidRPr="00B7489A">
        <w:rPr>
          <w:sz w:val="18"/>
          <w:szCs w:val="18"/>
          <w:lang w:val="de-DE"/>
        </w:rPr>
        <w:fldChar w:fldCharType="begin">
          <w:ffData>
            <w:name w:val="Testo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Fax: </w:t>
      </w:r>
      <w:r w:rsidRPr="00B7489A">
        <w:rPr>
          <w:sz w:val="18"/>
          <w:szCs w:val="18"/>
          <w:lang w:val="de-DE"/>
        </w:rPr>
        <w:fldChar w:fldCharType="begin">
          <w:ffData>
            <w:name w:val="Testo10"/>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FB2870">
      <w:pPr>
        <w:suppressAutoHyphens w:val="0"/>
        <w:rPr>
          <w:b/>
          <w:bCs/>
          <w:iCs/>
          <w:sz w:val="18"/>
          <w:szCs w:val="18"/>
          <w:lang w:val="de-DE"/>
        </w:rPr>
      </w:pPr>
      <w:r w:rsidRPr="00B7489A">
        <w:rPr>
          <w:b/>
          <w:bCs/>
          <w:iCs/>
          <w:sz w:val="18"/>
          <w:szCs w:val="18"/>
          <w:lang w:val="de-DE"/>
        </w:rPr>
        <w:br w:type="page"/>
      </w:r>
    </w:p>
    <w:p w:rsidR="00F05E39" w:rsidRPr="00B7489A" w:rsidRDefault="00FD7101" w:rsidP="00F05E39">
      <w:pPr>
        <w:spacing w:line="360" w:lineRule="auto"/>
        <w:jc w:val="both"/>
        <w:rPr>
          <w:sz w:val="18"/>
          <w:szCs w:val="18"/>
          <w:lang w:val="de-DE"/>
        </w:rPr>
      </w:pPr>
      <w:r w:rsidRPr="00B7489A">
        <w:rPr>
          <w:sz w:val="18"/>
          <w:szCs w:val="18"/>
          <w:lang w:val="de-DE"/>
        </w:rPr>
        <w:lastRenderedPageBreak/>
        <w:t>Der/Die Unterfertigte erklärt g</w:t>
      </w:r>
      <w:r w:rsidR="00F05E39" w:rsidRPr="00B7489A">
        <w:rPr>
          <w:sz w:val="18"/>
          <w:szCs w:val="18"/>
          <w:lang w:val="de-DE"/>
        </w:rPr>
        <w:t>emäß LG vom 22.</w:t>
      </w:r>
      <w:r w:rsidR="00C05624" w:rsidRPr="00B7489A">
        <w:rPr>
          <w:sz w:val="18"/>
          <w:szCs w:val="18"/>
          <w:lang w:val="de-DE"/>
        </w:rPr>
        <w:t>10.</w:t>
      </w:r>
      <w:r w:rsidR="00F05E39" w:rsidRPr="00B7489A">
        <w:rPr>
          <w:sz w:val="18"/>
          <w:szCs w:val="18"/>
          <w:lang w:val="de-DE"/>
        </w:rPr>
        <w:t xml:space="preserve">1993 </w:t>
      </w:r>
      <w:r w:rsidR="00ED1B55" w:rsidRPr="00B7489A">
        <w:rPr>
          <w:sz w:val="18"/>
          <w:szCs w:val="18"/>
          <w:lang w:val="de-DE"/>
        </w:rPr>
        <w:t>Nr. 17,</w:t>
      </w:r>
      <w:r w:rsidRPr="00B7489A">
        <w:rPr>
          <w:sz w:val="18"/>
          <w:szCs w:val="18"/>
          <w:lang w:val="de-DE"/>
        </w:rPr>
        <w:t xml:space="preserve"> dass er/sie</w:t>
      </w:r>
      <w:r w:rsidR="00ED1B55" w:rsidRPr="00B7489A">
        <w:rPr>
          <w:sz w:val="18"/>
          <w:szCs w:val="18"/>
          <w:lang w:val="de-DE"/>
        </w:rPr>
        <w:t xml:space="preserve"> sich</w:t>
      </w:r>
      <w:r w:rsidR="00F05E39" w:rsidRPr="00B7489A">
        <w:rPr>
          <w:sz w:val="18"/>
          <w:szCs w:val="18"/>
          <w:lang w:val="de-DE"/>
        </w:rPr>
        <w:t xml:space="preserve"> der strafrechtlichen </w:t>
      </w:r>
      <w:r w:rsidR="00ED1B55" w:rsidRPr="00B7489A">
        <w:rPr>
          <w:sz w:val="18"/>
          <w:szCs w:val="18"/>
          <w:lang w:val="de-DE"/>
        </w:rPr>
        <w:t>Verantwortung</w:t>
      </w:r>
      <w:r w:rsidR="00F05E39" w:rsidRPr="00B7489A">
        <w:rPr>
          <w:sz w:val="18"/>
          <w:szCs w:val="18"/>
          <w:lang w:val="de-DE"/>
        </w:rPr>
        <w:t xml:space="preserve"> unwahre</w:t>
      </w:r>
      <w:r w:rsidR="00ED1B55" w:rsidRPr="00B7489A">
        <w:rPr>
          <w:sz w:val="18"/>
          <w:szCs w:val="18"/>
          <w:lang w:val="de-DE"/>
        </w:rPr>
        <w:t>r</w:t>
      </w:r>
      <w:r w:rsidR="00F05E39" w:rsidRPr="00B7489A">
        <w:rPr>
          <w:sz w:val="18"/>
          <w:szCs w:val="18"/>
          <w:lang w:val="de-DE"/>
        </w:rPr>
        <w:t xml:space="preserve"> </w:t>
      </w:r>
      <w:r w:rsidR="00ED1B55" w:rsidRPr="00B7489A">
        <w:rPr>
          <w:sz w:val="18"/>
          <w:szCs w:val="18"/>
          <w:lang w:val="de-DE"/>
        </w:rPr>
        <w:t>Erklärungen</w:t>
      </w:r>
      <w:r w:rsidR="00F05E39" w:rsidRPr="00B7489A">
        <w:rPr>
          <w:sz w:val="18"/>
          <w:szCs w:val="18"/>
          <w:lang w:val="de-DE"/>
        </w:rPr>
        <w:t xml:space="preserve"> und der </w:t>
      </w:r>
      <w:r w:rsidR="00F77886" w:rsidRPr="00B7489A">
        <w:rPr>
          <w:sz w:val="18"/>
          <w:szCs w:val="18"/>
          <w:lang w:val="de-DE"/>
        </w:rPr>
        <w:t>daraus folgenden</w:t>
      </w:r>
      <w:r w:rsidR="00F05E39" w:rsidRPr="00B7489A">
        <w:rPr>
          <w:sz w:val="18"/>
          <w:szCs w:val="18"/>
          <w:lang w:val="de-DE"/>
        </w:rPr>
        <w:t xml:space="preserve"> strafrechtlichen Sanktionen </w:t>
      </w:r>
      <w:r w:rsidR="00F77886" w:rsidRPr="00B7489A">
        <w:rPr>
          <w:sz w:val="18"/>
          <w:szCs w:val="18"/>
          <w:lang w:val="de-DE"/>
        </w:rPr>
        <w:t>nach</w:t>
      </w:r>
      <w:r w:rsidR="00F05E39" w:rsidRPr="00B7489A">
        <w:rPr>
          <w:sz w:val="18"/>
          <w:szCs w:val="18"/>
          <w:lang w:val="de-DE"/>
        </w:rPr>
        <w:t xml:space="preserve"> Art. 76 </w:t>
      </w:r>
      <w:r w:rsidR="008071CB" w:rsidRPr="00B7489A">
        <w:rPr>
          <w:sz w:val="18"/>
          <w:szCs w:val="18"/>
          <w:lang w:val="de-DE"/>
        </w:rPr>
        <w:t>DPR Nr.</w:t>
      </w:r>
      <w:r w:rsidR="00F05E39" w:rsidRPr="00B7489A">
        <w:rPr>
          <w:sz w:val="18"/>
          <w:szCs w:val="18"/>
          <w:lang w:val="de-DE"/>
        </w:rPr>
        <w:t xml:space="preserve"> 445/2000</w:t>
      </w:r>
      <w:r w:rsidR="00F77886" w:rsidRPr="00B7489A">
        <w:rPr>
          <w:sz w:val="18"/>
          <w:szCs w:val="18"/>
          <w:lang w:val="de-DE"/>
        </w:rPr>
        <w:t xml:space="preserve"> </w:t>
      </w:r>
      <w:r w:rsidR="00F05E39" w:rsidRPr="00B7489A">
        <w:rPr>
          <w:sz w:val="18"/>
          <w:szCs w:val="18"/>
          <w:lang w:val="de-DE"/>
        </w:rPr>
        <w:t xml:space="preserve">sowie der </w:t>
      </w:r>
      <w:r w:rsidR="00F77886" w:rsidRPr="00B7489A">
        <w:rPr>
          <w:sz w:val="18"/>
          <w:szCs w:val="18"/>
          <w:lang w:val="de-DE"/>
        </w:rPr>
        <w:t>verwaltungsrechtlichen</w:t>
      </w:r>
      <w:r w:rsidR="00F05E39" w:rsidRPr="00B7489A">
        <w:rPr>
          <w:sz w:val="18"/>
          <w:szCs w:val="18"/>
          <w:lang w:val="de-DE"/>
        </w:rPr>
        <w:t xml:space="preserve"> Folgen </w:t>
      </w:r>
      <w:r w:rsidR="00F77886" w:rsidRPr="00B7489A">
        <w:rPr>
          <w:sz w:val="18"/>
          <w:szCs w:val="18"/>
          <w:lang w:val="de-DE"/>
        </w:rPr>
        <w:t xml:space="preserve">des </w:t>
      </w:r>
      <w:r w:rsidR="00F05E39" w:rsidRPr="00B7489A">
        <w:rPr>
          <w:sz w:val="18"/>
          <w:szCs w:val="18"/>
          <w:lang w:val="de-DE"/>
        </w:rPr>
        <w:t>Ausschluss</w:t>
      </w:r>
      <w:r w:rsidR="00F77886" w:rsidRPr="00B7489A">
        <w:rPr>
          <w:sz w:val="18"/>
          <w:szCs w:val="18"/>
          <w:lang w:val="de-DE"/>
        </w:rPr>
        <w:t>es</w:t>
      </w:r>
      <w:r w:rsidR="00F05E39" w:rsidRPr="00B7489A">
        <w:rPr>
          <w:sz w:val="18"/>
          <w:szCs w:val="18"/>
          <w:lang w:val="de-DE"/>
        </w:rPr>
        <w:t xml:space="preserve"> aus dem Wettbewerb gemäß </w:t>
      </w:r>
      <w:r w:rsidR="008071CB" w:rsidRPr="00B7489A">
        <w:rPr>
          <w:sz w:val="18"/>
          <w:szCs w:val="18"/>
          <w:lang w:val="de-DE"/>
        </w:rPr>
        <w:t>GvD Nr.</w:t>
      </w:r>
      <w:r w:rsidR="00F05E39" w:rsidRPr="00B7489A">
        <w:rPr>
          <w:sz w:val="18"/>
          <w:szCs w:val="18"/>
          <w:lang w:val="de-DE"/>
        </w:rPr>
        <w:t xml:space="preserve"> 50/2016 </w:t>
      </w:r>
      <w:r w:rsidR="00D55A0D" w:rsidRPr="00B7489A">
        <w:rPr>
          <w:sz w:val="18"/>
          <w:szCs w:val="18"/>
          <w:lang w:val="de-DE"/>
        </w:rPr>
        <w:t>und der</w:t>
      </w:r>
      <w:r w:rsidR="00F05E39" w:rsidRPr="00B7489A">
        <w:rPr>
          <w:sz w:val="18"/>
          <w:szCs w:val="18"/>
          <w:lang w:val="de-DE"/>
        </w:rPr>
        <w:t xml:space="preserve"> einschlägigen </w:t>
      </w:r>
      <w:r w:rsidR="00D55A0D" w:rsidRPr="00B7489A">
        <w:rPr>
          <w:sz w:val="18"/>
          <w:szCs w:val="18"/>
          <w:lang w:val="de-DE"/>
        </w:rPr>
        <w:t>Rechtsvorschriften</w:t>
      </w:r>
      <w:r w:rsidR="00F05E39" w:rsidRPr="00B7489A">
        <w:rPr>
          <w:sz w:val="18"/>
          <w:szCs w:val="18"/>
          <w:lang w:val="de-DE"/>
        </w:rPr>
        <w:t xml:space="preserve"> </w:t>
      </w:r>
      <w:r w:rsidR="00D55A0D" w:rsidRPr="00B7489A">
        <w:rPr>
          <w:sz w:val="18"/>
          <w:szCs w:val="18"/>
          <w:lang w:val="de-DE"/>
        </w:rPr>
        <w:t xml:space="preserve">bewusst </w:t>
      </w:r>
      <w:r w:rsidRPr="00B7489A">
        <w:rPr>
          <w:sz w:val="18"/>
          <w:szCs w:val="18"/>
          <w:lang w:val="de-DE"/>
        </w:rPr>
        <w:t>ist</w:t>
      </w:r>
      <w:r w:rsidR="00CA0EDA" w:rsidRPr="00B7489A">
        <w:rPr>
          <w:sz w:val="18"/>
          <w:szCs w:val="18"/>
          <w:lang w:val="de-DE"/>
        </w:rPr>
        <w:t>. Er</w:t>
      </w:r>
      <w:r w:rsidR="00445B9E" w:rsidRPr="00B7489A">
        <w:rPr>
          <w:sz w:val="18"/>
          <w:szCs w:val="18"/>
          <w:lang w:val="de-DE"/>
        </w:rPr>
        <w:t>/Sie</w:t>
      </w:r>
    </w:p>
    <w:p w:rsidR="0036628B" w:rsidRPr="00B7489A" w:rsidRDefault="0036628B" w:rsidP="00F05E39">
      <w:pPr>
        <w:spacing w:line="360" w:lineRule="auto"/>
        <w:jc w:val="both"/>
        <w:rPr>
          <w:sz w:val="18"/>
          <w:szCs w:val="18"/>
          <w:lang w:val="de-DE"/>
        </w:rPr>
      </w:pP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spacing w:line="360" w:lineRule="auto"/>
        <w:jc w:val="center"/>
        <w:rPr>
          <w:sz w:val="18"/>
          <w:szCs w:val="18"/>
          <w:lang w:val="de-DE"/>
        </w:rPr>
      </w:pPr>
    </w:p>
    <w:p w:rsidR="00F05E39" w:rsidRPr="00B7489A" w:rsidRDefault="00CA0EDA" w:rsidP="00F05E39">
      <w:pPr>
        <w:spacing w:line="360" w:lineRule="auto"/>
        <w:jc w:val="both"/>
        <w:rPr>
          <w:sz w:val="18"/>
          <w:szCs w:val="18"/>
          <w:lang w:val="de-DE"/>
        </w:rPr>
      </w:pPr>
      <w:r w:rsidRPr="00B7489A">
        <w:rPr>
          <w:sz w:val="18"/>
          <w:szCs w:val="18"/>
          <w:lang w:val="de-DE"/>
        </w:rPr>
        <w:t xml:space="preserve">- </w:t>
      </w:r>
      <w:r w:rsidR="00F05E39" w:rsidRPr="00B7489A">
        <w:rPr>
          <w:sz w:val="18"/>
          <w:szCs w:val="18"/>
          <w:lang w:val="de-DE"/>
        </w:rPr>
        <w:t xml:space="preserve">dass </w:t>
      </w:r>
      <w:r w:rsidR="005B6E05" w:rsidRPr="00B7489A">
        <w:rPr>
          <w:sz w:val="18"/>
          <w:szCs w:val="18"/>
          <w:lang w:val="de-DE"/>
        </w:rPr>
        <w:t>die Mitteilungen zur Ausschreibung, insbesondere jene gemäß Art. 76 Abs. 6 GvD Nr. 50/2016, an folgende</w:t>
      </w:r>
      <w:r w:rsidR="00F05E39" w:rsidRPr="00B7489A">
        <w:rPr>
          <w:sz w:val="18"/>
          <w:szCs w:val="18"/>
          <w:lang w:val="de-DE"/>
        </w:rPr>
        <w:t xml:space="preserve"> zertifizierte E-Mail-Adresse </w:t>
      </w:r>
      <w:r w:rsidR="00D55A0D" w:rsidRPr="00B7489A">
        <w:rPr>
          <w:sz w:val="18"/>
          <w:szCs w:val="18"/>
          <w:lang w:val="de-DE"/>
        </w:rPr>
        <w:t>bzw.</w:t>
      </w:r>
      <w:r w:rsidR="00F05E39" w:rsidRPr="00B7489A">
        <w:rPr>
          <w:sz w:val="18"/>
          <w:szCs w:val="18"/>
          <w:lang w:val="de-DE"/>
        </w:rPr>
        <w:t xml:space="preserve"> </w:t>
      </w:r>
      <w:r w:rsidR="00D55A0D" w:rsidRPr="00B7489A">
        <w:rPr>
          <w:sz w:val="18"/>
          <w:szCs w:val="18"/>
          <w:lang w:val="de-DE"/>
        </w:rPr>
        <w:t xml:space="preserve">für </w:t>
      </w:r>
      <w:r w:rsidR="00F05E39" w:rsidRPr="00B7489A">
        <w:rPr>
          <w:sz w:val="18"/>
          <w:szCs w:val="18"/>
          <w:lang w:val="de-DE"/>
        </w:rPr>
        <w:t>Wirtschaftsteilnehmer</w:t>
      </w:r>
      <w:r w:rsidR="00F23CC0" w:rsidRPr="00B7489A">
        <w:rPr>
          <w:sz w:val="18"/>
          <w:szCs w:val="18"/>
          <w:lang w:val="de-DE"/>
        </w:rPr>
        <w:t xml:space="preserve"> mit Niederlassung in anderen </w:t>
      </w:r>
      <w:r w:rsidR="00FD7101" w:rsidRPr="00B7489A">
        <w:rPr>
          <w:sz w:val="18"/>
          <w:szCs w:val="18"/>
          <w:lang w:val="de-DE"/>
        </w:rPr>
        <w:t>EU-</w:t>
      </w:r>
      <w:r w:rsidR="00F23CC0" w:rsidRPr="00B7489A">
        <w:rPr>
          <w:sz w:val="18"/>
          <w:szCs w:val="18"/>
          <w:lang w:val="de-DE"/>
        </w:rPr>
        <w:t xml:space="preserve">Mitgliedstaaten </w:t>
      </w:r>
      <w:r w:rsidR="006B5F5D" w:rsidRPr="00B7489A">
        <w:rPr>
          <w:sz w:val="18"/>
          <w:szCs w:val="18"/>
          <w:lang w:val="de-DE"/>
        </w:rPr>
        <w:t>über folgenden</w:t>
      </w:r>
      <w:r w:rsidR="00FD7101" w:rsidRPr="00B7489A">
        <w:rPr>
          <w:sz w:val="18"/>
          <w:szCs w:val="18"/>
          <w:lang w:val="de-DE"/>
        </w:rPr>
        <w:t xml:space="preserve">, damit </w:t>
      </w:r>
      <w:r w:rsidR="005B6E05" w:rsidRPr="00B7489A">
        <w:rPr>
          <w:sz w:val="18"/>
          <w:szCs w:val="18"/>
          <w:lang w:val="de-DE"/>
        </w:rPr>
        <w:t>gleichwertige</w:t>
      </w:r>
      <w:r w:rsidR="006B5F5D" w:rsidRPr="00B7489A">
        <w:rPr>
          <w:sz w:val="18"/>
          <w:szCs w:val="18"/>
          <w:lang w:val="de-DE"/>
        </w:rPr>
        <w:t>n</w:t>
      </w:r>
      <w:r w:rsidR="005B6E05" w:rsidRPr="00B7489A">
        <w:rPr>
          <w:sz w:val="18"/>
          <w:szCs w:val="18"/>
          <w:lang w:val="de-DE"/>
        </w:rPr>
        <w:t xml:space="preserve"> </w:t>
      </w:r>
      <w:r w:rsidR="006B5F5D" w:rsidRPr="00B7489A">
        <w:rPr>
          <w:sz w:val="18"/>
          <w:szCs w:val="18"/>
          <w:lang w:val="de-DE"/>
        </w:rPr>
        <w:t>Kanal</w:t>
      </w:r>
      <w:r w:rsidR="00D55A0D" w:rsidRPr="00B7489A">
        <w:rPr>
          <w:sz w:val="18"/>
          <w:szCs w:val="18"/>
          <w:lang w:val="de-DE"/>
        </w:rPr>
        <w:t xml:space="preserve">, </w:t>
      </w:r>
      <w:r w:rsidR="00F05E39" w:rsidRPr="00B7489A">
        <w:rPr>
          <w:sz w:val="18"/>
          <w:szCs w:val="18"/>
          <w:lang w:val="de-DE"/>
        </w:rPr>
        <w:t>zu senden sind:</w:t>
      </w:r>
    </w:p>
    <w:p w:rsidR="00493863" w:rsidRPr="00B7489A"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917A67" w:rsidTr="00EF5869">
        <w:trPr>
          <w:trHeight w:val="692"/>
        </w:trPr>
        <w:tc>
          <w:tcPr>
            <w:tcW w:w="9680" w:type="dxa"/>
            <w:tcBorders>
              <w:top w:val="single" w:sz="4" w:space="0" w:color="000000"/>
              <w:left w:val="single" w:sz="4" w:space="0" w:color="000000"/>
              <w:bottom w:val="single" w:sz="4" w:space="0" w:color="000000"/>
              <w:right w:val="single" w:sz="4" w:space="0" w:color="000000"/>
            </w:tcBorders>
          </w:tcPr>
          <w:p w:rsidR="00F05E39" w:rsidRPr="00B7489A" w:rsidRDefault="00F05E39" w:rsidP="00381C57">
            <w:pPr>
              <w:spacing w:line="360" w:lineRule="auto"/>
              <w:jc w:val="both"/>
              <w:rPr>
                <w:sz w:val="18"/>
                <w:szCs w:val="18"/>
                <w:lang w:val="de-DE"/>
              </w:rPr>
            </w:pPr>
          </w:p>
          <w:p w:rsidR="00F05E39" w:rsidRPr="00B7489A" w:rsidRDefault="00F05E39" w:rsidP="00381C57">
            <w:pPr>
              <w:spacing w:line="360" w:lineRule="auto"/>
              <w:jc w:val="both"/>
              <w:rPr>
                <w:sz w:val="18"/>
                <w:szCs w:val="18"/>
                <w:lang w:val="de-DE"/>
              </w:rPr>
            </w:pPr>
            <w:r w:rsidRPr="00B7489A">
              <w:rPr>
                <w:sz w:val="18"/>
                <w:szCs w:val="18"/>
                <w:lang w:val="de-DE"/>
              </w:rPr>
              <w:t xml:space="preserve">Zertifizierte E-Mail </w:t>
            </w:r>
            <w:r w:rsidR="006B5F5D" w:rsidRPr="00B7489A">
              <w:rPr>
                <w:sz w:val="18"/>
                <w:szCs w:val="18"/>
                <w:lang w:val="de-DE"/>
              </w:rPr>
              <w:t>oder</w:t>
            </w:r>
            <w:r w:rsidRPr="00B7489A">
              <w:rPr>
                <w:sz w:val="18"/>
                <w:szCs w:val="18"/>
                <w:lang w:val="de-DE"/>
              </w:rPr>
              <w:t xml:space="preserve"> </w:t>
            </w:r>
            <w:r w:rsidR="006B5F5D" w:rsidRPr="00B7489A">
              <w:rPr>
                <w:sz w:val="18"/>
                <w:szCs w:val="18"/>
                <w:lang w:val="de-DE"/>
              </w:rPr>
              <w:t xml:space="preserve">damit </w:t>
            </w:r>
            <w:r w:rsidR="0022313B" w:rsidRPr="00B7489A">
              <w:rPr>
                <w:sz w:val="18"/>
                <w:szCs w:val="18"/>
                <w:lang w:val="de-DE"/>
              </w:rPr>
              <w:t>gleichwertige</w:t>
            </w:r>
            <w:r w:rsidR="006B5F5D" w:rsidRPr="00B7489A">
              <w:rPr>
                <w:sz w:val="18"/>
                <w:szCs w:val="18"/>
                <w:lang w:val="de-DE"/>
              </w:rPr>
              <w:t>r</w:t>
            </w:r>
            <w:r w:rsidRPr="00B7489A">
              <w:rPr>
                <w:sz w:val="18"/>
                <w:szCs w:val="18"/>
                <w:lang w:val="de-DE"/>
              </w:rPr>
              <w:t xml:space="preserve"> </w:t>
            </w:r>
            <w:r w:rsidR="006B5F5D" w:rsidRPr="00B7489A">
              <w:rPr>
                <w:sz w:val="18"/>
                <w:szCs w:val="18"/>
                <w:lang w:val="de-DE"/>
              </w:rPr>
              <w:t>Kanal</w:t>
            </w:r>
            <w:r w:rsidRPr="00B7489A">
              <w:rPr>
                <w:sz w:val="18"/>
                <w:szCs w:val="18"/>
                <w:lang w:val="de-DE"/>
              </w:rPr>
              <w:t xml:space="preserve">: </w:t>
            </w:r>
            <w:r w:rsidRPr="00B7489A">
              <w:rPr>
                <w:sz w:val="18"/>
                <w:szCs w:val="18"/>
                <w:lang w:val="de-DE"/>
              </w:rPr>
              <w:fldChar w:fldCharType="begin">
                <w:ffData>
                  <w:name w:val="Testo11"/>
                  <w:enabled/>
                  <w:calcOnExit w:val="0"/>
                  <w:textInput/>
                </w:ffData>
              </w:fldChar>
            </w:r>
            <w:bookmarkStart w:id="0" w:name="Testo11"/>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0"/>
            <w:r w:rsidRPr="00B7489A">
              <w:rPr>
                <w:sz w:val="18"/>
                <w:szCs w:val="18"/>
                <w:lang w:val="de-DE"/>
              </w:rPr>
              <w:t xml:space="preserve"> </w:t>
            </w:r>
          </w:p>
          <w:p w:rsidR="00F05E39" w:rsidRPr="00B7489A" w:rsidRDefault="00F05E39" w:rsidP="00381C57">
            <w:pPr>
              <w:spacing w:line="360" w:lineRule="auto"/>
              <w:jc w:val="both"/>
              <w:rPr>
                <w:sz w:val="18"/>
                <w:szCs w:val="18"/>
                <w:lang w:val="de-DE"/>
              </w:rPr>
            </w:pPr>
          </w:p>
        </w:tc>
      </w:tr>
    </w:tbl>
    <w:p w:rsidR="00CA0EDA" w:rsidRPr="00B7489A" w:rsidRDefault="00CA0EDA" w:rsidP="00F05E39">
      <w:pPr>
        <w:pStyle w:val="sche30"/>
        <w:spacing w:before="0" w:after="0" w:line="360" w:lineRule="auto"/>
        <w:rPr>
          <w:rFonts w:ascii="Arial" w:hAnsi="Arial" w:cs="Arial"/>
          <w:bCs/>
          <w:caps/>
          <w:color w:val="000000"/>
          <w:sz w:val="18"/>
          <w:szCs w:val="18"/>
          <w:lang w:val="de-DE"/>
        </w:rPr>
      </w:pPr>
    </w:p>
    <w:p w:rsidR="00CA0EDA" w:rsidRPr="00B7489A" w:rsidRDefault="00CA0EDA" w:rsidP="00CA0EDA">
      <w:pPr>
        <w:pStyle w:val="sche3"/>
        <w:spacing w:line="360" w:lineRule="auto"/>
        <w:rPr>
          <w:b/>
          <w:sz w:val="18"/>
          <w:szCs w:val="18"/>
          <w:lang w:val="de-DE"/>
        </w:rPr>
      </w:pPr>
      <w:r w:rsidRPr="00B7489A">
        <w:rPr>
          <w:b/>
          <w:bCs/>
          <w:color w:val="000000"/>
          <w:sz w:val="18"/>
          <w:szCs w:val="18"/>
          <w:lang w:val="de-DE"/>
        </w:rPr>
        <w:t>- dass er</w:t>
      </w:r>
      <w:r w:rsidR="00FD7101" w:rsidRPr="00B7489A">
        <w:rPr>
          <w:b/>
          <w:bCs/>
          <w:color w:val="000000"/>
          <w:sz w:val="18"/>
          <w:szCs w:val="18"/>
          <w:lang w:val="de-DE"/>
        </w:rPr>
        <w:t>/sie</w:t>
      </w:r>
      <w:r w:rsidRPr="00B7489A">
        <w:rPr>
          <w:b/>
          <w:bCs/>
          <w:color w:val="000000"/>
          <w:sz w:val="18"/>
          <w:szCs w:val="18"/>
          <w:lang w:val="de-DE"/>
        </w:rPr>
        <w:t xml:space="preserve"> befugt ist, obgenanntes Unternehmen zu verpflichten und dieses Dokument und/oder weitere Dokumente betreffend das gegenständliche Verfahren zu unterzeichnen</w:t>
      </w:r>
      <w:r w:rsidRPr="00B7489A">
        <w:rPr>
          <w:b/>
          <w:sz w:val="18"/>
          <w:szCs w:val="18"/>
          <w:lang w:val="de-DE"/>
        </w:rPr>
        <w:t>,</w:t>
      </w:r>
    </w:p>
    <w:p w:rsidR="00CA0EDA" w:rsidRPr="00B7489A" w:rsidRDefault="00CA0EDA" w:rsidP="00CA0EDA">
      <w:pPr>
        <w:pStyle w:val="sche3"/>
        <w:spacing w:line="360" w:lineRule="auto"/>
        <w:rPr>
          <w:b/>
          <w:sz w:val="18"/>
          <w:szCs w:val="18"/>
          <w:lang w:val="de-DE"/>
        </w:rPr>
      </w:pPr>
    </w:p>
    <w:p w:rsidR="00CA0EDA" w:rsidRPr="00B7489A" w:rsidRDefault="00CA0EDA" w:rsidP="00CA0EDA">
      <w:pPr>
        <w:pStyle w:val="sche3"/>
        <w:spacing w:line="360" w:lineRule="auto"/>
        <w:rPr>
          <w:bCs/>
          <w:caps/>
          <w:color w:val="000000"/>
          <w:sz w:val="18"/>
          <w:szCs w:val="18"/>
          <w:lang w:val="de-DE"/>
        </w:rPr>
      </w:pPr>
      <w:r w:rsidRPr="00B7489A">
        <w:rPr>
          <w:sz w:val="18"/>
          <w:szCs w:val="18"/>
          <w:lang w:val="de-DE"/>
        </w:rPr>
        <w:t xml:space="preserve">- dass </w:t>
      </w:r>
      <w:r w:rsidR="00D23092" w:rsidRPr="00B7489A">
        <w:rPr>
          <w:sz w:val="18"/>
          <w:szCs w:val="18"/>
          <w:lang w:val="de-DE"/>
        </w:rPr>
        <w:t>es sich beim</w:t>
      </w:r>
      <w:r w:rsidRPr="00B7489A">
        <w:rPr>
          <w:sz w:val="18"/>
          <w:szCs w:val="18"/>
          <w:lang w:val="de-DE"/>
        </w:rPr>
        <w:t xml:space="preserve"> obgenannte</w:t>
      </w:r>
      <w:r w:rsidR="00D23092" w:rsidRPr="00B7489A">
        <w:rPr>
          <w:sz w:val="18"/>
          <w:szCs w:val="18"/>
          <w:lang w:val="de-DE"/>
        </w:rPr>
        <w:t>n</w:t>
      </w:r>
      <w:r w:rsidRPr="00B7489A">
        <w:rPr>
          <w:sz w:val="18"/>
          <w:szCs w:val="18"/>
          <w:lang w:val="de-DE"/>
        </w:rPr>
        <w:t xml:space="preserve"> Unternehmen</w:t>
      </w:r>
      <w:r w:rsidR="00D23092" w:rsidRPr="00B7489A">
        <w:rPr>
          <w:sz w:val="18"/>
          <w:szCs w:val="18"/>
          <w:lang w:val="de-DE"/>
        </w:rPr>
        <w:t xml:space="preserve"> um</w:t>
      </w:r>
      <w:r w:rsidRPr="00B7489A">
        <w:rPr>
          <w:sz w:val="18"/>
          <w:szCs w:val="18"/>
          <w:lang w:val="de-DE"/>
        </w:rPr>
        <w:t xml:space="preserve"> Folgendes </w:t>
      </w:r>
      <w:r w:rsidR="00D23092" w:rsidRPr="00B7489A">
        <w:rPr>
          <w:sz w:val="18"/>
          <w:szCs w:val="18"/>
          <w:lang w:val="de-DE"/>
        </w:rPr>
        <w:t>handelt</w:t>
      </w:r>
      <w:r w:rsidRPr="00B7489A">
        <w:rPr>
          <w:sz w:val="18"/>
          <w:szCs w:val="18"/>
          <w:lang w:val="de-DE"/>
        </w:rPr>
        <w:t xml:space="preserve">: </w:t>
      </w:r>
    </w:p>
    <w:p w:rsidR="00F05E39" w:rsidRPr="00B7489A" w:rsidRDefault="00F05E39" w:rsidP="00F05E39">
      <w:pPr>
        <w:spacing w:line="360" w:lineRule="auto"/>
        <w:ind w:left="426" w:hanging="426"/>
        <w:jc w:val="both"/>
        <w:rPr>
          <w:b/>
          <w:bCs/>
          <w:sz w:val="18"/>
          <w:szCs w:val="18"/>
          <w:lang w:val="de-DE"/>
        </w:rPr>
      </w:pPr>
      <w:r w:rsidRPr="00B7489A">
        <w:rPr>
          <w:sz w:val="18"/>
          <w:szCs w:val="18"/>
          <w:lang w:val="de-DE"/>
        </w:rPr>
        <w:fldChar w:fldCharType="begin">
          <w:ffData>
            <w:name w:val="Controllo1"/>
            <w:enabled/>
            <w:calcOnExit w:val="0"/>
            <w:checkBox>
              <w:sizeAuto/>
              <w:default w:val="0"/>
              <w:checked w:val="0"/>
            </w:checkBox>
          </w:ffData>
        </w:fldChar>
      </w:r>
      <w:r w:rsidRPr="00B7489A">
        <w:rPr>
          <w:sz w:val="18"/>
          <w:szCs w:val="18"/>
          <w:lang w:val="de-DE"/>
        </w:rPr>
        <w:instrText xml:space="preserve"> FORMCHECKBOX </w:instrText>
      </w:r>
      <w:r w:rsidR="00917A67">
        <w:rPr>
          <w:sz w:val="18"/>
          <w:szCs w:val="18"/>
          <w:lang w:val="de-DE"/>
        </w:rPr>
      </w:r>
      <w:r w:rsidR="00917A67">
        <w:rPr>
          <w:sz w:val="18"/>
          <w:szCs w:val="18"/>
          <w:lang w:val="de-DE"/>
        </w:rPr>
        <w:fldChar w:fldCharType="separate"/>
      </w:r>
      <w:r w:rsidRPr="00B7489A">
        <w:rPr>
          <w:sz w:val="18"/>
          <w:szCs w:val="18"/>
          <w:lang w:val="de-DE"/>
        </w:rPr>
        <w:fldChar w:fldCharType="end"/>
      </w:r>
      <w:r w:rsidRPr="00B7489A">
        <w:rPr>
          <w:sz w:val="18"/>
          <w:szCs w:val="18"/>
          <w:lang w:val="de-DE"/>
        </w:rPr>
        <w:tab/>
      </w:r>
      <w:r w:rsidR="00D23092" w:rsidRPr="00B7489A">
        <w:rPr>
          <w:sz w:val="18"/>
          <w:szCs w:val="18"/>
          <w:lang w:val="de-DE"/>
        </w:rPr>
        <w:t xml:space="preserve">um </w:t>
      </w:r>
      <w:r w:rsidRPr="00B7489A">
        <w:rPr>
          <w:b/>
          <w:sz w:val="18"/>
          <w:szCs w:val="18"/>
          <w:lang w:val="de-DE"/>
        </w:rPr>
        <w:t>ein</w:t>
      </w:r>
      <w:r w:rsidR="00D23092" w:rsidRPr="00B7489A">
        <w:rPr>
          <w:b/>
          <w:sz w:val="18"/>
          <w:szCs w:val="18"/>
          <w:lang w:val="de-DE"/>
        </w:rPr>
        <w:t>en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a) GvD </w:t>
      </w:r>
      <w:r w:rsidR="002402FD" w:rsidRPr="00B7489A">
        <w:rPr>
          <w:sz w:val="18"/>
          <w:szCs w:val="18"/>
          <w:lang w:val="de-DE"/>
        </w:rPr>
        <w:t xml:space="preserve">Nr. </w:t>
      </w:r>
      <w:r w:rsidRPr="00B7489A">
        <w:rPr>
          <w:sz w:val="18"/>
          <w:szCs w:val="18"/>
          <w:lang w:val="de-DE"/>
        </w:rPr>
        <w:t xml:space="preserve">50/2016 </w:t>
      </w:r>
      <w:r w:rsidR="00FD7101" w:rsidRPr="00B7489A">
        <w:rPr>
          <w:sz w:val="18"/>
          <w:szCs w:val="18"/>
          <w:lang w:val="de-DE"/>
        </w:rPr>
        <w:t>(</w:t>
      </w:r>
      <w:r w:rsidRPr="00B7489A">
        <w:rPr>
          <w:sz w:val="18"/>
          <w:szCs w:val="18"/>
          <w:lang w:val="de-DE"/>
        </w:rPr>
        <w:t>Einzelunternehmen</w:t>
      </w:r>
      <w:r w:rsidR="00FD7101" w:rsidRPr="00B7489A">
        <w:rPr>
          <w:sz w:val="18"/>
          <w:szCs w:val="18"/>
          <w:lang w:val="de-DE"/>
        </w:rPr>
        <w:t>,</w:t>
      </w:r>
      <w:r w:rsidRPr="00B7489A">
        <w:rPr>
          <w:sz w:val="18"/>
          <w:szCs w:val="18"/>
          <w:lang w:val="de-DE"/>
        </w:rPr>
        <w:t xml:space="preserve"> </w:t>
      </w:r>
      <w:r w:rsidR="00FD7101" w:rsidRPr="00B7489A">
        <w:rPr>
          <w:sz w:val="18"/>
          <w:szCs w:val="18"/>
          <w:lang w:val="de-DE"/>
        </w:rPr>
        <w:t>auch</w:t>
      </w:r>
      <w:r w:rsidRPr="00B7489A">
        <w:rPr>
          <w:sz w:val="18"/>
          <w:szCs w:val="18"/>
          <w:lang w:val="de-DE"/>
        </w:rPr>
        <w:t xml:space="preserve"> Handwerk</w:t>
      </w:r>
      <w:r w:rsidR="00C15AAC" w:rsidRPr="00B7489A">
        <w:rPr>
          <w:sz w:val="18"/>
          <w:szCs w:val="18"/>
          <w:lang w:val="de-DE"/>
        </w:rPr>
        <w:t>er</w:t>
      </w:r>
      <w:r w:rsidR="00FD7101" w:rsidRPr="00B7489A">
        <w:rPr>
          <w:sz w:val="18"/>
          <w:szCs w:val="18"/>
          <w:lang w:val="de-DE"/>
        </w:rPr>
        <w:t>,</w:t>
      </w:r>
      <w:r w:rsidR="00CA0EDA" w:rsidRPr="00B7489A">
        <w:rPr>
          <w:sz w:val="18"/>
          <w:szCs w:val="18"/>
          <w:lang w:val="de-DE"/>
        </w:rPr>
        <w:t xml:space="preserve"> und Gesellschaften</w:t>
      </w:r>
      <w:r w:rsidR="00FD7101" w:rsidRPr="00B7489A">
        <w:rPr>
          <w:sz w:val="18"/>
          <w:szCs w:val="18"/>
          <w:lang w:val="de-DE"/>
        </w:rPr>
        <w:t>,</w:t>
      </w:r>
      <w:r w:rsidR="00CA0EDA" w:rsidRPr="00B7489A">
        <w:rPr>
          <w:sz w:val="18"/>
          <w:szCs w:val="18"/>
          <w:lang w:val="de-DE"/>
        </w:rPr>
        <w:t xml:space="preserve"> </w:t>
      </w:r>
      <w:r w:rsidR="00FD7101" w:rsidRPr="00B7489A">
        <w:rPr>
          <w:sz w:val="18"/>
          <w:szCs w:val="18"/>
          <w:lang w:val="de-DE"/>
        </w:rPr>
        <w:t>auch</w:t>
      </w:r>
      <w:r w:rsidRPr="00B7489A">
        <w:rPr>
          <w:sz w:val="18"/>
          <w:szCs w:val="18"/>
          <w:lang w:val="de-DE"/>
        </w:rPr>
        <w:t xml:space="preserve"> Genossenschaften</w:t>
      </w:r>
      <w:r w:rsidR="00FD7101" w:rsidRPr="00B7489A">
        <w:rPr>
          <w:sz w:val="18"/>
          <w:szCs w:val="18"/>
          <w:lang w:val="de-DE"/>
        </w:rPr>
        <w:t>)</w:t>
      </w:r>
      <w:r w:rsidR="00CA0EDA" w:rsidRPr="00B7489A">
        <w:rPr>
          <w:sz w:val="18"/>
          <w:szCs w:val="18"/>
          <w:lang w:val="de-DE"/>
        </w:rPr>
        <w:t>,</w:t>
      </w:r>
    </w:p>
    <w:bookmarkStart w:id="1" w:name="Controllo2"/>
    <w:bookmarkStart w:id="2" w:name="Controllo132"/>
    <w:p w:rsidR="00F05E39" w:rsidRPr="00B7489A" w:rsidRDefault="00F05E39" w:rsidP="00F05E39">
      <w:pPr>
        <w:spacing w:line="360" w:lineRule="auto"/>
        <w:ind w:left="426" w:hanging="426"/>
        <w:jc w:val="both"/>
        <w:rPr>
          <w:i/>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917A67">
        <w:rPr>
          <w:sz w:val="18"/>
          <w:szCs w:val="18"/>
          <w:lang w:val="de-DE"/>
        </w:rPr>
      </w:r>
      <w:r w:rsidR="00917A67">
        <w:rPr>
          <w:sz w:val="18"/>
          <w:szCs w:val="18"/>
          <w:lang w:val="de-DE"/>
        </w:rPr>
        <w:fldChar w:fldCharType="separate"/>
      </w:r>
      <w:r w:rsidRPr="00B7489A">
        <w:rPr>
          <w:sz w:val="18"/>
          <w:szCs w:val="18"/>
          <w:lang w:val="de-DE"/>
        </w:rPr>
        <w:fldChar w:fldCharType="end"/>
      </w:r>
      <w:bookmarkEnd w:id="1"/>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b) GvD </w:t>
      </w:r>
      <w:r w:rsidR="002402FD" w:rsidRPr="00B7489A">
        <w:rPr>
          <w:sz w:val="18"/>
          <w:szCs w:val="18"/>
          <w:lang w:val="de-DE"/>
        </w:rPr>
        <w:t xml:space="preserve">Nr. </w:t>
      </w:r>
      <w:r w:rsidRPr="00B7489A">
        <w:rPr>
          <w:sz w:val="18"/>
          <w:szCs w:val="18"/>
          <w:lang w:val="de-DE"/>
        </w:rPr>
        <w:t xml:space="preserve">50/2016 </w:t>
      </w:r>
      <w:r w:rsidR="006F4B23" w:rsidRPr="00B7489A">
        <w:rPr>
          <w:sz w:val="18"/>
          <w:szCs w:val="18"/>
          <w:lang w:val="de-DE"/>
        </w:rPr>
        <w:t>(</w:t>
      </w:r>
      <w:r w:rsidRPr="00B7489A">
        <w:rPr>
          <w:sz w:val="18"/>
          <w:szCs w:val="18"/>
          <w:lang w:val="de-DE"/>
        </w:rPr>
        <w:t>Konsortien</w:t>
      </w:r>
      <w:r w:rsidR="00966028" w:rsidRPr="00B7489A">
        <w:rPr>
          <w:sz w:val="18"/>
          <w:szCs w:val="18"/>
          <w:lang w:val="de-DE"/>
        </w:rPr>
        <w:t xml:space="preserve"> aus</w:t>
      </w:r>
      <w:r w:rsidR="00654CA0" w:rsidRPr="00B7489A">
        <w:rPr>
          <w:sz w:val="18"/>
          <w:szCs w:val="18"/>
          <w:lang w:val="de-DE"/>
        </w:rPr>
        <w:t xml:space="preserve"> </w:t>
      </w:r>
      <w:r w:rsidRPr="00B7489A">
        <w:rPr>
          <w:sz w:val="18"/>
          <w:szCs w:val="18"/>
          <w:lang w:val="de-DE"/>
        </w:rPr>
        <w:t xml:space="preserve">Genossenschaften für Produktion und Arbeit, </w:t>
      </w:r>
      <w:r w:rsidR="00C05624" w:rsidRPr="00B7489A">
        <w:rPr>
          <w:sz w:val="18"/>
          <w:szCs w:val="18"/>
          <w:lang w:val="de-DE"/>
        </w:rPr>
        <w:t>gegründet</w:t>
      </w:r>
      <w:r w:rsidR="00966028" w:rsidRPr="00B7489A">
        <w:rPr>
          <w:sz w:val="18"/>
          <w:szCs w:val="18"/>
          <w:lang w:val="de-DE"/>
        </w:rPr>
        <w:t xml:space="preserve"> gemäß</w:t>
      </w:r>
      <w:r w:rsidRPr="00B7489A">
        <w:rPr>
          <w:sz w:val="18"/>
          <w:szCs w:val="18"/>
          <w:lang w:val="de-DE"/>
        </w:rPr>
        <w:t xml:space="preserve"> Gesetz vom 25.</w:t>
      </w:r>
      <w:r w:rsidR="00C05624" w:rsidRPr="00B7489A">
        <w:rPr>
          <w:sz w:val="18"/>
          <w:szCs w:val="18"/>
          <w:lang w:val="de-DE"/>
        </w:rPr>
        <w:t>06.</w:t>
      </w:r>
      <w:r w:rsidRPr="00B7489A">
        <w:rPr>
          <w:sz w:val="18"/>
          <w:szCs w:val="18"/>
          <w:lang w:val="de-DE"/>
        </w:rPr>
        <w:t xml:space="preserve">1909 </w:t>
      </w:r>
      <w:r w:rsidR="00966028" w:rsidRPr="00B7489A">
        <w:rPr>
          <w:sz w:val="18"/>
          <w:szCs w:val="18"/>
          <w:lang w:val="de-DE"/>
        </w:rPr>
        <w:t xml:space="preserve">Nr. 422 </w:t>
      </w:r>
      <w:r w:rsidRPr="00B7489A">
        <w:rPr>
          <w:sz w:val="18"/>
          <w:szCs w:val="18"/>
          <w:lang w:val="de-DE"/>
        </w:rPr>
        <w:t xml:space="preserve">und GvD des </w:t>
      </w:r>
      <w:r w:rsidR="002838EF" w:rsidRPr="00B7489A">
        <w:rPr>
          <w:sz w:val="18"/>
          <w:szCs w:val="18"/>
          <w:lang w:val="de-DE"/>
        </w:rPr>
        <w:t>provisorischen</w:t>
      </w:r>
      <w:r w:rsidRPr="00B7489A">
        <w:rPr>
          <w:sz w:val="18"/>
          <w:szCs w:val="18"/>
          <w:lang w:val="de-DE"/>
        </w:rPr>
        <w:t xml:space="preserve"> Staatoberhaupts vom 14.</w:t>
      </w:r>
      <w:r w:rsidR="00C05624" w:rsidRPr="00B7489A">
        <w:rPr>
          <w:sz w:val="18"/>
          <w:szCs w:val="18"/>
          <w:lang w:val="de-DE"/>
        </w:rPr>
        <w:t>12.</w:t>
      </w:r>
      <w:r w:rsidRPr="00B7489A">
        <w:rPr>
          <w:sz w:val="18"/>
          <w:szCs w:val="18"/>
          <w:lang w:val="de-DE"/>
        </w:rPr>
        <w:t xml:space="preserve">1947 </w:t>
      </w:r>
      <w:r w:rsidR="00966028" w:rsidRPr="00B7489A">
        <w:rPr>
          <w:sz w:val="18"/>
          <w:szCs w:val="18"/>
          <w:lang w:val="de-DE"/>
        </w:rPr>
        <w:t>Nr. 1577</w:t>
      </w:r>
      <w:r w:rsidRPr="00B7489A">
        <w:rPr>
          <w:sz w:val="18"/>
          <w:szCs w:val="18"/>
          <w:lang w:val="de-DE"/>
        </w:rPr>
        <w:t xml:space="preserve">, </w:t>
      </w:r>
      <w:r w:rsidR="008C30F4" w:rsidRPr="00B7489A">
        <w:rPr>
          <w:sz w:val="18"/>
          <w:szCs w:val="18"/>
          <w:lang w:val="de-DE"/>
        </w:rPr>
        <w:t>und</w:t>
      </w:r>
      <w:r w:rsidRPr="00B7489A">
        <w:rPr>
          <w:sz w:val="18"/>
          <w:szCs w:val="18"/>
          <w:lang w:val="de-DE"/>
        </w:rPr>
        <w:t xml:space="preserve"> Konsortien </w:t>
      </w:r>
      <w:r w:rsidR="008C30F4" w:rsidRPr="00B7489A">
        <w:rPr>
          <w:sz w:val="18"/>
          <w:szCs w:val="18"/>
          <w:lang w:val="de-DE"/>
        </w:rPr>
        <w:t>aus</w:t>
      </w:r>
      <w:r w:rsidRPr="00B7489A">
        <w:rPr>
          <w:sz w:val="18"/>
          <w:szCs w:val="18"/>
          <w:lang w:val="de-DE"/>
        </w:rPr>
        <w:t xml:space="preserve"> Handwerksbetrieben gemäß Gesetz vom </w:t>
      </w:r>
      <w:r w:rsidR="00C05624" w:rsidRPr="00B7489A">
        <w:rPr>
          <w:sz w:val="18"/>
          <w:szCs w:val="18"/>
          <w:lang w:val="de-DE"/>
        </w:rPr>
        <w:t>0</w:t>
      </w:r>
      <w:r w:rsidRPr="00B7489A">
        <w:rPr>
          <w:sz w:val="18"/>
          <w:szCs w:val="18"/>
          <w:lang w:val="de-DE"/>
        </w:rPr>
        <w:t>8.</w:t>
      </w:r>
      <w:r w:rsidR="00C05624" w:rsidRPr="00B7489A">
        <w:rPr>
          <w:sz w:val="18"/>
          <w:szCs w:val="18"/>
          <w:lang w:val="de-DE"/>
        </w:rPr>
        <w:t>08.</w:t>
      </w:r>
      <w:r w:rsidRPr="00B7489A">
        <w:rPr>
          <w:sz w:val="18"/>
          <w:szCs w:val="18"/>
          <w:lang w:val="de-DE"/>
        </w:rPr>
        <w:t>1985</w:t>
      </w:r>
      <w:r w:rsidR="0062572A" w:rsidRPr="00B7489A">
        <w:rPr>
          <w:sz w:val="18"/>
          <w:szCs w:val="18"/>
          <w:lang w:val="de-DE"/>
        </w:rPr>
        <w:t xml:space="preserve"> Nr. 443</w:t>
      </w:r>
      <w:r w:rsidR="00442BBE" w:rsidRPr="00B7489A">
        <w:rPr>
          <w:sz w:val="18"/>
          <w:szCs w:val="18"/>
          <w:lang w:val="de-DE"/>
        </w:rPr>
        <w:t>)</w:t>
      </w:r>
      <w:r w:rsidR="0062572A" w:rsidRPr="00B7489A">
        <w:rPr>
          <w:sz w:val="18"/>
          <w:szCs w:val="18"/>
          <w:lang w:val="de-DE"/>
        </w:rPr>
        <w:t>,</w:t>
      </w:r>
    </w:p>
    <w:bookmarkStart w:id="3" w:name="Controllo3"/>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3"/>
            <w:enabled/>
            <w:calcOnExit w:val="0"/>
            <w:checkBox>
              <w:sizeAuto/>
              <w:default w:val="0"/>
              <w:checked w:val="0"/>
            </w:checkBox>
          </w:ffData>
        </w:fldChar>
      </w:r>
      <w:r w:rsidRPr="00B7489A">
        <w:rPr>
          <w:sz w:val="18"/>
          <w:szCs w:val="18"/>
          <w:lang w:val="de-DE"/>
        </w:rPr>
        <w:instrText xml:space="preserve"> FORMCHECKBOX </w:instrText>
      </w:r>
      <w:r w:rsidR="00917A67">
        <w:rPr>
          <w:sz w:val="18"/>
          <w:szCs w:val="18"/>
          <w:lang w:val="de-DE"/>
        </w:rPr>
      </w:r>
      <w:r w:rsidR="00917A67">
        <w:rPr>
          <w:sz w:val="18"/>
          <w:szCs w:val="18"/>
          <w:lang w:val="de-DE"/>
        </w:rPr>
        <w:fldChar w:fldCharType="separate"/>
      </w:r>
      <w:r w:rsidRPr="00B7489A">
        <w:rPr>
          <w:sz w:val="18"/>
          <w:szCs w:val="18"/>
          <w:lang w:val="de-DE"/>
        </w:rPr>
        <w:fldChar w:fldCharType="end"/>
      </w:r>
      <w:bookmarkEnd w:id="3"/>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c) GvD </w:t>
      </w:r>
      <w:r w:rsidR="002402FD" w:rsidRPr="00B7489A">
        <w:rPr>
          <w:sz w:val="18"/>
          <w:szCs w:val="18"/>
          <w:lang w:val="de-DE"/>
        </w:rPr>
        <w:t xml:space="preserve">Nr. </w:t>
      </w:r>
      <w:r w:rsidRPr="00B7489A">
        <w:rPr>
          <w:sz w:val="18"/>
          <w:szCs w:val="18"/>
          <w:lang w:val="de-DE"/>
        </w:rPr>
        <w:t xml:space="preserve">50/2016 </w:t>
      </w:r>
      <w:r w:rsidR="00FE2A98" w:rsidRPr="00B7489A">
        <w:rPr>
          <w:sz w:val="18"/>
          <w:szCs w:val="18"/>
          <w:lang w:val="de-DE"/>
        </w:rPr>
        <w:t>(</w:t>
      </w:r>
      <w:r w:rsidRPr="00B7489A">
        <w:rPr>
          <w:sz w:val="18"/>
          <w:szCs w:val="18"/>
          <w:lang w:val="de-DE"/>
        </w:rPr>
        <w:t>ständige Konsortien</w:t>
      </w:r>
      <w:r w:rsidR="00FE2A98" w:rsidRPr="00B7489A">
        <w:rPr>
          <w:sz w:val="18"/>
          <w:szCs w:val="18"/>
          <w:lang w:val="de-DE"/>
        </w:rPr>
        <w:t>,</w:t>
      </w:r>
      <w:r w:rsidR="001B465F" w:rsidRPr="00B7489A">
        <w:rPr>
          <w:sz w:val="18"/>
          <w:szCs w:val="18"/>
          <w:lang w:val="de-DE"/>
        </w:rPr>
        <w:t xml:space="preserve"> </w:t>
      </w:r>
      <w:r w:rsidR="00FE2A98" w:rsidRPr="00B7489A">
        <w:rPr>
          <w:sz w:val="18"/>
          <w:szCs w:val="18"/>
          <w:lang w:val="de-DE"/>
        </w:rPr>
        <w:t xml:space="preserve">gebildet auch in Form von Konsortialgesellschaften gemäß Art. 2615/ter ZGB, </w:t>
      </w:r>
      <w:r w:rsidR="001B465F" w:rsidRPr="00B7489A">
        <w:rPr>
          <w:sz w:val="18"/>
          <w:szCs w:val="18"/>
          <w:lang w:val="de-DE"/>
        </w:rPr>
        <w:t>aus Einzelunternehmen</w:t>
      </w:r>
      <w:r w:rsidR="00FE2A98" w:rsidRPr="00B7489A">
        <w:rPr>
          <w:sz w:val="18"/>
          <w:szCs w:val="18"/>
          <w:lang w:val="de-DE"/>
        </w:rPr>
        <w:t>, auch Handwerkern</w:t>
      </w:r>
      <w:r w:rsidR="001B465F" w:rsidRPr="00B7489A">
        <w:rPr>
          <w:sz w:val="18"/>
          <w:szCs w:val="18"/>
          <w:lang w:val="de-DE"/>
        </w:rPr>
        <w:t>, Handelsgesellschaften, Produktions- und Arbeitsgenossenschaften</w:t>
      </w:r>
      <w:r w:rsidR="00442BBE" w:rsidRPr="00B7489A">
        <w:rPr>
          <w:sz w:val="18"/>
          <w:szCs w:val="18"/>
          <w:lang w:val="de-DE"/>
        </w:rPr>
        <w:t>)</w:t>
      </w:r>
      <w:r w:rsidR="00B10933" w:rsidRPr="00B7489A">
        <w:rPr>
          <w:sz w:val="18"/>
          <w:szCs w:val="18"/>
          <w:lang w:val="de-DE"/>
        </w:rPr>
        <w:t>,</w:t>
      </w:r>
    </w:p>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132"/>
            <w:enabled/>
            <w:calcOnExit w:val="0"/>
            <w:checkBox>
              <w:sizeAuto/>
              <w:default w:val="0"/>
            </w:checkBox>
          </w:ffData>
        </w:fldChar>
      </w:r>
      <w:r w:rsidRPr="00B7489A">
        <w:rPr>
          <w:sz w:val="18"/>
          <w:szCs w:val="18"/>
          <w:lang w:val="de-DE"/>
        </w:rPr>
        <w:instrText xml:space="preserve"> FORMCHECKBOX </w:instrText>
      </w:r>
      <w:r w:rsidR="00917A67">
        <w:rPr>
          <w:sz w:val="18"/>
          <w:szCs w:val="18"/>
          <w:lang w:val="de-DE"/>
        </w:rPr>
      </w:r>
      <w:r w:rsidR="00917A67">
        <w:rPr>
          <w:sz w:val="18"/>
          <w:szCs w:val="18"/>
          <w:lang w:val="de-DE"/>
        </w:rPr>
        <w:fldChar w:fldCharType="separate"/>
      </w:r>
      <w:r w:rsidRPr="00B7489A">
        <w:rPr>
          <w:sz w:val="18"/>
          <w:szCs w:val="18"/>
          <w:lang w:val="de-DE"/>
        </w:rPr>
        <w:fldChar w:fldCharType="end"/>
      </w:r>
      <w:bookmarkEnd w:id="2"/>
      <w:r w:rsidRPr="00B7489A">
        <w:rPr>
          <w:sz w:val="18"/>
          <w:szCs w:val="18"/>
          <w:lang w:val="de-DE"/>
        </w:rPr>
        <w:tab/>
      </w:r>
      <w:r w:rsidR="00D23092" w:rsidRPr="00B7489A">
        <w:rPr>
          <w:sz w:val="18"/>
          <w:szCs w:val="18"/>
          <w:lang w:val="de-DE"/>
        </w:rPr>
        <w:t xml:space="preserve">um </w:t>
      </w:r>
      <w:r w:rsidRPr="00B7489A">
        <w:rPr>
          <w:b/>
          <w:sz w:val="18"/>
          <w:szCs w:val="18"/>
          <w:lang w:val="de-DE"/>
        </w:rPr>
        <w:t>eine</w:t>
      </w:r>
      <w:r w:rsidR="00D23092" w:rsidRPr="00B7489A">
        <w:rPr>
          <w:b/>
          <w:sz w:val="18"/>
          <w:szCs w:val="18"/>
          <w:lang w:val="de-DE"/>
        </w:rPr>
        <w:t>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1 GvD </w:t>
      </w:r>
      <w:r w:rsidR="002402FD" w:rsidRPr="00B7489A">
        <w:rPr>
          <w:sz w:val="18"/>
          <w:szCs w:val="18"/>
          <w:lang w:val="de-DE"/>
        </w:rPr>
        <w:t xml:space="preserve">Nr. </w:t>
      </w:r>
      <w:r w:rsidRPr="00B7489A">
        <w:rPr>
          <w:sz w:val="18"/>
          <w:szCs w:val="18"/>
          <w:lang w:val="de-DE"/>
        </w:rPr>
        <w:t xml:space="preserve">50/2016 </w:t>
      </w:r>
      <w:r w:rsidR="00442BBE" w:rsidRPr="00B7489A">
        <w:rPr>
          <w:sz w:val="18"/>
          <w:szCs w:val="18"/>
          <w:lang w:val="de-DE"/>
        </w:rPr>
        <w:t>(</w:t>
      </w:r>
      <w:r w:rsidRPr="00B7489A">
        <w:rPr>
          <w:sz w:val="18"/>
          <w:szCs w:val="18"/>
          <w:lang w:val="de-DE"/>
        </w:rPr>
        <w:t>Wirtschaftsteilnehmer</w:t>
      </w:r>
      <w:r w:rsidR="00F23CC0" w:rsidRPr="00B7489A">
        <w:rPr>
          <w:sz w:val="18"/>
          <w:szCs w:val="18"/>
          <w:lang w:val="de-DE"/>
        </w:rPr>
        <w:t xml:space="preserve"> mit Niederlassung in anderen Mitgliedsstaaten</w:t>
      </w:r>
      <w:r w:rsidRPr="00B7489A">
        <w:rPr>
          <w:sz w:val="18"/>
          <w:szCs w:val="18"/>
          <w:lang w:val="de-DE"/>
        </w:rPr>
        <w:t xml:space="preserve">, </w:t>
      </w:r>
      <w:r w:rsidR="001B465F" w:rsidRPr="00B7489A">
        <w:rPr>
          <w:sz w:val="18"/>
          <w:szCs w:val="18"/>
          <w:lang w:val="de-DE"/>
        </w:rPr>
        <w:t>gebildet gemäß dort</w:t>
      </w:r>
      <w:r w:rsidRPr="00B7489A">
        <w:rPr>
          <w:sz w:val="18"/>
          <w:szCs w:val="18"/>
          <w:lang w:val="de-DE"/>
        </w:rPr>
        <w:t xml:space="preserve"> geltenden </w:t>
      </w:r>
      <w:r w:rsidR="001B465F" w:rsidRPr="00B7489A">
        <w:rPr>
          <w:sz w:val="18"/>
          <w:szCs w:val="18"/>
          <w:lang w:val="de-DE"/>
        </w:rPr>
        <w:t>Rechtsvorschriften</w:t>
      </w:r>
      <w:r w:rsidR="00442BBE" w:rsidRPr="00B7489A">
        <w:rPr>
          <w:sz w:val="18"/>
          <w:szCs w:val="18"/>
          <w:lang w:val="de-DE"/>
        </w:rPr>
        <w:t>)</w:t>
      </w:r>
      <w:r w:rsidR="001B465F" w:rsidRPr="00B7489A">
        <w:rPr>
          <w:sz w:val="18"/>
          <w:szCs w:val="18"/>
          <w:lang w:val="de-DE"/>
        </w:rPr>
        <w:t>.</w:t>
      </w:r>
    </w:p>
    <w:p w:rsidR="00F05E39" w:rsidRPr="00B7489A" w:rsidRDefault="00F05E39" w:rsidP="00F05E39">
      <w:pPr>
        <w:pStyle w:val="sche3"/>
        <w:spacing w:line="360" w:lineRule="auto"/>
        <w:rPr>
          <w:b/>
          <w:sz w:val="18"/>
          <w:szCs w:val="18"/>
          <w:lang w:val="de-DE"/>
        </w:rPr>
      </w:pPr>
      <w:bookmarkStart w:id="4" w:name="_Hlk527364014"/>
    </w:p>
    <w:p w:rsidR="005D11BE" w:rsidRPr="00B7489A" w:rsidRDefault="005D11BE" w:rsidP="00F05E39">
      <w:pPr>
        <w:pStyle w:val="NormaleWeb"/>
        <w:spacing w:before="0" w:beforeAutospacing="0" w:after="0" w:line="360" w:lineRule="auto"/>
        <w:jc w:val="both"/>
        <w:rPr>
          <w:rFonts w:ascii="Arial" w:hAnsi="Arial" w:cs="Arial"/>
          <w:sz w:val="18"/>
          <w:szCs w:val="18"/>
          <w:lang w:val="de-DE"/>
        </w:rPr>
      </w:pPr>
      <w:r w:rsidRPr="00B7489A">
        <w:rPr>
          <w:rFonts w:ascii="Arial" w:hAnsi="Arial" w:cs="Arial"/>
          <w:sz w:val="18"/>
          <w:szCs w:val="18"/>
          <w:lang w:val="de-DE"/>
        </w:rPr>
        <w:t xml:space="preserve">Im Falle </w:t>
      </w:r>
      <w:r w:rsidR="00597FCE" w:rsidRPr="00B7489A">
        <w:rPr>
          <w:rFonts w:ascii="Arial" w:hAnsi="Arial" w:cs="Arial"/>
          <w:sz w:val="18"/>
          <w:szCs w:val="18"/>
          <w:lang w:val="de-DE"/>
        </w:rPr>
        <w:t>obiger</w:t>
      </w:r>
      <w:r w:rsidR="00F05E39" w:rsidRPr="00B7489A">
        <w:rPr>
          <w:rFonts w:ascii="Arial" w:hAnsi="Arial" w:cs="Arial"/>
          <w:sz w:val="18"/>
          <w:szCs w:val="18"/>
          <w:lang w:val="de-DE"/>
        </w:rPr>
        <w:t xml:space="preserve"> Konsortien</w:t>
      </w:r>
      <w:r w:rsidRPr="00B7489A">
        <w:rPr>
          <w:rFonts w:ascii="Arial" w:hAnsi="Arial" w:cs="Arial"/>
          <w:sz w:val="18"/>
          <w:szCs w:val="18"/>
          <w:lang w:val="de-DE"/>
        </w:rPr>
        <w:t xml:space="preserve"> nimmt das Konsortium</w:t>
      </w:r>
      <w:r w:rsidR="007273A4" w:rsidRPr="00B7489A">
        <w:rPr>
          <w:rFonts w:ascii="Arial" w:hAnsi="Arial" w:cs="Arial"/>
          <w:sz w:val="18"/>
          <w:szCs w:val="18"/>
          <w:lang w:val="de-DE"/>
        </w:rPr>
        <w:t xml:space="preserve"> </w:t>
      </w:r>
      <w:r w:rsidRPr="00B7489A">
        <w:rPr>
          <w:rFonts w:ascii="Arial" w:hAnsi="Arial" w:cs="Arial"/>
          <w:sz w:val="18"/>
          <w:szCs w:val="18"/>
          <w:lang w:val="de-DE" w:eastAsia="ar-SA"/>
        </w:rPr>
        <w:fldChar w:fldCharType="begin">
          <w:ffData>
            <w:name w:val="Testo18"/>
            <w:enabled/>
            <w:calcOnExit w:val="0"/>
            <w:textInput/>
          </w:ffData>
        </w:fldChar>
      </w:r>
      <w:r w:rsidRPr="00B7489A">
        <w:rPr>
          <w:rFonts w:ascii="Arial" w:hAnsi="Arial" w:cs="Arial"/>
          <w:sz w:val="18"/>
          <w:szCs w:val="18"/>
          <w:lang w:val="de-DE" w:eastAsia="ar-SA"/>
        </w:rPr>
        <w:instrText xml:space="preserve"> FORMTEXT </w:instrText>
      </w:r>
      <w:r w:rsidRPr="00B7489A">
        <w:rPr>
          <w:rFonts w:ascii="Arial" w:hAnsi="Arial" w:cs="Arial"/>
          <w:sz w:val="18"/>
          <w:szCs w:val="18"/>
          <w:lang w:val="de-DE" w:eastAsia="ar-SA"/>
        </w:rPr>
      </w:r>
      <w:r w:rsidRPr="00B7489A">
        <w:rPr>
          <w:rFonts w:ascii="Arial" w:hAnsi="Arial" w:cs="Arial"/>
          <w:sz w:val="18"/>
          <w:szCs w:val="18"/>
          <w:lang w:val="de-DE" w:eastAsia="ar-SA"/>
        </w:rPr>
        <w:fldChar w:fldCharType="separate"/>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fldChar w:fldCharType="end"/>
      </w:r>
      <w:r w:rsidRPr="00B7489A">
        <w:rPr>
          <w:rFonts w:ascii="Arial" w:hAnsi="Arial" w:cs="Arial"/>
          <w:sz w:val="18"/>
          <w:szCs w:val="18"/>
          <w:lang w:val="de-DE"/>
        </w:rPr>
        <w:t xml:space="preserve"> gemäß Art. 48 Abs. 7 GvD Nr. 50/2016 mit folgenden </w:t>
      </w:r>
      <w:r w:rsidR="00EF5869" w:rsidRPr="00B7489A">
        <w:rPr>
          <w:rFonts w:ascii="Arial" w:hAnsi="Arial" w:cs="Arial"/>
          <w:sz w:val="18"/>
          <w:szCs w:val="18"/>
          <w:lang w:val="de-DE"/>
        </w:rPr>
        <w:t>Mitgliedern</w:t>
      </w:r>
      <w:r w:rsidR="00AC1FEB" w:rsidRPr="00B7489A">
        <w:rPr>
          <w:rFonts w:ascii="Arial" w:hAnsi="Arial" w:cs="Arial"/>
          <w:sz w:val="18"/>
          <w:szCs w:val="18"/>
          <w:lang w:val="de-DE"/>
        </w:rPr>
        <w:t xml:space="preserve"> des Konsortiums</w:t>
      </w:r>
      <w:r w:rsidR="007273A4" w:rsidRPr="00B7489A">
        <w:rPr>
          <w:rFonts w:ascii="Arial" w:hAnsi="Arial" w:cs="Arial"/>
          <w:sz w:val="18"/>
          <w:szCs w:val="18"/>
          <w:lang w:val="de-DE"/>
        </w:rPr>
        <w:t xml:space="preserve">, welche die Leistungen </w:t>
      </w:r>
      <w:r w:rsidR="00A83C08" w:rsidRPr="00B7489A">
        <w:rPr>
          <w:rFonts w:ascii="Arial" w:hAnsi="Arial" w:cs="Arial"/>
          <w:sz w:val="18"/>
          <w:szCs w:val="18"/>
          <w:lang w:val="de-DE"/>
        </w:rPr>
        <w:t>ausführen</w:t>
      </w:r>
      <w:r w:rsidR="00713353" w:rsidRPr="00B7489A">
        <w:rPr>
          <w:rFonts w:ascii="Arial" w:hAnsi="Arial" w:cs="Arial"/>
          <w:sz w:val="18"/>
          <w:szCs w:val="18"/>
          <w:lang w:val="de-DE"/>
        </w:rPr>
        <w:t xml:space="preserve"> werden</w:t>
      </w:r>
      <w:r w:rsidR="007273A4" w:rsidRPr="00B7489A">
        <w:rPr>
          <w:rStyle w:val="Caratterenotadichiusura"/>
          <w:rFonts w:ascii="Arial" w:hAnsi="Arial" w:cs="Arial"/>
          <w:i/>
          <w:sz w:val="18"/>
          <w:szCs w:val="18"/>
          <w:lang w:val="de-DE" w:eastAsia="ar-SA"/>
        </w:rPr>
        <w:endnoteReference w:id="3"/>
      </w:r>
      <w:r w:rsidR="007273A4" w:rsidRPr="00B7489A">
        <w:rPr>
          <w:rFonts w:ascii="Arial" w:hAnsi="Arial" w:cs="Arial"/>
          <w:sz w:val="18"/>
          <w:szCs w:val="18"/>
          <w:lang w:val="de-DE"/>
        </w:rPr>
        <w:t>, teil:</w:t>
      </w:r>
    </w:p>
    <w:bookmarkEnd w:id="4"/>
    <w:p w:rsidR="00F05E39" w:rsidRPr="00B7489A" w:rsidRDefault="00F05E39" w:rsidP="00F05E39">
      <w:pPr>
        <w:pStyle w:val="sche3"/>
        <w:spacing w:line="360" w:lineRule="auto"/>
        <w:ind w:left="910"/>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05E39" w:rsidRPr="00B7489A" w:rsidTr="00381C57">
        <w:tc>
          <w:tcPr>
            <w:tcW w:w="9675" w:type="dxa"/>
            <w:tcBorders>
              <w:top w:val="single" w:sz="4" w:space="0" w:color="000000"/>
              <w:left w:val="single" w:sz="4" w:space="0" w:color="000000"/>
              <w:bottom w:val="single" w:sz="4" w:space="0" w:color="000000"/>
              <w:right w:val="single" w:sz="4" w:space="0" w:color="000000"/>
            </w:tcBorders>
          </w:tcPr>
          <w:p w:rsidR="00F05E39" w:rsidRPr="00B7489A" w:rsidRDefault="00AC1FEB" w:rsidP="00381C57">
            <w:pPr>
              <w:pStyle w:val="sche3"/>
              <w:spacing w:line="360" w:lineRule="auto"/>
              <w:rPr>
                <w:b/>
                <w:bCs/>
                <w:iCs/>
                <w:sz w:val="18"/>
                <w:szCs w:val="18"/>
                <w:lang w:val="de-DE"/>
              </w:rPr>
            </w:pPr>
            <w:bookmarkStart w:id="5" w:name="_Hlk52272524"/>
            <w:r w:rsidRPr="00B7489A">
              <w:rPr>
                <w:b/>
                <w:sz w:val="18"/>
                <w:szCs w:val="18"/>
                <w:lang w:val="de-DE"/>
              </w:rPr>
              <w:t xml:space="preserve">Die Daten </w:t>
            </w:r>
            <w:r w:rsidR="00A27013" w:rsidRPr="00B7489A">
              <w:rPr>
                <w:b/>
                <w:sz w:val="18"/>
                <w:szCs w:val="18"/>
                <w:u w:val="single"/>
                <w:lang w:val="de-DE"/>
              </w:rPr>
              <w:t>sämtlicher</w:t>
            </w:r>
            <w:r w:rsidR="00713353" w:rsidRPr="00B7489A">
              <w:rPr>
                <w:b/>
                <w:sz w:val="18"/>
                <w:szCs w:val="18"/>
                <w:lang w:val="de-DE"/>
              </w:rPr>
              <w:t xml:space="preserve"> ausführende</w:t>
            </w:r>
            <w:r w:rsidR="00A27013" w:rsidRPr="00B7489A">
              <w:rPr>
                <w:b/>
                <w:sz w:val="18"/>
                <w:szCs w:val="18"/>
                <w:lang w:val="de-DE"/>
              </w:rPr>
              <w:t>r</w:t>
            </w:r>
            <w:r w:rsidR="00713353" w:rsidRPr="00B7489A">
              <w:rPr>
                <w:b/>
                <w:sz w:val="18"/>
                <w:szCs w:val="18"/>
                <w:lang w:val="de-DE"/>
              </w:rPr>
              <w:t xml:space="preserve"> </w:t>
            </w:r>
            <w:r w:rsidRPr="00B7489A">
              <w:rPr>
                <w:b/>
                <w:sz w:val="18"/>
                <w:szCs w:val="18"/>
                <w:lang w:val="de-DE"/>
              </w:rPr>
              <w:t xml:space="preserve">Mitglieder des Konsortiums </w:t>
            </w:r>
            <w:r w:rsidR="00416C2F" w:rsidRPr="00B7489A">
              <w:rPr>
                <w:b/>
                <w:sz w:val="18"/>
                <w:szCs w:val="18"/>
                <w:lang w:val="de-DE"/>
              </w:rPr>
              <w:t>hier anführen</w:t>
            </w:r>
            <w:r w:rsidR="00F05E39" w:rsidRPr="00B7489A">
              <w:rPr>
                <w:b/>
                <w:bCs/>
                <w:sz w:val="18"/>
                <w:szCs w:val="18"/>
                <w:lang w:val="de-DE"/>
              </w:rPr>
              <w:t>:</w:t>
            </w: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bookmarkStart w:id="6" w:name="_Hlk27124331"/>
            <w:r w:rsidR="00202513" w:rsidRPr="00B7489A">
              <w:rPr>
                <w:sz w:val="18"/>
                <w:szCs w:val="18"/>
                <w:lang w:val="de-DE"/>
              </w:rPr>
              <w:t xml:space="preserve">des </w:t>
            </w:r>
            <w:r w:rsidR="00597FCE" w:rsidRPr="00B7489A">
              <w:rPr>
                <w:sz w:val="18"/>
                <w:szCs w:val="18"/>
                <w:lang w:val="de-DE"/>
              </w:rPr>
              <w:t>Mitglieds</w:t>
            </w:r>
            <w:r w:rsidR="00BB5B0A" w:rsidRPr="00B7489A">
              <w:rPr>
                <w:sz w:val="18"/>
                <w:szCs w:val="18"/>
                <w:lang w:val="de-DE"/>
              </w:rPr>
              <w:t xml:space="preserve"> </w:t>
            </w:r>
            <w:bookmarkEnd w:id="6"/>
            <w:r w:rsidR="00BB5B0A" w:rsidRPr="00B7489A">
              <w:rPr>
                <w:sz w:val="18"/>
                <w:szCs w:val="18"/>
                <w:lang w:val="de-DE"/>
              </w:rPr>
              <w:t>des</w:t>
            </w:r>
            <w:r w:rsidR="00202513" w:rsidRPr="00B7489A">
              <w:rPr>
                <w:sz w:val="18"/>
                <w:szCs w:val="18"/>
                <w:lang w:val="de-DE"/>
              </w:rPr>
              <w:t xml:space="preserve"> Konsortium</w:t>
            </w:r>
            <w:r w:rsidR="00BB5B0A" w:rsidRPr="00B7489A">
              <w:rPr>
                <w:sz w:val="18"/>
                <w:szCs w:val="18"/>
                <w:lang w:val="de-DE"/>
              </w:rPr>
              <w:t>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bookmarkStart w:id="7" w:name="Testo58"/>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7"/>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bookmarkStart w:id="8" w:name="Testo59"/>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8"/>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bookmarkStart w:id="9" w:name="Testo1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9"/>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bookmarkStart w:id="10" w:name="Testo1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0"/>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bookmarkStart w:id="11" w:name="Testo17"/>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1"/>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lastRenderedPageBreak/>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F3496D"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F3496D" w:rsidRPr="00B7489A">
              <w:rPr>
                <w:sz w:val="18"/>
                <w:szCs w:val="18"/>
                <w:lang w:val="de-DE"/>
              </w:rPr>
              <w:t>.</w:t>
            </w:r>
          </w:p>
          <w:p w:rsidR="00F05E39" w:rsidRPr="00B7489A" w:rsidRDefault="00F05E39" w:rsidP="00381C57">
            <w:pPr>
              <w:pStyle w:val="sche3"/>
              <w:spacing w:line="360" w:lineRule="auto"/>
              <w:rPr>
                <w:b/>
                <w:bCs/>
                <w:iCs/>
                <w:sz w:val="18"/>
                <w:szCs w:val="18"/>
                <w:lang w:val="de-DE"/>
              </w:rPr>
            </w:pPr>
          </w:p>
        </w:tc>
      </w:tr>
      <w:bookmarkEnd w:id="5"/>
    </w:tbl>
    <w:p w:rsidR="00F05E39" w:rsidRDefault="00F05E39" w:rsidP="00445B9E">
      <w:pPr>
        <w:spacing w:line="360" w:lineRule="auto"/>
        <w:jc w:val="both"/>
        <w:rPr>
          <w:b/>
          <w:sz w:val="18"/>
          <w:szCs w:val="18"/>
          <w:lang w:val="de-DE"/>
        </w:rPr>
      </w:pPr>
    </w:p>
    <w:tbl>
      <w:tblPr>
        <w:tblW w:w="0" w:type="auto"/>
        <w:tblInd w:w="108" w:type="dxa"/>
        <w:tblLayout w:type="fixed"/>
        <w:tblLook w:val="0000" w:firstRow="0" w:lastRow="0" w:firstColumn="0" w:lastColumn="0" w:noHBand="0" w:noVBand="0"/>
      </w:tblPr>
      <w:tblGrid>
        <w:gridCol w:w="9675"/>
      </w:tblGrid>
      <w:tr w:rsidR="000807B2" w:rsidRPr="00B7489A" w:rsidTr="00CF7067">
        <w:tc>
          <w:tcPr>
            <w:tcW w:w="9675" w:type="dxa"/>
            <w:tcBorders>
              <w:top w:val="single" w:sz="4" w:space="0" w:color="000000"/>
              <w:left w:val="single" w:sz="4" w:space="0" w:color="000000"/>
              <w:bottom w:val="single" w:sz="4" w:space="0" w:color="000000"/>
              <w:right w:val="single" w:sz="4" w:space="0" w:color="000000"/>
            </w:tcBorders>
          </w:tcPr>
          <w:p w:rsidR="000807B2" w:rsidRPr="00DC56C1" w:rsidRDefault="000807B2" w:rsidP="00CF7067">
            <w:pPr>
              <w:pStyle w:val="sche3"/>
              <w:spacing w:line="360" w:lineRule="auto"/>
              <w:rPr>
                <w:b/>
                <w:bCs/>
                <w:sz w:val="18"/>
                <w:szCs w:val="18"/>
                <w:lang w:val="de-DE"/>
              </w:rPr>
            </w:pPr>
            <w:r w:rsidRPr="00DC56C1">
              <w:rPr>
                <w:b/>
                <w:bCs/>
                <w:sz w:val="18"/>
                <w:szCs w:val="18"/>
                <w:lang w:val="de-DE"/>
              </w:rPr>
              <w:t>Handelt es sich bei dem ausführenden Konsortiumsmitglied wiederum um ein Konsortium im Sinne von Artikel 45, Absatz 2, Buchstabe b), muss es bei der Angebotsabgabe auch die Mitglieder des Konsortiums angeben, für die es teilnimmt (Artikel 8, Absatz 1, Buchstabe a-ter des Gesetzesdekrets Nr. 76/2020):</w:t>
            </w:r>
          </w:p>
          <w:p w:rsidR="000807B2" w:rsidRPr="00DC56C1" w:rsidRDefault="000807B2" w:rsidP="00CF7067">
            <w:pPr>
              <w:pStyle w:val="sche3"/>
              <w:spacing w:line="360" w:lineRule="auto"/>
              <w:rPr>
                <w:b/>
                <w:bCs/>
                <w:iCs/>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pStyle w:val="sche3"/>
              <w:spacing w:line="360" w:lineRule="auto"/>
              <w:rPr>
                <w:b/>
                <w:bCs/>
                <w:iCs/>
                <w:sz w:val="18"/>
                <w:szCs w:val="18"/>
                <w:lang w:val="de-DE"/>
              </w:rPr>
            </w:pPr>
          </w:p>
        </w:tc>
      </w:tr>
    </w:tbl>
    <w:p w:rsidR="000807B2" w:rsidRDefault="000807B2" w:rsidP="00445B9E">
      <w:pPr>
        <w:spacing w:line="360" w:lineRule="auto"/>
        <w:jc w:val="both"/>
        <w:rPr>
          <w:b/>
          <w:sz w:val="18"/>
          <w:szCs w:val="18"/>
          <w:lang w:val="de-DE"/>
        </w:rPr>
      </w:pPr>
    </w:p>
    <w:p w:rsidR="000807B2" w:rsidRPr="00B7489A" w:rsidRDefault="000807B2" w:rsidP="00445B9E">
      <w:pPr>
        <w:spacing w:line="360" w:lineRule="auto"/>
        <w:jc w:val="both"/>
        <w:rPr>
          <w:b/>
          <w:sz w:val="18"/>
          <w:szCs w:val="18"/>
          <w:lang w:val="de-DE"/>
        </w:rPr>
      </w:pPr>
    </w:p>
    <w:p w:rsidR="00445B9E" w:rsidRPr="00B7489A" w:rsidRDefault="00445B9E" w:rsidP="00445B9E">
      <w:pPr>
        <w:spacing w:line="360" w:lineRule="auto"/>
        <w:jc w:val="both"/>
        <w:rPr>
          <w:sz w:val="18"/>
          <w:szCs w:val="18"/>
          <w:lang w:val="de-DE"/>
        </w:rPr>
      </w:pPr>
      <w:r w:rsidRPr="00B7489A">
        <w:rPr>
          <w:sz w:val="18"/>
          <w:szCs w:val="18"/>
          <w:lang w:val="de-DE"/>
        </w:rPr>
        <w:t>Er/Sie</w:t>
      </w: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pStyle w:val="sche3"/>
        <w:autoSpaceDE/>
        <w:spacing w:line="360" w:lineRule="auto"/>
        <w:ind w:left="546" w:hanging="262"/>
        <w:jc w:val="center"/>
        <w:rPr>
          <w:bCs/>
          <w:sz w:val="18"/>
          <w:szCs w:val="18"/>
          <w:lang w:val="de-DE"/>
        </w:rPr>
      </w:pPr>
    </w:p>
    <w:p w:rsidR="00F05E39" w:rsidRPr="00B7489A" w:rsidRDefault="00F05E39" w:rsidP="00F05E39">
      <w:pPr>
        <w:spacing w:line="360" w:lineRule="auto"/>
        <w:rPr>
          <w:sz w:val="18"/>
          <w:szCs w:val="18"/>
          <w:lang w:val="de-DE"/>
        </w:rPr>
      </w:pPr>
      <w:r w:rsidRPr="00B7489A">
        <w:rPr>
          <w:sz w:val="18"/>
          <w:szCs w:val="18"/>
          <w:lang w:val="de-DE"/>
        </w:rPr>
        <w:t>dass das Unternehmen</w:t>
      </w:r>
      <w:r w:rsidR="00EF5869" w:rsidRPr="00B7489A">
        <w:rPr>
          <w:sz w:val="18"/>
          <w:szCs w:val="18"/>
          <w:lang w:val="de-DE"/>
        </w:rPr>
        <w:t xml:space="preserve"> oder </w:t>
      </w:r>
      <w:r w:rsidRPr="00B7489A">
        <w:rPr>
          <w:sz w:val="18"/>
          <w:szCs w:val="18"/>
          <w:lang w:val="de-DE"/>
        </w:rPr>
        <w:t xml:space="preserve">Konsortium </w:t>
      </w:r>
      <w:r w:rsidR="00F3496D" w:rsidRPr="00B7489A">
        <w:rPr>
          <w:sz w:val="18"/>
          <w:szCs w:val="18"/>
          <w:lang w:val="de-DE"/>
        </w:rPr>
        <w:t>am Verfahren</w:t>
      </w:r>
      <w:r w:rsidRPr="00B7489A">
        <w:rPr>
          <w:sz w:val="18"/>
          <w:szCs w:val="18"/>
          <w:lang w:val="de-DE"/>
        </w:rPr>
        <w:t xml:space="preserve"> teilnimmt</w:t>
      </w:r>
      <w:r w:rsidR="002402FD" w:rsidRPr="00B7489A">
        <w:rPr>
          <w:sz w:val="18"/>
          <w:szCs w:val="18"/>
          <w:lang w:val="de-DE"/>
        </w:rPr>
        <w:t>:</w:t>
      </w:r>
    </w:p>
    <w:p w:rsidR="00F05E39" w:rsidRPr="00B7489A" w:rsidRDefault="00F05E39" w:rsidP="00F05E39">
      <w:pPr>
        <w:pStyle w:val="sche3"/>
        <w:autoSpaceDE/>
        <w:spacing w:line="360" w:lineRule="auto"/>
        <w:ind w:left="546" w:hanging="262"/>
        <w:rPr>
          <w:bCs/>
          <w:sz w:val="18"/>
          <w:szCs w:val="18"/>
          <w:lang w:val="de-DE"/>
        </w:rPr>
      </w:pPr>
      <w:r w:rsidRPr="00B7489A">
        <w:rPr>
          <w:bCs/>
          <w:sz w:val="18"/>
          <w:szCs w:val="18"/>
          <w:lang w:val="de-DE"/>
        </w:rPr>
        <w:t xml:space="preserve"> </w:t>
      </w:r>
    </w:p>
    <w:p w:rsidR="00F05E39" w:rsidRPr="00B7489A" w:rsidRDefault="00F05E39" w:rsidP="00F05E39">
      <w:pPr>
        <w:pStyle w:val="sche3"/>
        <w:autoSpaceDE/>
        <w:rPr>
          <w:b/>
          <w:sz w:val="18"/>
          <w:szCs w:val="18"/>
          <w:lang w:val="de-DE"/>
        </w:rPr>
      </w:pPr>
      <w:r w:rsidRPr="00B7489A">
        <w:rPr>
          <w:sz w:val="18"/>
          <w:szCs w:val="18"/>
          <w:lang w:val="de-DE"/>
        </w:rPr>
        <w:fldChar w:fldCharType="begin">
          <w:ffData>
            <w:name w:val="Controllo135"/>
            <w:enabled/>
            <w:calcOnExit w:val="0"/>
            <w:checkBox>
              <w:sizeAuto/>
              <w:default w:val="0"/>
            </w:checkBox>
          </w:ffData>
        </w:fldChar>
      </w:r>
      <w:r w:rsidRPr="00B7489A">
        <w:rPr>
          <w:sz w:val="18"/>
          <w:szCs w:val="18"/>
          <w:lang w:val="de-DE"/>
        </w:rPr>
        <w:instrText xml:space="preserve"> FORMCHECKBOX </w:instrText>
      </w:r>
      <w:r w:rsidR="00917A67">
        <w:rPr>
          <w:sz w:val="18"/>
          <w:szCs w:val="18"/>
          <w:lang w:val="de-DE"/>
        </w:rPr>
      </w:r>
      <w:r w:rsidR="00917A67">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000E7EFA" w:rsidRPr="00B7489A">
        <w:rPr>
          <w:sz w:val="18"/>
          <w:szCs w:val="18"/>
          <w:lang w:val="de-DE"/>
        </w:rPr>
        <w:t xml:space="preserve">als </w:t>
      </w:r>
      <w:r w:rsidR="000E7EFA" w:rsidRPr="00B7489A">
        <w:rPr>
          <w:b/>
          <w:sz w:val="18"/>
          <w:szCs w:val="18"/>
          <w:lang w:val="de-DE"/>
        </w:rPr>
        <w:t>einzelnes U</w:t>
      </w:r>
      <w:r w:rsidRPr="00B7489A">
        <w:rPr>
          <w:b/>
          <w:sz w:val="18"/>
          <w:szCs w:val="18"/>
          <w:lang w:val="de-DE"/>
        </w:rPr>
        <w:t>nternehmen</w:t>
      </w:r>
    </w:p>
    <w:p w:rsidR="00F05E39" w:rsidRPr="00B7489A" w:rsidRDefault="00F05E39" w:rsidP="00F05E39">
      <w:pPr>
        <w:pStyle w:val="sche3"/>
        <w:autoSpaceDE/>
        <w:rPr>
          <w:b/>
          <w:sz w:val="18"/>
          <w:szCs w:val="18"/>
          <w:lang w:val="de-DE"/>
        </w:rPr>
      </w:pPr>
    </w:p>
    <w:p w:rsidR="00F05E39" w:rsidRPr="00B7489A" w:rsidRDefault="00F05E39" w:rsidP="00F05E39">
      <w:pPr>
        <w:pStyle w:val="sche3"/>
        <w:autoSpaceDE/>
        <w:ind w:left="284"/>
        <w:rPr>
          <w:sz w:val="18"/>
          <w:szCs w:val="18"/>
          <w:lang w:val="de-DE"/>
        </w:rPr>
      </w:pPr>
      <w:r w:rsidRPr="00B7489A">
        <w:rPr>
          <w:sz w:val="18"/>
          <w:szCs w:val="18"/>
          <w:lang w:val="de-DE"/>
        </w:rPr>
        <w:t xml:space="preserve">oder </w:t>
      </w:r>
    </w:p>
    <w:p w:rsidR="001F7846" w:rsidRPr="00B7489A" w:rsidRDefault="001F7846" w:rsidP="00F05E39">
      <w:pPr>
        <w:pStyle w:val="sche3"/>
        <w:autoSpaceDE/>
        <w:ind w:left="284"/>
        <w:rPr>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05E39" w:rsidRPr="00917A67" w:rsidTr="00381C57">
        <w:trPr>
          <w:trHeight w:val="1253"/>
        </w:trPr>
        <w:tc>
          <w:tcPr>
            <w:tcW w:w="4644" w:type="dxa"/>
            <w:shd w:val="clear" w:color="auto" w:fill="auto"/>
          </w:tcPr>
          <w:p w:rsidR="00EF5869" w:rsidRPr="00B7489A" w:rsidRDefault="00EF5869" w:rsidP="00381C57">
            <w:pPr>
              <w:pStyle w:val="sche3"/>
              <w:autoSpaceDE/>
              <w:spacing w:line="360" w:lineRule="auto"/>
              <w:ind w:left="284" w:hanging="284"/>
              <w:rPr>
                <w:sz w:val="18"/>
                <w:szCs w:val="18"/>
                <w:lang w:val="de-DE"/>
              </w:rPr>
            </w:pPr>
          </w:p>
          <w:p w:rsidR="00F05E39" w:rsidRPr="00B7489A" w:rsidRDefault="00F05E39" w:rsidP="00381C57">
            <w:pPr>
              <w:pStyle w:val="sche3"/>
              <w:autoSpaceDE/>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917A67">
              <w:rPr>
                <w:sz w:val="18"/>
                <w:szCs w:val="18"/>
                <w:lang w:val="de-DE"/>
              </w:rPr>
            </w:r>
            <w:r w:rsidR="00917A67">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CB47B7" w:rsidRPr="00B7489A">
              <w:rPr>
                <w:b/>
                <w:sz w:val="18"/>
                <w:szCs w:val="18"/>
                <w:lang w:val="de-DE"/>
              </w:rPr>
              <w:t>gewöhnlichen</w:t>
            </w:r>
            <w:r w:rsidRPr="00B7489A">
              <w:rPr>
                <w:b/>
                <w:sz w:val="18"/>
                <w:szCs w:val="18"/>
                <w:lang w:val="de-DE"/>
              </w:rPr>
              <w:t xml:space="preserve"> </w:t>
            </w:r>
            <w:r w:rsidRPr="00B7489A">
              <w:rPr>
                <w:b/>
                <w:sz w:val="18"/>
                <w:szCs w:val="18"/>
                <w:u w:val="single"/>
                <w:lang w:val="de-DE"/>
              </w:rPr>
              <w:t>Konsortiums gemäß Art. 2602 ZGB</w:t>
            </w:r>
            <w:r w:rsidRPr="00B7489A">
              <w:rPr>
                <w:sz w:val="18"/>
                <w:szCs w:val="18"/>
                <w:lang w:val="de-DE"/>
              </w:rPr>
              <w:t xml:space="preserve"> </w:t>
            </w:r>
            <w:r w:rsidR="00F3496D" w:rsidRPr="00B7489A">
              <w:rPr>
                <w:sz w:val="18"/>
                <w:szCs w:val="18"/>
                <w:lang w:val="de-DE"/>
              </w:rPr>
              <w:t>nach</w:t>
            </w:r>
            <w:r w:rsidRPr="00B7489A">
              <w:rPr>
                <w:sz w:val="18"/>
                <w:szCs w:val="18"/>
                <w:lang w:val="de-DE"/>
              </w:rPr>
              <w:t xml:space="preserve"> Art. 45 Abs. 2 Buchst. e)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4"/>
            </w:r>
            <w:r w:rsidR="00AA2BFF" w:rsidRPr="00B7489A">
              <w:rPr>
                <w:sz w:val="18"/>
                <w:szCs w:val="18"/>
                <w:lang w:val="de-DE"/>
              </w:rPr>
              <w:t>:</w:t>
            </w:r>
          </w:p>
          <w:p w:rsidR="00F05E39" w:rsidRPr="00B7489A" w:rsidRDefault="00F05E39" w:rsidP="00381C57">
            <w:pPr>
              <w:pStyle w:val="sche3"/>
              <w:autoSpaceDE/>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lastRenderedPageBreak/>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917A67">
              <w:rPr>
                <w:sz w:val="18"/>
                <w:szCs w:val="18"/>
                <w:lang w:val="de-DE"/>
              </w:rPr>
            </w:r>
            <w:r w:rsidR="00917A67">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Bietergemeinschaft</w:t>
            </w:r>
            <w:r w:rsidR="00AA2BFF" w:rsidRPr="00B7489A">
              <w:rPr>
                <w:sz w:val="18"/>
                <w:szCs w:val="18"/>
                <w:lang w:val="de-DE"/>
              </w:rPr>
              <w:t xml:space="preserve"> (BG)</w:t>
            </w:r>
            <w:r w:rsidRPr="00B7489A">
              <w:rPr>
                <w:sz w:val="18"/>
                <w:szCs w:val="18"/>
                <w:lang w:val="de-DE"/>
              </w:rPr>
              <w:t xml:space="preserve"> gemäß Art. 45 Abs. 2 Buchst. d)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5"/>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917A67">
              <w:rPr>
                <w:sz w:val="18"/>
                <w:szCs w:val="18"/>
                <w:lang w:val="de-DE"/>
              </w:rPr>
            </w:r>
            <w:r w:rsidR="00917A67">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2B7615" w:rsidRPr="00B7489A">
              <w:rPr>
                <w:b/>
                <w:sz w:val="18"/>
                <w:szCs w:val="18"/>
                <w:u w:val="single"/>
                <w:lang w:val="de-DE"/>
              </w:rPr>
              <w:t>Unternehmensnetzwerks</w:t>
            </w:r>
            <w:r w:rsidR="002B7615" w:rsidRPr="00B7489A">
              <w:rPr>
                <w:sz w:val="18"/>
                <w:szCs w:val="18"/>
                <w:lang w:val="de-DE"/>
              </w:rPr>
              <w:t xml:space="preserve"> </w:t>
            </w:r>
            <w:r w:rsidR="00234328" w:rsidRPr="00B7489A">
              <w:rPr>
                <w:sz w:val="18"/>
                <w:szCs w:val="18"/>
                <w:lang w:val="de-DE"/>
              </w:rPr>
              <w:t xml:space="preserve">mit Netzwerksvertrag </w:t>
            </w:r>
            <w:r w:rsidRPr="00B7489A">
              <w:rPr>
                <w:sz w:val="18"/>
                <w:szCs w:val="18"/>
                <w:lang w:val="de-DE"/>
              </w:rPr>
              <w:t>gemäß Art. 45 Abs. 2 Buchst. f</w:t>
            </w:r>
            <w:r w:rsidR="004C1A65" w:rsidRPr="00B7489A">
              <w:rPr>
                <w:sz w:val="18"/>
                <w:szCs w:val="18"/>
                <w:lang w:val="de-DE"/>
              </w:rPr>
              <w:t>)</w:t>
            </w:r>
            <w:r w:rsidRPr="00B7489A">
              <w:rPr>
                <w:sz w:val="18"/>
                <w:szCs w:val="18"/>
                <w:lang w:val="de-DE"/>
              </w:rPr>
              <w:t xml:space="preserve"> GvD Nr. 50/2016)</w:t>
            </w:r>
            <w:r w:rsidRPr="00B7489A">
              <w:rPr>
                <w:rStyle w:val="Rimandonotadichiusura"/>
                <w:rFonts w:cs="Arial"/>
                <w:sz w:val="18"/>
                <w:szCs w:val="18"/>
                <w:lang w:val="de-DE"/>
              </w:rPr>
              <w:endnoteReference w:id="6"/>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bookmarkStart w:id="12" w:name="Controllo131"/>
          <w:p w:rsidR="00F05E39" w:rsidRPr="00B7489A" w:rsidRDefault="00F05E39" w:rsidP="00381C57">
            <w:pPr>
              <w:spacing w:line="360" w:lineRule="auto"/>
              <w:ind w:left="284" w:hanging="284"/>
              <w:jc w:val="both"/>
              <w:rPr>
                <w:sz w:val="18"/>
                <w:szCs w:val="18"/>
                <w:lang w:val="de-DE"/>
              </w:rPr>
            </w:pPr>
            <w:r w:rsidRPr="00B7489A">
              <w:rPr>
                <w:sz w:val="18"/>
                <w:szCs w:val="18"/>
                <w:lang w:val="de-DE"/>
              </w:rPr>
              <w:fldChar w:fldCharType="begin">
                <w:ffData>
                  <w:name w:val="Controllo131"/>
                  <w:enabled/>
                  <w:calcOnExit w:val="0"/>
                  <w:checkBox>
                    <w:sizeAuto/>
                    <w:default w:val="0"/>
                  </w:checkBox>
                </w:ffData>
              </w:fldChar>
            </w:r>
            <w:r w:rsidRPr="00B7489A">
              <w:rPr>
                <w:sz w:val="18"/>
                <w:szCs w:val="18"/>
                <w:lang w:val="de-DE"/>
              </w:rPr>
              <w:instrText xml:space="preserve"> FORMCHECKBOX </w:instrText>
            </w:r>
            <w:r w:rsidR="00917A67">
              <w:rPr>
                <w:sz w:val="18"/>
                <w:szCs w:val="18"/>
                <w:lang w:val="de-DE"/>
              </w:rPr>
            </w:r>
            <w:r w:rsidR="00917A67">
              <w:rPr>
                <w:sz w:val="18"/>
                <w:szCs w:val="18"/>
                <w:lang w:val="de-DE"/>
              </w:rPr>
              <w:fldChar w:fldCharType="separate"/>
            </w:r>
            <w:r w:rsidRPr="00B7489A">
              <w:rPr>
                <w:sz w:val="18"/>
                <w:szCs w:val="18"/>
                <w:lang w:val="de-DE"/>
              </w:rPr>
              <w:fldChar w:fldCharType="end"/>
            </w:r>
            <w:bookmarkEnd w:id="12"/>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Europä</w:t>
            </w:r>
            <w:r w:rsidR="00234328" w:rsidRPr="00B7489A">
              <w:rPr>
                <w:lang w:val="de-DE" w:eastAsia="it-IT"/>
              </w:rPr>
              <w:softHyphen/>
            </w:r>
            <w:r w:rsidRPr="00B7489A">
              <w:rPr>
                <w:b/>
                <w:sz w:val="18"/>
                <w:szCs w:val="18"/>
                <w:u w:val="single"/>
                <w:lang w:val="de-DE"/>
              </w:rPr>
              <w:t>ischen Wirtschaftlichen Interessensvereinigung (EWIV)</w:t>
            </w:r>
            <w:r w:rsidRPr="00B7489A">
              <w:rPr>
                <w:sz w:val="18"/>
                <w:szCs w:val="18"/>
                <w:lang w:val="de-DE"/>
              </w:rPr>
              <w:t xml:space="preserve"> gemäß GvD </w:t>
            </w:r>
            <w:r w:rsidR="002B7615" w:rsidRPr="00B7489A">
              <w:rPr>
                <w:sz w:val="18"/>
                <w:szCs w:val="18"/>
                <w:lang w:val="de-DE"/>
              </w:rPr>
              <w:t>vom 23.</w:t>
            </w:r>
            <w:r w:rsidR="00C05624" w:rsidRPr="00B7489A">
              <w:rPr>
                <w:sz w:val="18"/>
                <w:szCs w:val="18"/>
                <w:lang w:val="de-DE"/>
              </w:rPr>
              <w:t>07.</w:t>
            </w:r>
            <w:r w:rsidR="002B7615" w:rsidRPr="00B7489A">
              <w:rPr>
                <w:sz w:val="18"/>
                <w:szCs w:val="18"/>
                <w:lang w:val="de-DE"/>
              </w:rPr>
              <w:t>1991</w:t>
            </w:r>
            <w:r w:rsidR="00234328" w:rsidRPr="00B7489A">
              <w:rPr>
                <w:sz w:val="18"/>
                <w:szCs w:val="18"/>
                <w:lang w:val="de-DE"/>
              </w:rPr>
              <w:t>,</w:t>
            </w:r>
            <w:r w:rsidR="002B7615" w:rsidRPr="00B7489A">
              <w:rPr>
                <w:sz w:val="18"/>
                <w:szCs w:val="18"/>
                <w:lang w:val="de-DE"/>
              </w:rPr>
              <w:t xml:space="preserve"> </w:t>
            </w:r>
            <w:r w:rsidRPr="00B7489A">
              <w:rPr>
                <w:sz w:val="18"/>
                <w:szCs w:val="18"/>
                <w:lang w:val="de-DE"/>
              </w:rPr>
              <w:t xml:space="preserve">Nr. 240, </w:t>
            </w:r>
            <w:r w:rsidR="002B7615" w:rsidRPr="00B7489A">
              <w:rPr>
                <w:sz w:val="18"/>
                <w:szCs w:val="18"/>
                <w:lang w:val="de-DE"/>
              </w:rPr>
              <w:t>nach</w:t>
            </w:r>
            <w:r w:rsidRPr="00B7489A">
              <w:rPr>
                <w:sz w:val="18"/>
                <w:szCs w:val="18"/>
                <w:lang w:val="de-DE"/>
              </w:rPr>
              <w:t xml:space="preserve"> Art. 45 Abs. 2 Buchst. g)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7"/>
            </w:r>
            <w:r w:rsidRPr="00B7489A">
              <w:rPr>
                <w:sz w:val="18"/>
                <w:szCs w:val="18"/>
                <w:lang w:val="de-DE"/>
              </w:rPr>
              <w:t xml:space="preserve">: </w:t>
            </w:r>
          </w:p>
        </w:tc>
        <w:tc>
          <w:tcPr>
            <w:tcW w:w="2268" w:type="dxa"/>
            <w:tcBorders>
              <w:top w:val="single" w:sz="4" w:space="0" w:color="auto"/>
            </w:tcBorders>
            <w:shd w:val="clear" w:color="auto" w:fill="auto"/>
            <w:vAlign w:val="center"/>
          </w:tcPr>
          <w:p w:rsidR="00F05E39" w:rsidRPr="00B7489A" w:rsidRDefault="00F05E39" w:rsidP="00381C57">
            <w:pPr>
              <w:pStyle w:val="sche3"/>
              <w:autoSpaceDE/>
              <w:spacing w:line="360" w:lineRule="auto"/>
              <w:rPr>
                <w:bCs/>
                <w:sz w:val="18"/>
                <w:szCs w:val="18"/>
                <w:lang w:val="de-DE"/>
              </w:rPr>
            </w:pPr>
            <w:r w:rsidRPr="00B7489A">
              <w:rPr>
                <w:sz w:val="18"/>
                <w:szCs w:val="18"/>
                <w:lang w:val="de-DE"/>
              </w:rPr>
              <w:lastRenderedPageBreak/>
              <w:t>mit folgender Struktur</w:t>
            </w:r>
            <w:r w:rsidRPr="00B7489A">
              <w:rPr>
                <w:bCs/>
                <w:sz w:val="18"/>
                <w:szCs w:val="18"/>
                <w:lang w:val="de-DE"/>
              </w:rPr>
              <w:t xml:space="preserve"> </w:t>
            </w:r>
          </w:p>
        </w:tc>
        <w:tc>
          <w:tcPr>
            <w:tcW w:w="3119" w:type="dxa"/>
            <w:tcBorders>
              <w:top w:val="single" w:sz="4" w:space="0" w:color="auto"/>
            </w:tcBorders>
            <w:shd w:val="clear" w:color="auto" w:fill="auto"/>
            <w:vAlign w:val="center"/>
          </w:tcPr>
          <w:p w:rsidR="00F05E39" w:rsidRPr="00B7489A" w:rsidRDefault="00F05E39" w:rsidP="00381C57">
            <w:pPr>
              <w:pStyle w:val="sche3"/>
              <w:autoSpaceDE/>
              <w:spacing w:line="360" w:lineRule="auto"/>
              <w:ind w:left="177" w:hanging="283"/>
              <w:rPr>
                <w:sz w:val="18"/>
                <w:szCs w:val="18"/>
                <w:lang w:val="de-DE"/>
              </w:rPr>
            </w:pPr>
            <w:r w:rsidRPr="00B7489A">
              <w:rPr>
                <w:sz w:val="18"/>
                <w:szCs w:val="18"/>
                <w:lang w:val="de-DE"/>
              </w:rPr>
              <w:fldChar w:fldCharType="begin">
                <w:ffData>
                  <w:name w:val="Controllo117"/>
                  <w:enabled/>
                  <w:calcOnExit w:val="0"/>
                  <w:checkBox>
                    <w:sizeAuto/>
                    <w:default w:val="0"/>
                    <w:checked w:val="0"/>
                  </w:checkBox>
                </w:ffData>
              </w:fldChar>
            </w:r>
            <w:r w:rsidRPr="00B7489A">
              <w:rPr>
                <w:sz w:val="18"/>
                <w:szCs w:val="18"/>
                <w:lang w:val="de-DE"/>
              </w:rPr>
              <w:instrText xml:space="preserve"> FORMCHECKBOX </w:instrText>
            </w:r>
            <w:r w:rsidR="00917A67">
              <w:rPr>
                <w:sz w:val="18"/>
                <w:szCs w:val="18"/>
                <w:lang w:val="de-DE"/>
              </w:rPr>
            </w:r>
            <w:r w:rsidR="00917A67">
              <w:rPr>
                <w:sz w:val="18"/>
                <w:szCs w:val="18"/>
                <w:lang w:val="de-DE"/>
              </w:rPr>
              <w:fldChar w:fldCharType="separate"/>
            </w:r>
            <w:r w:rsidRPr="00B7489A">
              <w:rPr>
                <w:sz w:val="18"/>
                <w:szCs w:val="18"/>
                <w:lang w:val="de-DE"/>
              </w:rPr>
              <w:fldChar w:fldCharType="end"/>
            </w:r>
            <w:r w:rsidRPr="00B7489A">
              <w:rPr>
                <w:sz w:val="18"/>
                <w:szCs w:val="18"/>
                <w:lang w:val="de-DE"/>
              </w:rPr>
              <w:tab/>
              <w:t xml:space="preserve">horizontal, bereits </w:t>
            </w:r>
            <w:r w:rsidR="002B7615" w:rsidRPr="00B7489A">
              <w:rPr>
                <w:sz w:val="18"/>
                <w:szCs w:val="18"/>
                <w:lang w:val="de-DE"/>
              </w:rPr>
              <w:t>gebildet</w:t>
            </w:r>
          </w:p>
          <w:p w:rsidR="00F05E39" w:rsidRPr="00B7489A" w:rsidRDefault="00F05E39" w:rsidP="00381C57">
            <w:pPr>
              <w:pStyle w:val="sche3"/>
              <w:autoSpaceDE/>
              <w:spacing w:line="360" w:lineRule="auto"/>
              <w:ind w:left="177" w:hanging="283"/>
              <w:rPr>
                <w:sz w:val="18"/>
                <w:szCs w:val="18"/>
                <w:lang w:val="de-DE"/>
              </w:rPr>
            </w:pPr>
            <w:r w:rsidRPr="00B7489A">
              <w:rPr>
                <w:sz w:val="18"/>
                <w:szCs w:val="18"/>
                <w:lang w:val="de-DE"/>
              </w:rPr>
              <w:fldChar w:fldCharType="begin">
                <w:ffData>
                  <w:name w:val="Controllo7"/>
                  <w:enabled/>
                  <w:calcOnExit w:val="0"/>
                  <w:checkBox>
                    <w:sizeAuto/>
                    <w:default w:val="0"/>
                    <w:checked w:val="0"/>
                  </w:checkBox>
                </w:ffData>
              </w:fldChar>
            </w:r>
            <w:r w:rsidRPr="00B7489A">
              <w:rPr>
                <w:sz w:val="18"/>
                <w:szCs w:val="18"/>
                <w:lang w:val="de-DE"/>
              </w:rPr>
              <w:instrText xml:space="preserve"> FORMCHECKBOX </w:instrText>
            </w:r>
            <w:r w:rsidR="00917A67">
              <w:rPr>
                <w:sz w:val="18"/>
                <w:szCs w:val="18"/>
                <w:lang w:val="de-DE"/>
              </w:rPr>
            </w:r>
            <w:r w:rsidR="00917A67">
              <w:rPr>
                <w:sz w:val="18"/>
                <w:szCs w:val="18"/>
                <w:lang w:val="de-DE"/>
              </w:rPr>
              <w:fldChar w:fldCharType="separate"/>
            </w:r>
            <w:r w:rsidRPr="00B7489A">
              <w:rPr>
                <w:sz w:val="18"/>
                <w:szCs w:val="18"/>
                <w:lang w:val="de-DE"/>
              </w:rPr>
              <w:fldChar w:fldCharType="end"/>
            </w:r>
            <w:r w:rsidRPr="00B7489A">
              <w:rPr>
                <w:sz w:val="18"/>
                <w:szCs w:val="18"/>
                <w:lang w:val="de-DE"/>
              </w:rPr>
              <w:tab/>
              <w:t xml:space="preserve">horizontal, noch </w:t>
            </w:r>
            <w:r w:rsidR="002B7615" w:rsidRPr="00B7489A">
              <w:rPr>
                <w:sz w:val="18"/>
                <w:szCs w:val="18"/>
                <w:lang w:val="de-DE"/>
              </w:rPr>
              <w:t>zu</w:t>
            </w:r>
            <w:r w:rsidRPr="00B7489A">
              <w:rPr>
                <w:sz w:val="18"/>
                <w:szCs w:val="18"/>
                <w:lang w:val="de-DE"/>
              </w:rPr>
              <w:t xml:space="preserve"> </w:t>
            </w:r>
            <w:r w:rsidR="002B7615" w:rsidRPr="00B7489A">
              <w:rPr>
                <w:sz w:val="18"/>
                <w:szCs w:val="18"/>
                <w:lang w:val="de-DE"/>
              </w:rPr>
              <w:t>bilden</w:t>
            </w:r>
          </w:p>
          <w:p w:rsidR="00F05E39" w:rsidRPr="00B7489A" w:rsidRDefault="00F05E39" w:rsidP="00775431">
            <w:pPr>
              <w:pStyle w:val="sche3"/>
              <w:autoSpaceDE/>
              <w:spacing w:line="360" w:lineRule="auto"/>
              <w:ind w:left="177" w:hanging="283"/>
              <w:rPr>
                <w:bCs/>
                <w:sz w:val="18"/>
                <w:szCs w:val="18"/>
                <w:lang w:val="de-DE"/>
              </w:rPr>
            </w:pPr>
          </w:p>
        </w:tc>
      </w:tr>
    </w:tbl>
    <w:p w:rsidR="00F05E39" w:rsidRPr="00B7489A" w:rsidRDefault="00F05E39" w:rsidP="00F05E39">
      <w:pPr>
        <w:spacing w:line="360" w:lineRule="auto"/>
        <w:jc w:val="both"/>
        <w:rPr>
          <w:sz w:val="18"/>
          <w:szCs w:val="18"/>
          <w:lang w:val="de-DE"/>
        </w:rPr>
      </w:pPr>
    </w:p>
    <w:p w:rsidR="00F05E39" w:rsidRPr="00B7489A" w:rsidRDefault="00F05E39" w:rsidP="003A4E06">
      <w:pPr>
        <w:pStyle w:val="sche3"/>
        <w:spacing w:line="360" w:lineRule="auto"/>
        <w:rPr>
          <w:sz w:val="18"/>
          <w:szCs w:val="18"/>
          <w:lang w:val="de-DE"/>
        </w:rPr>
      </w:pPr>
      <w:bookmarkStart w:id="13" w:name="_Hlk527364151"/>
      <w:r w:rsidRPr="00B7489A">
        <w:rPr>
          <w:sz w:val="18"/>
          <w:szCs w:val="18"/>
          <w:lang w:val="de-DE"/>
        </w:rPr>
        <w:t xml:space="preserve">mit </w:t>
      </w:r>
      <w:r w:rsidR="008B6F34" w:rsidRPr="00B7489A">
        <w:rPr>
          <w:b/>
          <w:sz w:val="18"/>
          <w:szCs w:val="18"/>
          <w:lang w:val="de-DE"/>
        </w:rPr>
        <w:t xml:space="preserve">folgenden </w:t>
      </w:r>
      <w:r w:rsidR="001F7846" w:rsidRPr="00B7489A">
        <w:rPr>
          <w:b/>
          <w:sz w:val="18"/>
          <w:szCs w:val="18"/>
          <w:lang w:val="de-DE"/>
        </w:rPr>
        <w:t>U</w:t>
      </w:r>
      <w:r w:rsidRPr="00B7489A">
        <w:rPr>
          <w:b/>
          <w:sz w:val="18"/>
          <w:szCs w:val="18"/>
          <w:lang w:val="de-DE"/>
        </w:rPr>
        <w:t>nternehmen</w:t>
      </w:r>
      <w:r w:rsidR="003A4E06" w:rsidRPr="00B7489A">
        <w:rPr>
          <w:b/>
          <w:sz w:val="18"/>
          <w:szCs w:val="18"/>
          <w:lang w:val="de-DE"/>
        </w:rPr>
        <w:t>:</w:t>
      </w:r>
      <w:bookmarkStart w:id="14" w:name="_Hlk527364159"/>
      <w:bookmarkEnd w:id="13"/>
    </w:p>
    <w:p w:rsidR="00F05E39" w:rsidRPr="00B7489A" w:rsidRDefault="004D1F91"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t xml:space="preserve">Die </w:t>
      </w:r>
      <w:r w:rsidR="00A27013" w:rsidRPr="00B7489A">
        <w:rPr>
          <w:b/>
          <w:sz w:val="18"/>
          <w:szCs w:val="18"/>
          <w:lang w:val="de-DE"/>
        </w:rPr>
        <w:t xml:space="preserve">Daten </w:t>
      </w:r>
      <w:r w:rsidR="00A27013" w:rsidRPr="00B7489A">
        <w:rPr>
          <w:b/>
          <w:sz w:val="18"/>
          <w:szCs w:val="18"/>
          <w:u w:val="single"/>
          <w:lang w:val="de-DE"/>
        </w:rPr>
        <w:t>aller</w:t>
      </w:r>
      <w:r w:rsidR="00A27013" w:rsidRPr="00B7489A">
        <w:rPr>
          <w:b/>
          <w:sz w:val="18"/>
          <w:szCs w:val="18"/>
          <w:lang w:val="de-DE"/>
        </w:rPr>
        <w:t xml:space="preserve"> anderen </w:t>
      </w:r>
      <w:r w:rsidRPr="00B7489A">
        <w:rPr>
          <w:b/>
          <w:sz w:val="18"/>
          <w:szCs w:val="18"/>
          <w:lang w:val="de-DE"/>
        </w:rPr>
        <w:t>am Verfahren teilnehmenden</w:t>
      </w:r>
      <w:r w:rsidR="002E7BA4" w:rsidRPr="00B7489A">
        <w:rPr>
          <w:b/>
          <w:sz w:val="18"/>
          <w:szCs w:val="18"/>
          <w:lang w:val="de-DE"/>
        </w:rPr>
        <w:t>, mitbietenden</w:t>
      </w:r>
      <w:r w:rsidRPr="00B7489A">
        <w:rPr>
          <w:b/>
          <w:sz w:val="18"/>
          <w:szCs w:val="18"/>
          <w:lang w:val="de-DE"/>
        </w:rPr>
        <w:t xml:space="preserve"> </w:t>
      </w:r>
      <w:r w:rsidR="00F05E39" w:rsidRPr="00B7489A">
        <w:rPr>
          <w:b/>
          <w:sz w:val="18"/>
          <w:szCs w:val="18"/>
          <w:lang w:val="de-DE"/>
        </w:rPr>
        <w:t xml:space="preserve">Mitglieder der </w:t>
      </w:r>
      <w:r w:rsidR="00EB2F1E" w:rsidRPr="00B7489A">
        <w:rPr>
          <w:b/>
          <w:sz w:val="18"/>
          <w:szCs w:val="18"/>
          <w:lang w:val="de-DE"/>
        </w:rPr>
        <w:t>BG</w:t>
      </w:r>
      <w:r w:rsidR="00416C2F" w:rsidRPr="00B7489A">
        <w:rPr>
          <w:b/>
          <w:sz w:val="18"/>
          <w:szCs w:val="18"/>
          <w:lang w:val="de-DE"/>
        </w:rPr>
        <w:t>, des Konsortiums</w:t>
      </w:r>
      <w:r w:rsidR="00A27013" w:rsidRPr="00B7489A">
        <w:rPr>
          <w:b/>
          <w:sz w:val="18"/>
          <w:szCs w:val="18"/>
          <w:lang w:val="de-DE"/>
        </w:rPr>
        <w:t xml:space="preserve">, </w:t>
      </w:r>
      <w:r w:rsidR="00F05E39" w:rsidRPr="00B7489A">
        <w:rPr>
          <w:b/>
          <w:sz w:val="18"/>
          <w:szCs w:val="18"/>
          <w:lang w:val="de-DE"/>
        </w:rPr>
        <w:t>des Unternehmensnetzwerks</w:t>
      </w:r>
      <w:r w:rsidR="00416C2F" w:rsidRPr="00B7489A">
        <w:rPr>
          <w:b/>
          <w:sz w:val="18"/>
          <w:szCs w:val="18"/>
          <w:lang w:val="de-DE"/>
        </w:rPr>
        <w:t xml:space="preserve"> </w:t>
      </w:r>
      <w:r w:rsidRPr="00B7489A">
        <w:rPr>
          <w:b/>
          <w:sz w:val="18"/>
          <w:szCs w:val="18"/>
          <w:lang w:val="de-DE"/>
        </w:rPr>
        <w:t>und</w:t>
      </w:r>
      <w:r w:rsidR="00416C2F" w:rsidRPr="00B7489A">
        <w:rPr>
          <w:b/>
          <w:sz w:val="18"/>
          <w:szCs w:val="18"/>
          <w:lang w:val="de-DE"/>
        </w:rPr>
        <w:t xml:space="preserve"> </w:t>
      </w:r>
      <w:r w:rsidR="00A27013" w:rsidRPr="00B7489A">
        <w:rPr>
          <w:b/>
          <w:sz w:val="18"/>
          <w:szCs w:val="18"/>
          <w:lang w:val="de-DE"/>
        </w:rPr>
        <w:t>etwaige</w:t>
      </w:r>
      <w:r w:rsidR="00416C2F" w:rsidRPr="00B7489A">
        <w:rPr>
          <w:b/>
          <w:sz w:val="18"/>
          <w:szCs w:val="18"/>
          <w:lang w:val="de-DE"/>
        </w:rPr>
        <w:t xml:space="preserve"> </w:t>
      </w:r>
      <w:r w:rsidR="003D7805" w:rsidRPr="00B7489A">
        <w:rPr>
          <w:b/>
          <w:sz w:val="18"/>
          <w:szCs w:val="18"/>
          <w:lang w:val="de-DE"/>
        </w:rPr>
        <w:t>kooptierte</w:t>
      </w:r>
      <w:r w:rsidR="00416C2F" w:rsidRPr="00B7489A">
        <w:rPr>
          <w:b/>
          <w:sz w:val="18"/>
          <w:szCs w:val="18"/>
          <w:lang w:val="de-DE"/>
        </w:rPr>
        <w:t xml:space="preserve"> Unternehmen hier anführen</w:t>
      </w:r>
      <w:r w:rsidR="002A7A49" w:rsidRPr="00B7489A">
        <w:rPr>
          <w:rStyle w:val="Rimandonotadichiusura"/>
          <w:b/>
          <w:sz w:val="18"/>
          <w:szCs w:val="18"/>
          <w:lang w:val="de-DE"/>
        </w:rPr>
        <w:endnoteReference w:id="8"/>
      </w:r>
      <w:r w:rsidR="00416C2F" w:rsidRPr="00B7489A">
        <w:rPr>
          <w:b/>
          <w:sz w:val="18"/>
          <w:szCs w:val="18"/>
          <w:lang w:val="de-DE"/>
        </w:rPr>
        <w:t xml:space="preserve">: </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Land</w:t>
      </w:r>
      <w:r w:rsidR="005E0D83" w:rsidRPr="00B7489A">
        <w:rPr>
          <w:sz w:val="18"/>
          <w:szCs w:val="18"/>
          <w:lang w:val="de-DE"/>
        </w:rPr>
        <w:t xml:space="preserve"> </w:t>
      </w:r>
      <w:r w:rsidR="005E0D83" w:rsidRPr="00B7489A">
        <w:rPr>
          <w:sz w:val="18"/>
          <w:szCs w:val="18"/>
          <w:lang w:val="de-DE"/>
        </w:rPr>
        <w:fldChar w:fldCharType="begin">
          <w:ffData>
            <w:name w:val="Testo15"/>
            <w:enabled/>
            <w:calcOnExit w:val="0"/>
            <w:textInput/>
          </w:ffData>
        </w:fldChar>
      </w:r>
      <w:r w:rsidR="005E0D83" w:rsidRPr="00B7489A">
        <w:rPr>
          <w:sz w:val="18"/>
          <w:szCs w:val="18"/>
          <w:lang w:val="de-DE"/>
        </w:rPr>
        <w:instrText xml:space="preserve"> FORMTEXT </w:instrText>
      </w:r>
      <w:r w:rsidR="005E0D83" w:rsidRPr="00B7489A">
        <w:rPr>
          <w:sz w:val="18"/>
          <w:szCs w:val="18"/>
          <w:lang w:val="de-DE"/>
        </w:rPr>
      </w:r>
      <w:r w:rsidR="005E0D83" w:rsidRPr="00B7489A">
        <w:rPr>
          <w:sz w:val="18"/>
          <w:szCs w:val="18"/>
          <w:lang w:val="de-DE"/>
        </w:rPr>
        <w:fldChar w:fldCharType="separate"/>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r w:rsidR="00EF5869" w:rsidRPr="00B7489A">
        <w:rPr>
          <w:sz w:val="18"/>
          <w:szCs w:val="18"/>
          <w:lang w:val="de-DE"/>
        </w:rPr>
        <w:t>:</w:t>
      </w:r>
      <w:r w:rsidRPr="00B7489A">
        <w:rPr>
          <w:sz w:val="18"/>
          <w:szCs w:val="18"/>
          <w:lang w:val="de-DE"/>
        </w:rPr>
        <w:t xml:space="preserve"> </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F05E39" w:rsidRPr="00B7489A"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fldChar w:fldCharType="begin">
          <w:ffData>
            <w:name w:val="Text31"/>
            <w:enabled/>
            <w:calcOnExit w:val="0"/>
            <w:textInput/>
          </w:ffData>
        </w:fldChar>
      </w:r>
      <w:bookmarkStart w:id="15" w:name="Text31"/>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bookmarkEnd w:id="15"/>
    </w:p>
    <w:bookmarkEnd w:id="14"/>
    <w:p w:rsidR="00F05E39" w:rsidRPr="00B7489A" w:rsidRDefault="00F05E39" w:rsidP="00A27013">
      <w:pPr>
        <w:spacing w:line="360" w:lineRule="auto"/>
        <w:jc w:val="both"/>
        <w:rPr>
          <w:sz w:val="18"/>
          <w:szCs w:val="18"/>
          <w:lang w:val="de-DE"/>
        </w:rPr>
      </w:pPr>
    </w:p>
    <w:p w:rsidR="00A27013" w:rsidRPr="00B7489A" w:rsidRDefault="00A27013" w:rsidP="00A27013">
      <w:pPr>
        <w:spacing w:line="360" w:lineRule="auto"/>
        <w:jc w:val="both"/>
        <w:rPr>
          <w:sz w:val="18"/>
          <w:szCs w:val="18"/>
          <w:lang w:val="de-DE"/>
        </w:rPr>
      </w:pPr>
      <w:r w:rsidRPr="00B7489A">
        <w:rPr>
          <w:sz w:val="18"/>
          <w:szCs w:val="18"/>
          <w:lang w:val="de-DE"/>
        </w:rPr>
        <w:t>Er/Sie</w:t>
      </w:r>
    </w:p>
    <w:p w:rsidR="00F05E39" w:rsidRPr="00B7489A" w:rsidRDefault="00F05E39" w:rsidP="00F05E39">
      <w:pPr>
        <w:pStyle w:val="Stile1"/>
        <w:spacing w:line="360" w:lineRule="auto"/>
        <w:jc w:val="center"/>
        <w:rPr>
          <w:rFonts w:ascii="Arial" w:hAnsi="Arial" w:cs="Arial"/>
          <w:b/>
          <w:bCs/>
          <w:sz w:val="18"/>
          <w:szCs w:val="18"/>
        </w:rPr>
      </w:pPr>
      <w:r w:rsidRPr="00B7489A">
        <w:rPr>
          <w:rFonts w:ascii="Arial" w:hAnsi="Arial" w:cs="Arial"/>
          <w:b/>
          <w:sz w:val="18"/>
          <w:szCs w:val="18"/>
        </w:rPr>
        <w:t>VERPFLICHTET SICH</w:t>
      </w:r>
    </w:p>
    <w:p w:rsidR="00F05E39" w:rsidRPr="00B7489A" w:rsidRDefault="00F05E39" w:rsidP="00F05E39">
      <w:pPr>
        <w:spacing w:line="360" w:lineRule="auto"/>
        <w:ind w:firstLine="426"/>
        <w:jc w:val="both"/>
        <w:rPr>
          <w:sz w:val="18"/>
          <w:szCs w:val="18"/>
          <w:lang w:val="de-DE"/>
        </w:rPr>
      </w:pPr>
    </w:p>
    <w:p w:rsidR="00F05E39" w:rsidRPr="00B7489A" w:rsidRDefault="00202513" w:rsidP="00A57FB3">
      <w:pPr>
        <w:numPr>
          <w:ilvl w:val="0"/>
          <w:numId w:val="3"/>
        </w:numPr>
        <w:tabs>
          <w:tab w:val="clear" w:pos="360"/>
          <w:tab w:val="num" w:pos="567"/>
          <w:tab w:val="left" w:pos="851"/>
        </w:tabs>
        <w:spacing w:line="360" w:lineRule="auto"/>
        <w:ind w:left="567" w:hanging="567"/>
        <w:jc w:val="both"/>
        <w:rPr>
          <w:sz w:val="18"/>
          <w:szCs w:val="18"/>
          <w:lang w:val="de-DE"/>
        </w:rPr>
      </w:pPr>
      <w:bookmarkStart w:id="16" w:name="_Hlk527364204"/>
      <w:r w:rsidRPr="00B7489A">
        <w:rPr>
          <w:i/>
          <w:sz w:val="18"/>
          <w:szCs w:val="18"/>
          <w:lang w:val="de-DE"/>
        </w:rPr>
        <w:t xml:space="preserve">(bei </w:t>
      </w:r>
      <w:r w:rsidR="003A4E06" w:rsidRPr="00B7489A">
        <w:rPr>
          <w:i/>
          <w:sz w:val="18"/>
          <w:szCs w:val="18"/>
          <w:lang w:val="de-DE"/>
        </w:rPr>
        <w:t xml:space="preserve">noch </w:t>
      </w:r>
      <w:r w:rsidRPr="00B7489A">
        <w:rPr>
          <w:i/>
          <w:sz w:val="18"/>
          <w:szCs w:val="18"/>
          <w:lang w:val="de-DE"/>
        </w:rPr>
        <w:t xml:space="preserve">zu </w:t>
      </w:r>
      <w:r w:rsidR="00E9761E" w:rsidRPr="00B7489A">
        <w:rPr>
          <w:i/>
          <w:sz w:val="18"/>
          <w:szCs w:val="18"/>
          <w:lang w:val="de-DE"/>
        </w:rPr>
        <w:t>bildende</w:t>
      </w:r>
      <w:r w:rsidR="00864263" w:rsidRPr="00B7489A">
        <w:rPr>
          <w:i/>
          <w:sz w:val="18"/>
          <w:szCs w:val="18"/>
          <w:lang w:val="de-DE"/>
        </w:rPr>
        <w:t>n</w:t>
      </w:r>
      <w:r w:rsidR="00E9761E" w:rsidRPr="00B7489A">
        <w:rPr>
          <w:i/>
          <w:sz w:val="18"/>
          <w:szCs w:val="18"/>
          <w:lang w:val="de-DE"/>
        </w:rPr>
        <w:t xml:space="preserve"> Zusammenschlüssen</w:t>
      </w:r>
      <w:r w:rsidRPr="00B7489A">
        <w:rPr>
          <w:i/>
          <w:sz w:val="18"/>
          <w:szCs w:val="18"/>
          <w:lang w:val="de-DE"/>
        </w:rPr>
        <w:t>)</w:t>
      </w:r>
      <w:r w:rsidR="003A4E06" w:rsidRPr="00B7489A">
        <w:rPr>
          <w:i/>
          <w:sz w:val="18"/>
          <w:szCs w:val="18"/>
          <w:lang w:val="de-DE"/>
        </w:rPr>
        <w:t xml:space="preserve"> </w:t>
      </w:r>
      <w:r w:rsidR="004961DC" w:rsidRPr="00B7489A">
        <w:rPr>
          <w:sz w:val="18"/>
          <w:szCs w:val="18"/>
          <w:lang w:val="de-DE"/>
        </w:rPr>
        <w:t>bei</w:t>
      </w:r>
      <w:r w:rsidR="003A4E06" w:rsidRPr="00B7489A">
        <w:rPr>
          <w:sz w:val="18"/>
          <w:szCs w:val="18"/>
          <w:lang w:val="de-DE"/>
        </w:rPr>
        <w:t xml:space="preserve"> Zuschlagserteilung </w:t>
      </w:r>
      <w:r w:rsidR="004961DC" w:rsidRPr="00B7489A">
        <w:rPr>
          <w:sz w:val="18"/>
          <w:szCs w:val="18"/>
          <w:lang w:val="de-DE"/>
        </w:rPr>
        <w:t>die gemeinsame Sondervollmacht mit Vertretungsbefugnis, die aus öffentlicher Urkunde</w:t>
      </w:r>
      <w:r w:rsidR="00E9761E" w:rsidRPr="00B7489A">
        <w:rPr>
          <w:sz w:val="18"/>
          <w:szCs w:val="18"/>
          <w:lang w:val="de-DE"/>
        </w:rPr>
        <w:t xml:space="preserve">, </w:t>
      </w:r>
      <w:r w:rsidR="004961DC" w:rsidRPr="00B7489A">
        <w:rPr>
          <w:sz w:val="18"/>
          <w:szCs w:val="18"/>
          <w:lang w:val="de-DE"/>
        </w:rPr>
        <w:t xml:space="preserve">beglaubigter Privaturkunde oder aus deren beglaubigter Abschrift hervorgeht, </w:t>
      </w:r>
      <w:r w:rsidR="00E9761E" w:rsidRPr="00B7489A">
        <w:rPr>
          <w:sz w:val="18"/>
          <w:szCs w:val="18"/>
          <w:lang w:val="de-DE"/>
        </w:rPr>
        <w:t>zeitgerecht einzureichen</w:t>
      </w:r>
      <w:r w:rsidR="004961DC" w:rsidRPr="00B7489A">
        <w:rPr>
          <w:sz w:val="18"/>
          <w:szCs w:val="18"/>
          <w:lang w:val="de-DE"/>
        </w:rPr>
        <w:t>;</w:t>
      </w:r>
    </w:p>
    <w:p w:rsidR="00202513" w:rsidRPr="00B7489A" w:rsidRDefault="00202513" w:rsidP="00A57FB3">
      <w:pPr>
        <w:tabs>
          <w:tab w:val="left" w:pos="426"/>
          <w:tab w:val="num" w:pos="567"/>
        </w:tabs>
        <w:spacing w:line="360" w:lineRule="auto"/>
        <w:ind w:left="567" w:hanging="425"/>
        <w:jc w:val="both"/>
        <w:rPr>
          <w:sz w:val="18"/>
          <w:szCs w:val="18"/>
          <w:lang w:val="de-DE"/>
        </w:rPr>
      </w:pPr>
    </w:p>
    <w:p w:rsidR="00147611"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t>(</w:t>
      </w:r>
      <w:r w:rsidRPr="00B7489A">
        <w:rPr>
          <w:i/>
          <w:sz w:val="18"/>
          <w:szCs w:val="18"/>
          <w:lang w:val="de-DE"/>
        </w:rPr>
        <w:t>bei</w:t>
      </w:r>
      <w:r w:rsidR="003A4E06" w:rsidRPr="00B7489A">
        <w:rPr>
          <w:i/>
          <w:sz w:val="18"/>
          <w:szCs w:val="18"/>
          <w:lang w:val="de-DE"/>
        </w:rPr>
        <w:t xml:space="preserve"> noch</w:t>
      </w:r>
      <w:r w:rsidRPr="00B7489A">
        <w:rPr>
          <w:i/>
          <w:sz w:val="18"/>
          <w:szCs w:val="18"/>
          <w:lang w:val="de-DE"/>
        </w:rPr>
        <w:t xml:space="preserve"> zu </w:t>
      </w:r>
      <w:r w:rsidR="00E9761E" w:rsidRPr="00B7489A">
        <w:rPr>
          <w:i/>
          <w:sz w:val="18"/>
          <w:szCs w:val="18"/>
          <w:lang w:val="de-DE"/>
        </w:rPr>
        <w:t>bildenden</w:t>
      </w:r>
      <w:r w:rsidRPr="00B7489A">
        <w:rPr>
          <w:i/>
          <w:sz w:val="18"/>
          <w:szCs w:val="18"/>
          <w:lang w:val="de-DE"/>
        </w:rPr>
        <w:t xml:space="preserve"> oder bereits </w:t>
      </w:r>
      <w:r w:rsidR="00E9761E" w:rsidRPr="00B7489A">
        <w:rPr>
          <w:i/>
          <w:sz w:val="18"/>
          <w:szCs w:val="18"/>
          <w:lang w:val="de-DE"/>
        </w:rPr>
        <w:t>gebildeten</w:t>
      </w:r>
      <w:r w:rsidRPr="00B7489A">
        <w:rPr>
          <w:i/>
          <w:sz w:val="18"/>
          <w:szCs w:val="18"/>
          <w:lang w:val="de-DE"/>
        </w:rPr>
        <w:t xml:space="preserve"> </w:t>
      </w:r>
      <w:r w:rsidR="00E9761E" w:rsidRPr="00B7489A">
        <w:rPr>
          <w:i/>
          <w:sz w:val="18"/>
          <w:szCs w:val="18"/>
          <w:lang w:val="de-DE"/>
        </w:rPr>
        <w:t>Zusammenschlüssen</w:t>
      </w:r>
      <w:r w:rsidRPr="00B7489A">
        <w:rPr>
          <w:sz w:val="18"/>
          <w:szCs w:val="18"/>
          <w:lang w:val="de-DE"/>
        </w:rPr>
        <w:t xml:space="preserve">) von jedem Unternehmen des Zusammenschlusses </w:t>
      </w:r>
      <w:r w:rsidR="00CF06E4" w:rsidRPr="00B7489A">
        <w:rPr>
          <w:sz w:val="18"/>
          <w:szCs w:val="18"/>
          <w:lang w:val="de-DE"/>
        </w:rPr>
        <w:t xml:space="preserve">getrennt </w:t>
      </w:r>
      <w:r w:rsidRPr="00B7489A">
        <w:rPr>
          <w:sz w:val="18"/>
          <w:szCs w:val="18"/>
          <w:lang w:val="de-DE"/>
        </w:rPr>
        <w:t xml:space="preserve">ausgestellte Rechnungen </w:t>
      </w:r>
      <w:r w:rsidR="00E9761E" w:rsidRPr="00B7489A">
        <w:rPr>
          <w:sz w:val="18"/>
          <w:szCs w:val="18"/>
          <w:lang w:val="de-DE"/>
        </w:rPr>
        <w:t>einzureichen</w:t>
      </w:r>
      <w:r w:rsidR="00CF06E4" w:rsidRPr="00B7489A">
        <w:rPr>
          <w:sz w:val="18"/>
          <w:szCs w:val="18"/>
          <w:lang w:val="de-DE"/>
        </w:rPr>
        <w:t xml:space="preserve">, </w:t>
      </w:r>
      <w:r w:rsidR="009416FA" w:rsidRPr="00B7489A">
        <w:rPr>
          <w:sz w:val="18"/>
          <w:szCs w:val="18"/>
          <w:lang w:val="de-DE"/>
        </w:rPr>
        <w:t>wobei die</w:t>
      </w:r>
      <w:r w:rsidR="00CF06E4" w:rsidRPr="00B7489A">
        <w:rPr>
          <w:sz w:val="18"/>
          <w:szCs w:val="18"/>
          <w:lang w:val="de-DE"/>
        </w:rPr>
        <w:t xml:space="preserve"> </w:t>
      </w:r>
      <w:r w:rsidR="00E9761E" w:rsidRPr="00B7489A">
        <w:rPr>
          <w:sz w:val="18"/>
          <w:szCs w:val="18"/>
          <w:lang w:val="de-DE"/>
        </w:rPr>
        <w:t>Begleichung</w:t>
      </w:r>
      <w:r w:rsidR="009416FA" w:rsidRPr="00B7489A">
        <w:rPr>
          <w:sz w:val="18"/>
          <w:szCs w:val="18"/>
          <w:lang w:val="de-DE"/>
        </w:rPr>
        <w:t xml:space="preserve"> für die erklärten Teile der Leistung</w:t>
      </w:r>
      <w:r w:rsidR="00CF06E4" w:rsidRPr="00B7489A">
        <w:rPr>
          <w:sz w:val="18"/>
          <w:szCs w:val="18"/>
          <w:lang w:val="de-DE"/>
        </w:rPr>
        <w:t xml:space="preserve"> direkt an die Unternehmen </w:t>
      </w:r>
      <w:r w:rsidRPr="00B7489A">
        <w:rPr>
          <w:sz w:val="18"/>
          <w:szCs w:val="18"/>
          <w:lang w:val="de-DE"/>
        </w:rPr>
        <w:t>erfolg</w:t>
      </w:r>
      <w:r w:rsidR="00CF06E4" w:rsidRPr="00B7489A">
        <w:rPr>
          <w:sz w:val="18"/>
          <w:szCs w:val="18"/>
          <w:lang w:val="de-DE"/>
        </w:rPr>
        <w:t xml:space="preserve">t, </w:t>
      </w:r>
      <w:r w:rsidR="009416FA" w:rsidRPr="00B7489A">
        <w:rPr>
          <w:sz w:val="18"/>
          <w:szCs w:val="18"/>
          <w:lang w:val="de-DE"/>
        </w:rPr>
        <w:t>wobei</w:t>
      </w:r>
      <w:r w:rsidRPr="00B7489A">
        <w:rPr>
          <w:sz w:val="18"/>
          <w:szCs w:val="18"/>
          <w:lang w:val="de-DE"/>
        </w:rPr>
        <w:t xml:space="preserve"> die Rechnungen der </w:t>
      </w:r>
      <w:r w:rsidR="002E7BA4" w:rsidRPr="00B7489A">
        <w:rPr>
          <w:sz w:val="18"/>
          <w:szCs w:val="18"/>
          <w:lang w:val="de-DE"/>
        </w:rPr>
        <w:t>mitbietenden Unternehmen</w:t>
      </w:r>
      <w:r w:rsidRPr="00B7489A">
        <w:rPr>
          <w:sz w:val="18"/>
          <w:szCs w:val="18"/>
          <w:lang w:val="de-DE"/>
        </w:rPr>
        <w:t xml:space="preserve"> stets vom federführenden Unternehmen zur Annahme gegengezeichnet </w:t>
      </w:r>
      <w:r w:rsidR="009416FA" w:rsidRPr="00B7489A">
        <w:rPr>
          <w:sz w:val="18"/>
          <w:szCs w:val="18"/>
          <w:lang w:val="de-DE"/>
        </w:rPr>
        <w:t>sein müssen</w:t>
      </w:r>
      <w:r w:rsidRPr="00B7489A">
        <w:rPr>
          <w:sz w:val="18"/>
          <w:szCs w:val="18"/>
          <w:lang w:val="de-DE"/>
        </w:rPr>
        <w:t xml:space="preserve"> (bei Streitigkeiten zwischen den Unternehmen </w:t>
      </w:r>
      <w:r w:rsidR="00597FCE" w:rsidRPr="00B7489A">
        <w:rPr>
          <w:sz w:val="18"/>
          <w:szCs w:val="18"/>
          <w:lang w:val="de-DE"/>
        </w:rPr>
        <w:t>des Zusammenschlusses</w:t>
      </w:r>
      <w:r w:rsidRPr="00B7489A">
        <w:rPr>
          <w:sz w:val="18"/>
          <w:szCs w:val="18"/>
          <w:lang w:val="de-DE"/>
        </w:rPr>
        <w:t xml:space="preserve"> </w:t>
      </w:r>
      <w:r w:rsidR="009416FA" w:rsidRPr="00B7489A">
        <w:rPr>
          <w:sz w:val="18"/>
          <w:szCs w:val="18"/>
          <w:lang w:val="de-DE"/>
        </w:rPr>
        <w:t>zu</w:t>
      </w:r>
      <w:r w:rsidRPr="00B7489A">
        <w:rPr>
          <w:sz w:val="18"/>
          <w:szCs w:val="18"/>
          <w:lang w:val="de-DE"/>
        </w:rPr>
        <w:t xml:space="preserve"> Forderungen bestimmt der Verantwortliche für die Vertragsausführung </w:t>
      </w:r>
      <w:r w:rsidR="00914C84" w:rsidRPr="00B7489A">
        <w:rPr>
          <w:sz w:val="18"/>
          <w:szCs w:val="18"/>
          <w:lang w:val="de-DE"/>
        </w:rPr>
        <w:t>die Höhe</w:t>
      </w:r>
      <w:r w:rsidRPr="00B7489A">
        <w:rPr>
          <w:sz w:val="18"/>
          <w:szCs w:val="18"/>
          <w:lang w:val="de-DE"/>
        </w:rPr>
        <w:t xml:space="preserve"> der den einzelnen Unternehmen zustehenden Forderungen);</w:t>
      </w:r>
    </w:p>
    <w:p w:rsidR="00147611" w:rsidRPr="00B7489A" w:rsidRDefault="00147611" w:rsidP="00A57FB3">
      <w:pPr>
        <w:tabs>
          <w:tab w:val="num" w:pos="567"/>
        </w:tabs>
        <w:spacing w:line="360" w:lineRule="auto"/>
        <w:ind w:left="567" w:hanging="425"/>
        <w:jc w:val="both"/>
        <w:rPr>
          <w:sz w:val="18"/>
          <w:szCs w:val="18"/>
          <w:lang w:val="de-DE"/>
        </w:rPr>
      </w:pPr>
    </w:p>
    <w:p w:rsidR="00F05E39"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lastRenderedPageBreak/>
        <w:t>(</w:t>
      </w:r>
      <w:r w:rsidR="00E9761E" w:rsidRPr="00B7489A">
        <w:rPr>
          <w:i/>
          <w:sz w:val="18"/>
          <w:szCs w:val="18"/>
          <w:lang w:val="de-DE"/>
        </w:rPr>
        <w:t>bei noch zu bildenden oder bereits gebildeten Zusammenschlüssen</w:t>
      </w:r>
      <w:r w:rsidRPr="00B7489A">
        <w:rPr>
          <w:sz w:val="18"/>
          <w:szCs w:val="18"/>
          <w:lang w:val="de-DE"/>
        </w:rPr>
        <w:t>)</w:t>
      </w:r>
      <w:r w:rsidRPr="00B7489A">
        <w:rPr>
          <w:i/>
          <w:iCs/>
          <w:sz w:val="18"/>
          <w:szCs w:val="18"/>
          <w:lang w:val="de-DE"/>
        </w:rPr>
        <w:t xml:space="preserve"> </w:t>
      </w:r>
      <w:r w:rsidRPr="00B7489A">
        <w:rPr>
          <w:sz w:val="18"/>
          <w:szCs w:val="18"/>
          <w:lang w:val="de-DE"/>
        </w:rPr>
        <w:t>die</w:t>
      </w:r>
      <w:r w:rsidR="00914C84" w:rsidRPr="00B7489A">
        <w:rPr>
          <w:sz w:val="18"/>
          <w:szCs w:val="18"/>
          <w:lang w:val="de-DE"/>
        </w:rPr>
        <w:t xml:space="preserve"> Teile der</w:t>
      </w:r>
      <w:r w:rsidRPr="00B7489A">
        <w:rPr>
          <w:sz w:val="18"/>
          <w:szCs w:val="18"/>
          <w:lang w:val="de-DE"/>
        </w:rPr>
        <w:t xml:space="preserve"> </w:t>
      </w:r>
      <w:r w:rsidR="009416FA" w:rsidRPr="00B7489A">
        <w:rPr>
          <w:sz w:val="18"/>
          <w:szCs w:val="18"/>
          <w:lang w:val="de-DE"/>
        </w:rPr>
        <w:t>Dienstleistung oder der Lieferung auszuführen</w:t>
      </w:r>
      <w:r w:rsidR="004960F3" w:rsidRPr="00B7489A">
        <w:rPr>
          <w:sz w:val="18"/>
          <w:szCs w:val="18"/>
          <w:lang w:val="de-DE"/>
        </w:rPr>
        <w:t>, die</w:t>
      </w:r>
      <w:r w:rsidRPr="00B7489A">
        <w:rPr>
          <w:sz w:val="18"/>
          <w:szCs w:val="18"/>
          <w:lang w:val="de-DE"/>
        </w:rPr>
        <w:t xml:space="preserve"> von den einzelnen</w:t>
      </w:r>
      <w:r w:rsidR="004960F3" w:rsidRPr="00B7489A">
        <w:rPr>
          <w:sz w:val="18"/>
          <w:szCs w:val="18"/>
          <w:lang w:val="de-DE"/>
        </w:rPr>
        <w:t xml:space="preserve"> in BG, Konsortium oder Netzwerk</w:t>
      </w:r>
      <w:r w:rsidRPr="00B7489A">
        <w:rPr>
          <w:sz w:val="18"/>
          <w:szCs w:val="18"/>
          <w:lang w:val="de-DE"/>
        </w:rPr>
        <w:t xml:space="preserve"> zusammengesch</w:t>
      </w:r>
      <w:r w:rsidR="0033536D" w:rsidRPr="00B7489A">
        <w:rPr>
          <w:sz w:val="18"/>
          <w:szCs w:val="18"/>
          <w:lang w:val="de-DE"/>
        </w:rPr>
        <w:t xml:space="preserve">lossenen </w:t>
      </w:r>
      <w:r w:rsidR="000032A8" w:rsidRPr="00B7489A">
        <w:rPr>
          <w:sz w:val="18"/>
          <w:szCs w:val="18"/>
          <w:lang w:val="de-DE"/>
        </w:rPr>
        <w:t>Unternehmen</w:t>
      </w:r>
      <w:r w:rsidR="004960F3" w:rsidRPr="00B7489A">
        <w:rPr>
          <w:sz w:val="18"/>
          <w:szCs w:val="18"/>
          <w:lang w:val="de-DE"/>
        </w:rPr>
        <w:t xml:space="preserve"> ausgeführt werden,</w:t>
      </w:r>
      <w:r w:rsidRPr="00B7489A">
        <w:rPr>
          <w:sz w:val="18"/>
          <w:szCs w:val="18"/>
          <w:lang w:val="de-DE"/>
        </w:rPr>
        <w:t xml:space="preserve"> wie </w:t>
      </w:r>
      <w:r w:rsidR="00183813" w:rsidRPr="00B7489A">
        <w:rPr>
          <w:sz w:val="18"/>
          <w:szCs w:val="18"/>
          <w:lang w:val="de-DE"/>
        </w:rPr>
        <w:t>in der Folge</w:t>
      </w:r>
      <w:r w:rsidRPr="00B7489A">
        <w:rPr>
          <w:sz w:val="18"/>
          <w:szCs w:val="18"/>
          <w:lang w:val="de-DE"/>
        </w:rPr>
        <w:t xml:space="preserve"> angegeben</w:t>
      </w:r>
      <w:r w:rsidR="0096308F" w:rsidRPr="00B7489A">
        <w:rPr>
          <w:rStyle w:val="Rimandonotadichiusura"/>
          <w:rFonts w:cs="Arial"/>
          <w:sz w:val="18"/>
          <w:szCs w:val="18"/>
          <w:lang w:val="de-DE"/>
        </w:rPr>
        <w:endnoteReference w:id="9"/>
      </w:r>
      <w:r w:rsidR="004960F3" w:rsidRPr="00B7489A">
        <w:rPr>
          <w:sz w:val="18"/>
          <w:szCs w:val="18"/>
          <w:lang w:val="de-DE"/>
        </w:rPr>
        <w:t xml:space="preserve">. Er/Sie </w:t>
      </w:r>
      <w:r w:rsidR="00416C2F" w:rsidRPr="00B7489A">
        <w:rPr>
          <w:sz w:val="18"/>
          <w:szCs w:val="18"/>
          <w:lang w:val="de-DE"/>
        </w:rPr>
        <w:t xml:space="preserve">erklärt </w:t>
      </w:r>
      <w:r w:rsidR="004960F3" w:rsidRPr="00B7489A">
        <w:rPr>
          <w:sz w:val="18"/>
          <w:szCs w:val="18"/>
          <w:lang w:val="de-DE"/>
        </w:rPr>
        <w:t>zudem</w:t>
      </w:r>
      <w:r w:rsidR="00416C2F" w:rsidRPr="00B7489A">
        <w:rPr>
          <w:sz w:val="18"/>
          <w:szCs w:val="18"/>
          <w:lang w:val="de-DE"/>
        </w:rPr>
        <w:t xml:space="preserve">, </w:t>
      </w:r>
      <w:r w:rsidR="00416C2F" w:rsidRPr="00B7489A">
        <w:rPr>
          <w:b/>
          <w:sz w:val="18"/>
          <w:szCs w:val="18"/>
          <w:lang w:val="de-DE"/>
        </w:rPr>
        <w:t xml:space="preserve">dass </w:t>
      </w:r>
      <w:r w:rsidR="004960F3" w:rsidRPr="00B7489A">
        <w:rPr>
          <w:b/>
          <w:sz w:val="18"/>
          <w:szCs w:val="18"/>
          <w:lang w:val="de-DE"/>
        </w:rPr>
        <w:t>der Zusammenschluss insgesamt</w:t>
      </w:r>
      <w:r w:rsidR="0033536D" w:rsidRPr="00B7489A">
        <w:rPr>
          <w:b/>
          <w:sz w:val="18"/>
          <w:szCs w:val="18"/>
          <w:lang w:val="de-DE"/>
        </w:rPr>
        <w:t xml:space="preserve"> für den gesamten Auftrag qualifiziert ist</w:t>
      </w:r>
      <w:r w:rsidR="0033536D" w:rsidRPr="00B7489A">
        <w:rPr>
          <w:sz w:val="18"/>
          <w:szCs w:val="18"/>
          <w:lang w:val="de-DE"/>
        </w:rPr>
        <w:t>.</w:t>
      </w:r>
    </w:p>
    <w:bookmarkEnd w:id="16"/>
    <w:p w:rsidR="00F05E39" w:rsidRPr="00B7489A" w:rsidRDefault="00F05E39" w:rsidP="00F05E39">
      <w:pPr>
        <w:spacing w:line="360" w:lineRule="auto"/>
        <w:jc w:val="both"/>
        <w:rPr>
          <w:sz w:val="18"/>
          <w:szCs w:val="18"/>
          <w:lang w:val="de-DE"/>
        </w:rPr>
      </w:pPr>
    </w:p>
    <w:p w:rsidR="00F05E39" w:rsidRPr="00775431" w:rsidRDefault="004960F3" w:rsidP="00355B62">
      <w:pPr>
        <w:spacing w:line="360" w:lineRule="auto"/>
        <w:ind w:left="567"/>
        <w:jc w:val="both"/>
        <w:rPr>
          <w:b/>
          <w:sz w:val="18"/>
          <w:szCs w:val="18"/>
          <w:lang w:val="de-DE"/>
        </w:rPr>
      </w:pPr>
      <w:r w:rsidRPr="00775431">
        <w:rPr>
          <w:sz w:val="18"/>
          <w:szCs w:val="18"/>
          <w:lang w:val="de-DE"/>
        </w:rPr>
        <w:t>Bei</w:t>
      </w:r>
      <w:r w:rsidR="00F05E39" w:rsidRPr="00775431">
        <w:rPr>
          <w:sz w:val="18"/>
          <w:szCs w:val="18"/>
          <w:lang w:val="de-DE"/>
        </w:rPr>
        <w:t xml:space="preserve"> </w:t>
      </w:r>
      <w:r w:rsidR="00B75F40" w:rsidRPr="00775431">
        <w:rPr>
          <w:b/>
          <w:sz w:val="18"/>
          <w:szCs w:val="18"/>
          <w:lang w:val="de-DE"/>
        </w:rPr>
        <w:t>horizontale</w:t>
      </w:r>
      <w:r w:rsidR="00AD6129" w:rsidRPr="00775431">
        <w:rPr>
          <w:b/>
          <w:sz w:val="18"/>
          <w:szCs w:val="18"/>
          <w:lang w:val="de-DE"/>
        </w:rPr>
        <w:t>n</w:t>
      </w:r>
      <w:r w:rsidR="00B75F40" w:rsidRPr="00775431">
        <w:rPr>
          <w:sz w:val="18"/>
          <w:szCs w:val="18"/>
          <w:lang w:val="de-DE"/>
        </w:rPr>
        <w:t xml:space="preserve"> </w:t>
      </w:r>
      <w:r w:rsidR="00BC7C8B" w:rsidRPr="00775431">
        <w:rPr>
          <w:sz w:val="18"/>
          <w:szCs w:val="18"/>
          <w:lang w:val="de-DE"/>
        </w:rPr>
        <w:t>Bietergemeinschaften</w:t>
      </w:r>
      <w:r w:rsidR="00B75F40" w:rsidRPr="00775431">
        <w:rPr>
          <w:sz w:val="18"/>
          <w:szCs w:val="18"/>
          <w:lang w:val="de-DE"/>
        </w:rPr>
        <w:t xml:space="preserve">, </w:t>
      </w:r>
      <w:r w:rsidR="00D35141" w:rsidRPr="00775431">
        <w:rPr>
          <w:sz w:val="18"/>
          <w:szCs w:val="18"/>
          <w:lang w:val="de-DE"/>
        </w:rPr>
        <w:t xml:space="preserve">gewöhnlichen </w:t>
      </w:r>
      <w:r w:rsidR="00B75F40" w:rsidRPr="00775431">
        <w:rPr>
          <w:sz w:val="18"/>
          <w:szCs w:val="18"/>
          <w:lang w:val="de-DE"/>
        </w:rPr>
        <w:t>Konsorti</w:t>
      </w:r>
      <w:r w:rsidR="002F2021" w:rsidRPr="00775431">
        <w:rPr>
          <w:sz w:val="18"/>
          <w:szCs w:val="18"/>
          <w:lang w:val="de-DE"/>
        </w:rPr>
        <w:t>en</w:t>
      </w:r>
      <w:r w:rsidR="00B75F40" w:rsidRPr="00775431">
        <w:rPr>
          <w:sz w:val="18"/>
          <w:szCs w:val="18"/>
          <w:lang w:val="de-DE"/>
        </w:rPr>
        <w:t>,</w:t>
      </w:r>
      <w:r w:rsidRPr="00775431">
        <w:rPr>
          <w:sz w:val="18"/>
          <w:szCs w:val="18"/>
          <w:lang w:val="de-DE"/>
        </w:rPr>
        <w:t xml:space="preserve"> </w:t>
      </w:r>
      <w:r w:rsidR="00B75F40" w:rsidRPr="00775431">
        <w:rPr>
          <w:sz w:val="18"/>
          <w:szCs w:val="18"/>
          <w:lang w:val="de-DE"/>
        </w:rPr>
        <w:t xml:space="preserve">EWIV, </w:t>
      </w:r>
      <w:r w:rsidRPr="00775431">
        <w:rPr>
          <w:sz w:val="18"/>
          <w:szCs w:val="18"/>
          <w:lang w:val="de-DE"/>
        </w:rPr>
        <w:t>Unternehmensne</w:t>
      </w:r>
      <w:r w:rsidR="00B75F40" w:rsidRPr="00775431">
        <w:rPr>
          <w:sz w:val="18"/>
          <w:szCs w:val="18"/>
          <w:lang w:val="de-DE"/>
        </w:rPr>
        <w:t>tzwerk</w:t>
      </w:r>
      <w:r w:rsidR="002F2021" w:rsidRPr="00775431">
        <w:rPr>
          <w:sz w:val="18"/>
          <w:szCs w:val="18"/>
          <w:lang w:val="de-DE"/>
        </w:rPr>
        <w:t>en</w:t>
      </w:r>
      <w:r w:rsidR="00B75F40" w:rsidRPr="00775431">
        <w:rPr>
          <w:sz w:val="18"/>
          <w:szCs w:val="18"/>
          <w:lang w:val="de-DE"/>
        </w:rPr>
        <w:t xml:space="preserve"> </w:t>
      </w:r>
      <w:r w:rsidR="00F05E39" w:rsidRPr="00775431">
        <w:rPr>
          <w:sz w:val="18"/>
          <w:szCs w:val="18"/>
          <w:lang w:val="de-DE"/>
        </w:rPr>
        <w:t>(</w:t>
      </w:r>
      <w:r w:rsidR="00B848EE" w:rsidRPr="00775431">
        <w:rPr>
          <w:sz w:val="18"/>
          <w:szCs w:val="18"/>
          <w:lang w:val="de-DE"/>
        </w:rPr>
        <w:t xml:space="preserve">wobei </w:t>
      </w:r>
      <w:r w:rsidR="00F05E39" w:rsidRPr="00775431">
        <w:rPr>
          <w:sz w:val="18"/>
          <w:szCs w:val="18"/>
          <w:lang w:val="de-DE"/>
        </w:rPr>
        <w:t>das federführende Unternehmen</w:t>
      </w:r>
      <w:r w:rsidRPr="00775431">
        <w:rPr>
          <w:sz w:val="18"/>
          <w:szCs w:val="18"/>
          <w:lang w:val="de-DE"/>
        </w:rPr>
        <w:t xml:space="preserve"> </w:t>
      </w:r>
      <w:r w:rsidR="00F05E39" w:rsidRPr="00775431">
        <w:rPr>
          <w:sz w:val="18"/>
          <w:szCs w:val="18"/>
          <w:lang w:val="de-DE"/>
        </w:rPr>
        <w:t xml:space="preserve">den </w:t>
      </w:r>
      <w:bookmarkStart w:id="17" w:name="OLE_LINK4"/>
      <w:r w:rsidR="00AD6129" w:rsidRPr="00775431">
        <w:rPr>
          <w:sz w:val="18"/>
          <w:szCs w:val="18"/>
          <w:lang w:val="de-DE"/>
        </w:rPr>
        <w:t>überwiegenden</w:t>
      </w:r>
      <w:r w:rsidR="00F05E39" w:rsidRPr="00775431">
        <w:rPr>
          <w:sz w:val="18"/>
          <w:szCs w:val="18"/>
          <w:lang w:val="de-DE"/>
        </w:rPr>
        <w:t xml:space="preserve"> </w:t>
      </w:r>
      <w:r w:rsidR="00AD6129" w:rsidRPr="00775431">
        <w:rPr>
          <w:sz w:val="18"/>
          <w:szCs w:val="18"/>
          <w:lang w:val="de-DE"/>
        </w:rPr>
        <w:t>Leistungsant</w:t>
      </w:r>
      <w:r w:rsidR="00F05E39" w:rsidRPr="00775431">
        <w:rPr>
          <w:sz w:val="18"/>
          <w:szCs w:val="18"/>
          <w:lang w:val="de-DE"/>
        </w:rPr>
        <w:t xml:space="preserve">eil </w:t>
      </w:r>
      <w:bookmarkEnd w:id="17"/>
      <w:r w:rsidR="00F05E39" w:rsidRPr="00775431">
        <w:rPr>
          <w:sz w:val="18"/>
          <w:szCs w:val="18"/>
          <w:lang w:val="de-DE"/>
        </w:rPr>
        <w:t xml:space="preserve">erbringen </w:t>
      </w:r>
      <w:r w:rsidR="00B848EE" w:rsidRPr="00775431">
        <w:rPr>
          <w:sz w:val="18"/>
          <w:szCs w:val="18"/>
          <w:lang w:val="de-DE"/>
        </w:rPr>
        <w:t>muss</w:t>
      </w:r>
      <w:r w:rsidR="00B848EE" w:rsidRPr="00775431">
        <w:rPr>
          <w:i/>
          <w:sz w:val="18"/>
          <w:szCs w:val="18"/>
          <w:lang w:val="de-DE"/>
        </w:rPr>
        <w:t xml:space="preserve"> </w:t>
      </w:r>
      <w:r w:rsidR="00F05E39" w:rsidRPr="00775431">
        <w:rPr>
          <w:sz w:val="18"/>
          <w:szCs w:val="18"/>
          <w:lang w:val="de-DE"/>
        </w:rPr>
        <w:t xml:space="preserve">oder zumindest </w:t>
      </w:r>
      <w:r w:rsidR="00AD6129" w:rsidRPr="00775431">
        <w:rPr>
          <w:sz w:val="18"/>
          <w:szCs w:val="18"/>
          <w:lang w:val="de-DE"/>
        </w:rPr>
        <w:t>den Leistungsanteil</w:t>
      </w:r>
      <w:r w:rsidR="00F05E39" w:rsidRPr="00775431">
        <w:rPr>
          <w:sz w:val="18"/>
          <w:szCs w:val="18"/>
          <w:lang w:val="de-DE"/>
        </w:rPr>
        <w:t>, der in den Ausschreibungsbedingungen angegeben ist)</w:t>
      </w:r>
      <w:r w:rsidR="00D35141" w:rsidRPr="00775431">
        <w:rPr>
          <w:sz w:val="18"/>
          <w:szCs w:val="18"/>
          <w:lang w:val="de-DE"/>
        </w:rPr>
        <w:t>:</w:t>
      </w:r>
    </w:p>
    <w:tbl>
      <w:tblPr>
        <w:tblW w:w="92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3050"/>
        <w:gridCol w:w="3050"/>
      </w:tblGrid>
      <w:tr w:rsidR="00775431" w:rsidRPr="00775431" w:rsidTr="00355B62">
        <w:trPr>
          <w:cantSplit/>
          <w:trHeight w:val="985"/>
        </w:trPr>
        <w:tc>
          <w:tcPr>
            <w:tcW w:w="3130" w:type="dxa"/>
            <w:tcBorders>
              <w:top w:val="single" w:sz="4" w:space="0" w:color="auto"/>
              <w:left w:val="single" w:sz="4" w:space="0" w:color="auto"/>
              <w:bottom w:val="single" w:sz="4" w:space="0" w:color="auto"/>
              <w:right w:val="single" w:sz="4" w:space="0" w:color="auto"/>
            </w:tcBorders>
            <w:vAlign w:val="center"/>
          </w:tcPr>
          <w:p w:rsidR="00AE62CE" w:rsidRPr="00775431" w:rsidRDefault="00AE62CE" w:rsidP="002B6071">
            <w:pPr>
              <w:pStyle w:val="Pidipagina"/>
              <w:jc w:val="both"/>
              <w:rPr>
                <w:sz w:val="18"/>
                <w:szCs w:val="18"/>
                <w:lang w:val="de-DE"/>
              </w:rPr>
            </w:pPr>
            <w:r w:rsidRPr="00775431">
              <w:rPr>
                <w:b/>
                <w:sz w:val="18"/>
                <w:szCs w:val="18"/>
                <w:lang w:val="de-DE"/>
              </w:rPr>
              <w:t>Unternehmen</w:t>
            </w:r>
          </w:p>
          <w:p w:rsidR="00AE62CE" w:rsidRPr="00775431" w:rsidRDefault="00AE62CE" w:rsidP="002B6071">
            <w:pPr>
              <w:pStyle w:val="Pidipagina"/>
              <w:jc w:val="both"/>
              <w:rPr>
                <w:sz w:val="18"/>
                <w:szCs w:val="18"/>
                <w:lang w:val="de-DE"/>
              </w:rPr>
            </w:pP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775431" w:rsidRDefault="00AE62CE" w:rsidP="00676EC9">
            <w:pPr>
              <w:pStyle w:val="Pidipagina"/>
              <w:jc w:val="both"/>
              <w:rPr>
                <w:sz w:val="18"/>
                <w:szCs w:val="18"/>
                <w:lang w:val="de-DE"/>
              </w:rPr>
            </w:pPr>
            <w:r w:rsidRPr="00775431">
              <w:rPr>
                <w:b/>
                <w:sz w:val="18"/>
                <w:szCs w:val="18"/>
                <w:lang w:val="de-DE"/>
              </w:rPr>
              <w:t xml:space="preserve">Beteiligungsanteil an der </w:t>
            </w:r>
            <w:r w:rsidR="00676EC9" w:rsidRPr="00775431">
              <w:rPr>
                <w:b/>
                <w:sz w:val="18"/>
                <w:szCs w:val="18"/>
                <w:lang w:val="de-DE"/>
              </w:rPr>
              <w:t>BG</w:t>
            </w:r>
            <w:r w:rsidRPr="00775431">
              <w:rPr>
                <w:b/>
                <w:sz w:val="18"/>
                <w:szCs w:val="18"/>
                <w:lang w:val="de-DE"/>
              </w:rPr>
              <w:t xml:space="preserve"> </w:t>
            </w:r>
            <w:r w:rsidR="00676EC9" w:rsidRPr="00775431">
              <w:rPr>
                <w:b/>
                <w:sz w:val="18"/>
                <w:szCs w:val="18"/>
                <w:lang w:val="de-DE"/>
              </w:rPr>
              <w:t xml:space="preserve">in </w:t>
            </w:r>
            <w:r w:rsidRPr="00775431">
              <w:rPr>
                <w:b/>
                <w:sz w:val="18"/>
                <w:szCs w:val="18"/>
                <w:lang w:val="de-DE"/>
              </w:rPr>
              <w:t xml:space="preserve">% </w:t>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775431" w:rsidRDefault="00AE62CE" w:rsidP="00676EC9">
            <w:pPr>
              <w:pStyle w:val="Pidipagina"/>
              <w:jc w:val="both"/>
              <w:rPr>
                <w:sz w:val="18"/>
                <w:szCs w:val="18"/>
                <w:lang w:val="de-DE"/>
              </w:rPr>
            </w:pPr>
            <w:r w:rsidRPr="00775431">
              <w:rPr>
                <w:b/>
                <w:sz w:val="18"/>
                <w:szCs w:val="18"/>
                <w:lang w:val="de-DE"/>
              </w:rPr>
              <w:t>Ausführungsanteil</w:t>
            </w:r>
            <w:r w:rsidR="00676EC9" w:rsidRPr="00775431">
              <w:rPr>
                <w:b/>
                <w:sz w:val="18"/>
                <w:szCs w:val="18"/>
                <w:lang w:val="de-DE"/>
              </w:rPr>
              <w:t xml:space="preserve"> in </w:t>
            </w:r>
            <w:r w:rsidRPr="00775431">
              <w:rPr>
                <w:b/>
                <w:sz w:val="18"/>
                <w:szCs w:val="18"/>
                <w:lang w:val="de-DE"/>
              </w:rPr>
              <w:t>%</w:t>
            </w:r>
          </w:p>
        </w:tc>
      </w:tr>
      <w:tr w:rsidR="00775431" w:rsidRPr="00775431"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775431" w:rsidRDefault="004E684D" w:rsidP="002B6071">
            <w:pPr>
              <w:pStyle w:val="Pidipagina"/>
              <w:jc w:val="both"/>
              <w:rPr>
                <w:sz w:val="18"/>
                <w:szCs w:val="18"/>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775431" w:rsidRDefault="004E684D" w:rsidP="002B6071">
            <w:pPr>
              <w:pStyle w:val="Pidipagina"/>
              <w:jc w:val="both"/>
              <w:rPr>
                <w:sz w:val="18"/>
                <w:szCs w:val="18"/>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775431" w:rsidRDefault="004E684D" w:rsidP="002B6071">
            <w:pPr>
              <w:pStyle w:val="Pidipagina"/>
              <w:jc w:val="both"/>
              <w:rPr>
                <w:b/>
                <w:sz w:val="18"/>
                <w:szCs w:val="18"/>
                <w:bdr w:val="single" w:sz="4" w:space="0" w:color="auto" w:frame="1"/>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r>
      <w:tr w:rsidR="00775431" w:rsidRPr="00775431"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775431" w:rsidRDefault="004E684D" w:rsidP="002B6071">
            <w:pPr>
              <w:pStyle w:val="Pidipagina"/>
              <w:jc w:val="both"/>
              <w:rPr>
                <w:sz w:val="18"/>
                <w:szCs w:val="18"/>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775431" w:rsidRDefault="004E684D" w:rsidP="002B6071">
            <w:pPr>
              <w:pStyle w:val="Pidipagina"/>
              <w:jc w:val="both"/>
              <w:rPr>
                <w:sz w:val="18"/>
                <w:szCs w:val="18"/>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775431" w:rsidRDefault="004E684D" w:rsidP="002B6071">
            <w:pPr>
              <w:pStyle w:val="Pidipagina"/>
              <w:jc w:val="both"/>
              <w:rPr>
                <w:b/>
                <w:sz w:val="18"/>
                <w:szCs w:val="18"/>
                <w:bdr w:val="single" w:sz="4" w:space="0" w:color="auto" w:frame="1"/>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r>
      <w:tr w:rsidR="00775431" w:rsidRPr="00775431"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775431" w:rsidRDefault="004E684D" w:rsidP="002B6071">
            <w:pPr>
              <w:pStyle w:val="Pidipagina"/>
              <w:jc w:val="both"/>
              <w:rPr>
                <w:sz w:val="18"/>
                <w:szCs w:val="18"/>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775431" w:rsidRDefault="004E684D" w:rsidP="002B6071">
            <w:pPr>
              <w:pStyle w:val="Pidipagina"/>
              <w:jc w:val="both"/>
              <w:rPr>
                <w:sz w:val="18"/>
                <w:szCs w:val="18"/>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775431" w:rsidRDefault="004E684D" w:rsidP="002B6071">
            <w:pPr>
              <w:pStyle w:val="Pidipagina"/>
              <w:jc w:val="both"/>
              <w:rPr>
                <w:b/>
                <w:sz w:val="18"/>
                <w:szCs w:val="18"/>
                <w:bdr w:val="single" w:sz="4" w:space="0" w:color="auto" w:frame="1"/>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r>
      <w:tr w:rsidR="00775431" w:rsidRPr="00775431"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775431" w:rsidRDefault="004E684D" w:rsidP="002B6071">
            <w:pPr>
              <w:pStyle w:val="Pidipagina"/>
              <w:jc w:val="both"/>
              <w:rPr>
                <w:sz w:val="18"/>
                <w:szCs w:val="18"/>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775431" w:rsidRDefault="004E684D" w:rsidP="002B6071">
            <w:pPr>
              <w:pStyle w:val="Pidipagina"/>
              <w:jc w:val="both"/>
              <w:rPr>
                <w:sz w:val="18"/>
                <w:szCs w:val="18"/>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775431" w:rsidRDefault="004E684D" w:rsidP="002B6071">
            <w:pPr>
              <w:pStyle w:val="Pidipagina"/>
              <w:jc w:val="both"/>
              <w:rPr>
                <w:b/>
                <w:sz w:val="18"/>
                <w:szCs w:val="18"/>
                <w:bdr w:val="single" w:sz="4" w:space="0" w:color="auto" w:frame="1"/>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r>
      <w:tr w:rsidR="00AE62CE" w:rsidRPr="00775431"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775431" w:rsidRDefault="004E684D" w:rsidP="002B6071">
            <w:pPr>
              <w:pStyle w:val="Pidipagina"/>
              <w:jc w:val="both"/>
              <w:rPr>
                <w:sz w:val="18"/>
                <w:szCs w:val="18"/>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775431" w:rsidRDefault="004E684D" w:rsidP="002B6071">
            <w:pPr>
              <w:pStyle w:val="Pidipagina"/>
              <w:jc w:val="both"/>
              <w:rPr>
                <w:sz w:val="18"/>
                <w:szCs w:val="18"/>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775431" w:rsidRDefault="004E684D" w:rsidP="002B6071">
            <w:pPr>
              <w:pStyle w:val="Pidipagina"/>
              <w:jc w:val="both"/>
              <w:rPr>
                <w:b/>
                <w:sz w:val="18"/>
                <w:szCs w:val="18"/>
                <w:bdr w:val="single" w:sz="4" w:space="0" w:color="auto" w:frame="1"/>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r>
    </w:tbl>
    <w:p w:rsidR="00AE62CE" w:rsidRPr="00775431" w:rsidRDefault="00AE62CE" w:rsidP="007A56BE">
      <w:pPr>
        <w:spacing w:line="360" w:lineRule="auto"/>
        <w:jc w:val="both"/>
        <w:rPr>
          <w:sz w:val="18"/>
          <w:szCs w:val="18"/>
          <w:lang w:val="de-DE"/>
        </w:rPr>
      </w:pP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775431" w:rsidRPr="00775431" w:rsidTr="00355B62">
        <w:tc>
          <w:tcPr>
            <w:tcW w:w="9214" w:type="dxa"/>
            <w:shd w:val="clear" w:color="auto" w:fill="auto"/>
          </w:tcPr>
          <w:p w:rsidR="00F05E39" w:rsidRPr="00775431" w:rsidRDefault="00F05E39" w:rsidP="004B375A">
            <w:pPr>
              <w:spacing w:line="360" w:lineRule="auto"/>
              <w:jc w:val="both"/>
              <w:rPr>
                <w:b/>
                <w:sz w:val="18"/>
                <w:szCs w:val="18"/>
                <w:lang w:val="de-DE"/>
              </w:rPr>
            </w:pPr>
          </w:p>
          <w:p w:rsidR="00F05E39" w:rsidRPr="00775431" w:rsidRDefault="00F05E39" w:rsidP="004B375A">
            <w:pPr>
              <w:spacing w:line="360" w:lineRule="auto"/>
              <w:jc w:val="both"/>
              <w:rPr>
                <w:b/>
                <w:sz w:val="18"/>
                <w:szCs w:val="18"/>
                <w:lang w:val="de-DE"/>
              </w:rPr>
            </w:pPr>
            <w:r w:rsidRPr="00775431">
              <w:rPr>
                <w:b/>
                <w:sz w:val="18"/>
                <w:szCs w:val="18"/>
                <w:lang w:val="de-DE"/>
              </w:rPr>
              <w:t xml:space="preserve">Weitere mitbietende </w:t>
            </w:r>
            <w:r w:rsidR="006C3C38" w:rsidRPr="00775431">
              <w:rPr>
                <w:b/>
                <w:sz w:val="18"/>
                <w:szCs w:val="18"/>
                <w:lang w:val="de-DE"/>
              </w:rPr>
              <w:t>Unternehmen</w:t>
            </w:r>
            <w:r w:rsidRPr="00775431">
              <w:rPr>
                <w:b/>
                <w:sz w:val="18"/>
                <w:szCs w:val="18"/>
                <w:lang w:val="de-DE"/>
              </w:rPr>
              <w:t xml:space="preserve"> mit entsprechenden Anteilen oder </w:t>
            </w:r>
            <w:r w:rsidR="002E7BA4" w:rsidRPr="00775431">
              <w:rPr>
                <w:b/>
                <w:sz w:val="18"/>
                <w:szCs w:val="18"/>
                <w:lang w:val="de-DE"/>
              </w:rPr>
              <w:t>Leistungsp</w:t>
            </w:r>
            <w:r w:rsidRPr="00775431">
              <w:rPr>
                <w:b/>
                <w:sz w:val="18"/>
                <w:szCs w:val="18"/>
                <w:lang w:val="de-DE"/>
              </w:rPr>
              <w:t xml:space="preserve">rozentsätzen </w:t>
            </w:r>
          </w:p>
          <w:p w:rsidR="00F05E39" w:rsidRPr="00775431" w:rsidRDefault="00F05E39" w:rsidP="004B375A">
            <w:pPr>
              <w:spacing w:line="360" w:lineRule="auto"/>
              <w:jc w:val="both"/>
              <w:rPr>
                <w:sz w:val="18"/>
                <w:szCs w:val="18"/>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p w:rsidR="00F05E39" w:rsidRPr="00775431" w:rsidRDefault="00F05E39" w:rsidP="004B375A">
            <w:pPr>
              <w:spacing w:line="360" w:lineRule="auto"/>
              <w:ind w:left="709"/>
              <w:jc w:val="both"/>
              <w:rPr>
                <w:sz w:val="18"/>
                <w:szCs w:val="18"/>
                <w:lang w:val="de-DE"/>
              </w:rPr>
            </w:pPr>
          </w:p>
        </w:tc>
      </w:tr>
    </w:tbl>
    <w:p w:rsidR="00B75F40" w:rsidRPr="00B7489A" w:rsidRDefault="00B75F40" w:rsidP="00B75F40">
      <w:pPr>
        <w:spacing w:line="360" w:lineRule="auto"/>
        <w:ind w:left="709"/>
        <w:jc w:val="both"/>
        <w:rPr>
          <w:color w:val="FF0000"/>
          <w:sz w:val="18"/>
          <w:szCs w:val="18"/>
          <w:lang w:val="de-DE"/>
        </w:rPr>
      </w:pPr>
    </w:p>
    <w:p w:rsidR="00F05E39" w:rsidRPr="00B7489A" w:rsidRDefault="00F05E39" w:rsidP="00F05E39">
      <w:pPr>
        <w:spacing w:line="360" w:lineRule="auto"/>
        <w:ind w:left="709"/>
        <w:jc w:val="both"/>
        <w:rPr>
          <w:color w:val="FF0000"/>
          <w:sz w:val="18"/>
          <w:szCs w:val="18"/>
          <w:lang w:val="de-DE"/>
        </w:rPr>
      </w:pPr>
    </w:p>
    <w:p w:rsidR="00AE62CE" w:rsidRPr="00B7489A" w:rsidRDefault="00AE62CE" w:rsidP="00E965C7">
      <w:pPr>
        <w:spacing w:line="360" w:lineRule="auto"/>
        <w:ind w:left="709" w:right="-2"/>
        <w:jc w:val="both"/>
        <w:rPr>
          <w:color w:val="FF0000"/>
          <w:sz w:val="18"/>
          <w:szCs w:val="18"/>
          <w:lang w:val="de-D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F05E39" w:rsidRPr="00B7489A" w:rsidTr="00E965C7">
        <w:tc>
          <w:tcPr>
            <w:tcW w:w="9776" w:type="dxa"/>
            <w:shd w:val="clear" w:color="auto" w:fill="auto"/>
          </w:tcPr>
          <w:p w:rsidR="00F05E39" w:rsidRPr="00B7489A" w:rsidRDefault="00F05E39" w:rsidP="00E965C7">
            <w:pPr>
              <w:pStyle w:val="sche3"/>
              <w:spacing w:line="360" w:lineRule="auto"/>
              <w:ind w:right="-2"/>
              <w:rPr>
                <w:sz w:val="18"/>
                <w:szCs w:val="18"/>
                <w:lang w:val="de-DE"/>
              </w:rPr>
            </w:pPr>
          </w:p>
          <w:p w:rsidR="00F05E39" w:rsidRPr="00B7489A" w:rsidRDefault="00F05E39" w:rsidP="00E965C7">
            <w:pPr>
              <w:pStyle w:val="sche3"/>
              <w:spacing w:line="360" w:lineRule="auto"/>
              <w:ind w:right="-2"/>
              <w:rPr>
                <w:b/>
                <w:i/>
                <w:sz w:val="18"/>
                <w:szCs w:val="18"/>
                <w:lang w:val="de-DE"/>
              </w:rPr>
            </w:pPr>
            <w:r w:rsidRPr="00B7489A">
              <w:rPr>
                <w:b/>
                <w:i/>
                <w:sz w:val="18"/>
                <w:szCs w:val="18"/>
                <w:lang w:val="de-DE"/>
              </w:rPr>
              <w:t>ANMERKUNGEN</w:t>
            </w:r>
          </w:p>
          <w:p w:rsidR="00F05E39" w:rsidRPr="00B7489A" w:rsidRDefault="00F05E39" w:rsidP="00E965C7">
            <w:pPr>
              <w:pStyle w:val="sche3"/>
              <w:spacing w:line="360" w:lineRule="auto"/>
              <w:ind w:right="-2"/>
              <w:rPr>
                <w:sz w:val="18"/>
                <w:szCs w:val="18"/>
                <w:lang w:val="de-DE"/>
              </w:rPr>
            </w:pPr>
            <w:r w:rsidRPr="00B7489A">
              <w:rPr>
                <w:sz w:val="18"/>
                <w:szCs w:val="18"/>
                <w:lang w:val="de-DE"/>
              </w:rPr>
              <w:fldChar w:fldCharType="begin">
                <w:ffData>
                  <w:name w:val="Testo119"/>
                  <w:enabled/>
                  <w:calcOnExit w:val="0"/>
                  <w:textInput/>
                </w:ffData>
              </w:fldChar>
            </w:r>
            <w:bookmarkStart w:id="18" w:name="Testo119"/>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8"/>
          </w:p>
          <w:p w:rsidR="00F05E39" w:rsidRPr="00B7489A" w:rsidRDefault="00F05E39" w:rsidP="00E965C7">
            <w:pPr>
              <w:pStyle w:val="sche3"/>
              <w:spacing w:line="360" w:lineRule="auto"/>
              <w:ind w:right="-2"/>
              <w:rPr>
                <w:sz w:val="18"/>
                <w:szCs w:val="18"/>
                <w:lang w:val="de-DE"/>
              </w:rPr>
            </w:pPr>
          </w:p>
        </w:tc>
      </w:tr>
    </w:tbl>
    <w:p w:rsidR="00F05E39" w:rsidRPr="00B7489A" w:rsidRDefault="00F05E39" w:rsidP="00F05E39">
      <w:pPr>
        <w:pStyle w:val="sche3"/>
        <w:spacing w:line="360" w:lineRule="auto"/>
        <w:rPr>
          <w:sz w:val="18"/>
          <w:szCs w:val="18"/>
          <w:lang w:val="de-DE"/>
        </w:rPr>
      </w:pPr>
    </w:p>
    <w:p w:rsidR="00F05E39" w:rsidRPr="00B7489A" w:rsidRDefault="00F05E39" w:rsidP="00E965C7">
      <w:pPr>
        <w:pStyle w:val="sche3"/>
        <w:tabs>
          <w:tab w:val="left" w:pos="180"/>
          <w:tab w:val="left" w:pos="540"/>
          <w:tab w:val="left" w:pos="9498"/>
        </w:tabs>
        <w:spacing w:line="360" w:lineRule="auto"/>
        <w:rPr>
          <w:b/>
          <w:sz w:val="18"/>
          <w:szCs w:val="18"/>
          <w:lang w:val="de-DE"/>
        </w:rPr>
      </w:pPr>
      <w:r w:rsidRPr="00B7489A">
        <w:rPr>
          <w:color w:val="FF0000"/>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bCs/>
          <w:i/>
          <w:iCs/>
          <w:sz w:val="18"/>
          <w:szCs w:val="18"/>
          <w:lang w:val="de-DE"/>
        </w:rPr>
        <w:t>Teil II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ANGABEN ZUM ERKLÄRENDEN UNTERNEHMEN</w:t>
      </w:r>
      <w:r w:rsidRPr="00B7489A">
        <w:rPr>
          <w:rStyle w:val="Caratterenotadichiusura"/>
          <w:rFonts w:cs="Arial"/>
          <w:b/>
          <w:bCs/>
          <w:i/>
          <w:iCs/>
          <w:sz w:val="18"/>
          <w:szCs w:val="18"/>
          <w:lang w:val="de-DE"/>
        </w:rPr>
        <w:endnoteReference w:id="10"/>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F23CC0" w:rsidRPr="00B7489A" w:rsidRDefault="00F23CC0" w:rsidP="00F23CC0">
      <w:pPr>
        <w:pStyle w:val="sche3"/>
        <w:spacing w:line="360" w:lineRule="auto"/>
        <w:ind w:left="-142" w:firstLine="1"/>
        <w:rPr>
          <w:bCs/>
          <w:sz w:val="18"/>
          <w:szCs w:val="18"/>
          <w:lang w:val="de-DE"/>
        </w:rPr>
      </w:pPr>
    </w:p>
    <w:p w:rsidR="00F05E39" w:rsidRPr="00B7489A" w:rsidRDefault="00F23CC0" w:rsidP="00F23CC0">
      <w:pPr>
        <w:pStyle w:val="sche3"/>
        <w:spacing w:line="360" w:lineRule="auto"/>
        <w:ind w:left="-142" w:firstLine="1"/>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sz w:val="18"/>
          <w:szCs w:val="18"/>
          <w:lang w:val="de-DE"/>
        </w:rPr>
        <w:t>ERKLÄRT</w:t>
      </w:r>
      <w:r w:rsidRPr="00B7489A">
        <w:rPr>
          <w:rStyle w:val="Rimandonotadichiusura"/>
          <w:rFonts w:cs="Arial"/>
          <w:b/>
          <w:bCs/>
          <w:sz w:val="18"/>
          <w:szCs w:val="18"/>
          <w:lang w:val="de-DE"/>
        </w:rPr>
        <w:endnoteReference w:id="11"/>
      </w:r>
    </w:p>
    <w:p w:rsidR="00F05E39" w:rsidRPr="00B7489A" w:rsidRDefault="00F05E39" w:rsidP="00F05E39">
      <w:pPr>
        <w:autoSpaceDE w:val="0"/>
        <w:spacing w:line="360" w:lineRule="auto"/>
        <w:ind w:left="426" w:hanging="426"/>
        <w:jc w:val="both"/>
        <w:rPr>
          <w:sz w:val="18"/>
          <w:szCs w:val="18"/>
          <w:shd w:val="clear" w:color="auto" w:fill="FFFF00"/>
          <w:lang w:val="de-DE"/>
        </w:rPr>
      </w:pPr>
    </w:p>
    <w:bookmarkStart w:id="19" w:name="Controllo59"/>
    <w:p w:rsidR="00F05E39" w:rsidRPr="00B7489A" w:rsidRDefault="00F05E39" w:rsidP="00F05E39">
      <w:pPr>
        <w:pStyle w:val="sche3"/>
        <w:spacing w:line="360" w:lineRule="auto"/>
        <w:ind w:left="426" w:hanging="426"/>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917A67">
        <w:rPr>
          <w:rFonts w:eastAsia="Arial Unicode MS"/>
          <w:sz w:val="18"/>
          <w:szCs w:val="18"/>
          <w:lang w:val="de-DE"/>
        </w:rPr>
      </w:r>
      <w:r w:rsidR="00917A67">
        <w:rPr>
          <w:rFonts w:eastAsia="Arial Unicode MS"/>
          <w:sz w:val="18"/>
          <w:szCs w:val="18"/>
          <w:lang w:val="de-DE"/>
        </w:rPr>
        <w:fldChar w:fldCharType="separate"/>
      </w:r>
      <w:r w:rsidRPr="00B7489A">
        <w:rPr>
          <w:rFonts w:eastAsia="Arial Unicode MS"/>
          <w:sz w:val="18"/>
          <w:szCs w:val="18"/>
          <w:lang w:val="de-DE"/>
        </w:rPr>
        <w:fldChar w:fldCharType="end"/>
      </w:r>
      <w:bookmarkEnd w:id="19"/>
      <w:r w:rsidRPr="00B7489A">
        <w:rPr>
          <w:rFonts w:eastAsia="Arial Unicode MS"/>
          <w:sz w:val="18"/>
          <w:szCs w:val="18"/>
          <w:lang w:val="de-DE"/>
        </w:rPr>
        <w:tab/>
      </w:r>
      <w:r w:rsidRPr="00B7489A">
        <w:rPr>
          <w:sz w:val="18"/>
          <w:szCs w:val="18"/>
          <w:lang w:val="de-DE"/>
        </w:rPr>
        <w:t>(</w:t>
      </w:r>
      <w:r w:rsidR="00F23CC0" w:rsidRPr="00B7489A">
        <w:rPr>
          <w:sz w:val="18"/>
          <w:szCs w:val="18"/>
          <w:lang w:val="de-DE"/>
        </w:rPr>
        <w:t xml:space="preserve">im Falle von </w:t>
      </w:r>
      <w:r w:rsidRPr="00B7489A">
        <w:rPr>
          <w:sz w:val="18"/>
          <w:szCs w:val="18"/>
          <w:lang w:val="de-DE"/>
        </w:rPr>
        <w:t xml:space="preserve">Unternehmen mit Sitz in Italien) </w:t>
      </w:r>
      <w:r w:rsidR="006F09DB" w:rsidRPr="00B7489A">
        <w:rPr>
          <w:sz w:val="18"/>
          <w:szCs w:val="18"/>
          <w:lang w:val="de-DE"/>
        </w:rPr>
        <w:t xml:space="preserve">dass das Unternehmen </w:t>
      </w:r>
      <w:r w:rsidR="00045134" w:rsidRPr="00B7489A">
        <w:rPr>
          <w:sz w:val="18"/>
          <w:szCs w:val="18"/>
          <w:lang w:val="de-DE"/>
        </w:rPr>
        <w:t>in</w:t>
      </w:r>
      <w:r w:rsidRPr="00B7489A">
        <w:rPr>
          <w:sz w:val="18"/>
          <w:szCs w:val="18"/>
          <w:lang w:val="de-DE"/>
        </w:rPr>
        <w:t xml:space="preserve"> der </w:t>
      </w:r>
      <w:r w:rsidRPr="00B7489A">
        <w:rPr>
          <w:sz w:val="18"/>
          <w:szCs w:val="18"/>
          <w:lang w:val="de-DE" w:eastAsia="de-DE"/>
        </w:rPr>
        <w:t xml:space="preserve">Handels-, Industrie-, Handwerks- und Landwirtschaftskammer in  </w:t>
      </w:r>
      <w:r w:rsidRPr="00B7489A">
        <w:rPr>
          <w:sz w:val="18"/>
          <w:szCs w:val="18"/>
          <w:lang w:val="de-DE"/>
        </w:rPr>
        <w:fldChar w:fldCharType="begin">
          <w:ffData>
            <w:name w:val="Testo90"/>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w:t>
      </w:r>
      <w:r w:rsidRPr="00B7489A">
        <w:rPr>
          <w:sz w:val="18"/>
          <w:szCs w:val="18"/>
          <w:lang w:val="de-DE"/>
        </w:rPr>
        <w:fldChar w:fldCharType="begin">
          <w:ffData>
            <w:name w:val="Testo91"/>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für die Tätigkeit </w:t>
      </w:r>
      <w:r w:rsidRPr="00B7489A">
        <w:rPr>
          <w:rFonts w:eastAsia="Arial Unicode MS"/>
          <w:sz w:val="18"/>
          <w:szCs w:val="18"/>
          <w:lang w:val="de-DE"/>
        </w:rPr>
        <w:t>(</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Pr="00B7489A">
        <w:rPr>
          <w:rFonts w:eastAsia="Arial Unicode MS"/>
          <w:sz w:val="18"/>
          <w:szCs w:val="18"/>
          <w:lang w:val="de-DE"/>
        </w:rPr>
        <w:t>)</w:t>
      </w:r>
      <w:r w:rsidR="00045134" w:rsidRPr="00B7489A">
        <w:rPr>
          <w:rFonts w:eastAsia="Arial Unicode MS"/>
          <w:sz w:val="18"/>
          <w:szCs w:val="18"/>
          <w:lang w:val="de-DE"/>
        </w:rPr>
        <w:t xml:space="preserve"> </w:t>
      </w:r>
      <w:r w:rsidR="00045134" w:rsidRPr="00B7489A">
        <w:rPr>
          <w:sz w:val="18"/>
          <w:szCs w:val="18"/>
          <w:lang w:val="de-DE"/>
        </w:rPr>
        <w:t>in Übereinstimmung</w:t>
      </w:r>
      <w:r w:rsidRPr="00B7489A">
        <w:rPr>
          <w:sz w:val="18"/>
          <w:szCs w:val="18"/>
          <w:lang w:val="de-DE"/>
        </w:rPr>
        <w:t xml:space="preserve"> mit dem </w:t>
      </w:r>
      <w:r w:rsidR="00045134" w:rsidRPr="00B7489A">
        <w:rPr>
          <w:sz w:val="18"/>
          <w:szCs w:val="18"/>
          <w:lang w:val="de-DE"/>
        </w:rPr>
        <w:t>Ausschreibungsg</w:t>
      </w:r>
      <w:r w:rsidRPr="00B7489A">
        <w:rPr>
          <w:sz w:val="18"/>
          <w:szCs w:val="18"/>
          <w:lang w:val="de-DE"/>
        </w:rPr>
        <w:t>egenstand</w:t>
      </w:r>
      <w:r w:rsidR="00045134" w:rsidRPr="00B7489A">
        <w:rPr>
          <w:sz w:val="18"/>
          <w:szCs w:val="18"/>
          <w:lang w:val="de-DE"/>
        </w:rPr>
        <w:t xml:space="preserve"> eingetragen ist,</w:t>
      </w:r>
    </w:p>
    <w:p w:rsidR="00F05E39" w:rsidRPr="00B7489A" w:rsidRDefault="00F05E39" w:rsidP="00F05E39">
      <w:pPr>
        <w:pStyle w:val="sche3"/>
        <w:spacing w:line="360" w:lineRule="auto"/>
        <w:ind w:left="426" w:hanging="426"/>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sz w:val="18"/>
          <w:szCs w:val="18"/>
          <w:lang w:val="de-DE"/>
        </w:rPr>
        <w:fldChar w:fldCharType="begin">
          <w:ffData>
            <w:name w:val="Controllo143"/>
            <w:enabled/>
            <w:calcOnExit w:val="0"/>
            <w:checkBox>
              <w:sizeAuto/>
              <w:default w:val="0"/>
            </w:checkBox>
          </w:ffData>
        </w:fldChar>
      </w:r>
      <w:r w:rsidRPr="00B7489A">
        <w:rPr>
          <w:sz w:val="18"/>
          <w:szCs w:val="18"/>
          <w:lang w:val="de-DE"/>
        </w:rPr>
        <w:instrText xml:space="preserve"> FORMCHECKBOX </w:instrText>
      </w:r>
      <w:r w:rsidR="00917A67">
        <w:rPr>
          <w:sz w:val="18"/>
          <w:szCs w:val="18"/>
          <w:lang w:val="de-DE"/>
        </w:rPr>
      </w:r>
      <w:r w:rsidR="00917A67">
        <w:rPr>
          <w:sz w:val="18"/>
          <w:szCs w:val="18"/>
          <w:lang w:val="de-DE"/>
        </w:rPr>
        <w:fldChar w:fldCharType="separate"/>
      </w:r>
      <w:r w:rsidRPr="00B7489A">
        <w:rPr>
          <w:sz w:val="18"/>
          <w:szCs w:val="18"/>
          <w:lang w:val="de-DE"/>
        </w:rPr>
        <w:fldChar w:fldCharType="end"/>
      </w:r>
      <w:r w:rsidRPr="00B7489A">
        <w:rPr>
          <w:sz w:val="18"/>
          <w:szCs w:val="18"/>
          <w:lang w:val="de-DE"/>
        </w:rPr>
        <w:tab/>
        <w:t>(</w:t>
      </w:r>
      <w:r w:rsidR="00F23CC0" w:rsidRPr="00B7489A">
        <w:rPr>
          <w:sz w:val="18"/>
          <w:szCs w:val="18"/>
          <w:lang w:val="de-DE"/>
        </w:rPr>
        <w:t xml:space="preserve">im Falle von </w:t>
      </w:r>
      <w:r w:rsidRPr="00B7489A">
        <w:rPr>
          <w:sz w:val="18"/>
          <w:szCs w:val="18"/>
          <w:lang w:val="de-DE" w:eastAsia="de-DE"/>
        </w:rPr>
        <w:t>ONLUS-Organisation)</w:t>
      </w:r>
      <w:r w:rsidR="006F09DB" w:rsidRPr="00B7489A">
        <w:rPr>
          <w:sz w:val="18"/>
          <w:szCs w:val="18"/>
          <w:lang w:val="de-DE" w:eastAsia="de-DE"/>
        </w:rPr>
        <w:t xml:space="preserve"> dass</w:t>
      </w:r>
      <w:r w:rsidR="00045134" w:rsidRPr="00B7489A">
        <w:rPr>
          <w:sz w:val="18"/>
          <w:szCs w:val="18"/>
          <w:lang w:val="de-DE" w:eastAsia="de-DE"/>
        </w:rPr>
        <w:t xml:space="preserve"> </w:t>
      </w:r>
      <w:r w:rsidR="006C3C38" w:rsidRPr="00B7489A">
        <w:rPr>
          <w:sz w:val="18"/>
          <w:szCs w:val="18"/>
          <w:lang w:val="de-DE" w:eastAsia="de-DE"/>
        </w:rPr>
        <w:t>die Organisation</w:t>
      </w:r>
      <w:r w:rsidRPr="00B7489A">
        <w:rPr>
          <w:sz w:val="18"/>
          <w:szCs w:val="18"/>
          <w:lang w:val="de-DE" w:eastAsia="de-DE"/>
        </w:rPr>
        <w:t xml:space="preserve"> im folgenden ONLUS-Register eingetragen </w:t>
      </w:r>
      <w:r w:rsidR="00045134" w:rsidRPr="00B7489A">
        <w:rPr>
          <w:sz w:val="18"/>
          <w:szCs w:val="18"/>
          <w:lang w:val="de-DE" w:eastAsia="de-DE"/>
        </w:rPr>
        <w:t>ist</w:t>
      </w:r>
      <w:r w:rsidRPr="00B7489A">
        <w:rPr>
          <w:sz w:val="18"/>
          <w:szCs w:val="18"/>
          <w:lang w:val="de-DE"/>
        </w:rPr>
        <w:t xml:space="preserve">: </w:t>
      </w:r>
      <w:r w:rsidRPr="00B7489A">
        <w:rPr>
          <w:sz w:val="18"/>
          <w:szCs w:val="18"/>
          <w:lang w:val="de-DE"/>
        </w:rPr>
        <w:fldChar w:fldCharType="begin">
          <w:ffData>
            <w:name w:val="Testo9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3E260A" w:rsidRPr="00B7489A">
        <w:rPr>
          <w:sz w:val="18"/>
          <w:szCs w:val="18"/>
          <w:lang w:val="de-DE"/>
        </w:rPr>
        <w:t>,</w:t>
      </w:r>
    </w:p>
    <w:p w:rsidR="00F05E39" w:rsidRPr="00B7489A" w:rsidRDefault="00F05E39" w:rsidP="00F05E39">
      <w:pPr>
        <w:autoSpaceDE w:val="0"/>
        <w:spacing w:line="360" w:lineRule="auto"/>
        <w:ind w:left="426" w:hanging="426"/>
        <w:jc w:val="both"/>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rFonts w:eastAsia="Arial Unicode MS"/>
          <w:sz w:val="18"/>
          <w:szCs w:val="18"/>
          <w:lang w:val="de-DE"/>
        </w:rPr>
        <w:fldChar w:fldCharType="begin">
          <w:ffData>
            <w:name w:val="Controllo124"/>
            <w:enabled/>
            <w:calcOnExit w:val="0"/>
            <w:checkBox>
              <w:sizeAuto/>
              <w:default w:val="0"/>
              <w:checked w:val="0"/>
            </w:checkBox>
          </w:ffData>
        </w:fldChar>
      </w:r>
      <w:r w:rsidRPr="00B7489A">
        <w:rPr>
          <w:rFonts w:eastAsia="Arial Unicode MS"/>
          <w:sz w:val="18"/>
          <w:szCs w:val="18"/>
          <w:lang w:val="de-DE"/>
        </w:rPr>
        <w:instrText xml:space="preserve"> FORMCHECKBOX </w:instrText>
      </w:r>
      <w:r w:rsidR="00917A67">
        <w:rPr>
          <w:rFonts w:eastAsia="Arial Unicode MS"/>
          <w:sz w:val="18"/>
          <w:szCs w:val="18"/>
          <w:lang w:val="de-DE"/>
        </w:rPr>
      </w:r>
      <w:r w:rsidR="00917A67">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B7489A">
        <w:rPr>
          <w:sz w:val="18"/>
          <w:szCs w:val="18"/>
          <w:lang w:val="de-DE"/>
        </w:rPr>
        <w:t>(</w:t>
      </w:r>
      <w:r w:rsidR="00F23CC0" w:rsidRPr="00B7489A">
        <w:rPr>
          <w:sz w:val="18"/>
          <w:szCs w:val="18"/>
          <w:lang w:val="de-DE"/>
        </w:rPr>
        <w:t>im Falle von</w:t>
      </w:r>
      <w:r w:rsidRPr="00B7489A">
        <w:rPr>
          <w:sz w:val="18"/>
          <w:szCs w:val="18"/>
          <w:lang w:val="de-DE"/>
        </w:rPr>
        <w:t xml:space="preserve"> Unternehmen mit Sitz im Ausland) </w:t>
      </w:r>
      <w:r w:rsidR="00045134" w:rsidRPr="00B7489A">
        <w:rPr>
          <w:sz w:val="18"/>
          <w:szCs w:val="18"/>
          <w:lang w:val="de-DE"/>
        </w:rPr>
        <w:t xml:space="preserve">dass das Unternehmen </w:t>
      </w:r>
      <w:r w:rsidRPr="00B7489A">
        <w:rPr>
          <w:sz w:val="18"/>
          <w:szCs w:val="18"/>
          <w:lang w:val="de-DE"/>
        </w:rPr>
        <w:t>i</w:t>
      </w:r>
      <w:r w:rsidR="00045134" w:rsidRPr="00B7489A">
        <w:rPr>
          <w:sz w:val="18"/>
          <w:szCs w:val="18"/>
          <w:lang w:val="de-DE"/>
        </w:rPr>
        <w:t>n</w:t>
      </w:r>
      <w:r w:rsidRPr="00B7489A">
        <w:rPr>
          <w:sz w:val="18"/>
          <w:szCs w:val="18"/>
          <w:lang w:val="de-DE"/>
        </w:rPr>
        <w:t xml:space="preserve"> folgende</w:t>
      </w:r>
      <w:r w:rsidR="00045134" w:rsidRPr="00B7489A">
        <w:rPr>
          <w:sz w:val="18"/>
          <w:szCs w:val="18"/>
          <w:lang w:val="de-DE"/>
        </w:rPr>
        <w:t>m</w:t>
      </w:r>
      <w:r w:rsidRPr="00B7489A">
        <w:rPr>
          <w:sz w:val="18"/>
          <w:szCs w:val="18"/>
          <w:lang w:val="de-DE"/>
        </w:rPr>
        <w:t xml:space="preserve"> Verzeichnis oder </w:t>
      </w:r>
      <w:r w:rsidR="00045134" w:rsidRPr="00B7489A">
        <w:rPr>
          <w:sz w:val="18"/>
          <w:szCs w:val="18"/>
          <w:lang w:val="de-DE"/>
        </w:rPr>
        <w:t xml:space="preserve">in </w:t>
      </w:r>
      <w:r w:rsidRPr="00B7489A">
        <w:rPr>
          <w:sz w:val="18"/>
          <w:szCs w:val="18"/>
          <w:lang w:val="de-DE"/>
        </w:rPr>
        <w:t>folgende</w:t>
      </w:r>
      <w:r w:rsidR="00045134" w:rsidRPr="00B7489A">
        <w:rPr>
          <w:sz w:val="18"/>
          <w:szCs w:val="18"/>
          <w:lang w:val="de-DE"/>
        </w:rPr>
        <w:t>r</w:t>
      </w:r>
      <w:r w:rsidRPr="00B7489A">
        <w:rPr>
          <w:sz w:val="18"/>
          <w:szCs w:val="18"/>
          <w:lang w:val="de-DE"/>
        </w:rPr>
        <w:t xml:space="preserve"> offiziellen Liste des Zugehörigkeitsstaats eingetragen </w:t>
      </w:r>
      <w:r w:rsidR="00045134" w:rsidRPr="00B7489A">
        <w:rPr>
          <w:sz w:val="18"/>
          <w:szCs w:val="18"/>
          <w:lang w:val="de-DE"/>
        </w:rPr>
        <w:t>ist</w:t>
      </w:r>
      <w:r w:rsidRPr="00B7489A">
        <w:rPr>
          <w:rFonts w:eastAsia="Arial Unicode MS"/>
          <w:sz w:val="18"/>
          <w:szCs w:val="18"/>
          <w:lang w:val="de-DE"/>
        </w:rPr>
        <w:t xml:space="preserve">: </w:t>
      </w:r>
      <w:r w:rsidRPr="00B7489A">
        <w:rPr>
          <w:sz w:val="18"/>
          <w:szCs w:val="18"/>
          <w:lang w:val="de-DE"/>
        </w:rPr>
        <w:fldChar w:fldCharType="begin">
          <w:ffData>
            <w:name w:val="Testo3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6F09DB" w:rsidRPr="00B7489A">
        <w:rPr>
          <w:sz w:val="18"/>
          <w:szCs w:val="18"/>
          <w:lang w:val="de-DE"/>
        </w:rPr>
        <w:t>,</w:t>
      </w:r>
    </w:p>
    <w:p w:rsidR="0095747A" w:rsidRPr="00B7489A" w:rsidRDefault="0095747A" w:rsidP="006F09DB">
      <w:pPr>
        <w:pStyle w:val="sche3"/>
        <w:spacing w:line="360" w:lineRule="auto"/>
        <w:rPr>
          <w:sz w:val="18"/>
          <w:szCs w:val="18"/>
          <w:lang w:val="de-DE"/>
        </w:rPr>
      </w:pPr>
    </w:p>
    <w:p w:rsidR="00F05E39" w:rsidRPr="00B7489A" w:rsidRDefault="00F05E39" w:rsidP="00F05E39">
      <w:pPr>
        <w:autoSpaceDE w:val="0"/>
        <w:spacing w:line="360" w:lineRule="auto"/>
        <w:jc w:val="center"/>
        <w:rPr>
          <w:rFonts w:eastAsia="Arial Unicode MS"/>
          <w:b/>
          <w:sz w:val="18"/>
          <w:szCs w:val="18"/>
          <w:lang w:val="de-DE"/>
        </w:rPr>
      </w:pPr>
      <w:r w:rsidRPr="00B7489A">
        <w:rPr>
          <w:b/>
          <w:sz w:val="18"/>
          <w:szCs w:val="18"/>
          <w:lang w:val="de-DE"/>
        </w:rPr>
        <w:t>BESTÄTIGT FOLGENDE DATEN</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Eintragungsnummer</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Eintragungsdatum</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6F09DB" w:rsidP="00F05E39">
      <w:pPr>
        <w:autoSpaceDE w:val="0"/>
        <w:spacing w:line="360" w:lineRule="auto"/>
        <w:jc w:val="both"/>
        <w:rPr>
          <w:rFonts w:eastAsia="Arial Unicode MS"/>
          <w:sz w:val="18"/>
          <w:szCs w:val="18"/>
          <w:lang w:val="de-DE"/>
        </w:rPr>
      </w:pPr>
      <w:r w:rsidRPr="00B7489A">
        <w:rPr>
          <w:sz w:val="18"/>
          <w:szCs w:val="18"/>
          <w:lang w:val="de-DE"/>
        </w:rPr>
        <w:t xml:space="preserve">Dauer der </w:t>
      </w:r>
      <w:r w:rsidR="0095747A" w:rsidRPr="00B7489A">
        <w:rPr>
          <w:sz w:val="18"/>
          <w:szCs w:val="18"/>
          <w:lang w:val="de-DE"/>
        </w:rPr>
        <w:t>Firm</w:t>
      </w:r>
      <w:r w:rsidRPr="00B7489A">
        <w:rPr>
          <w:sz w:val="18"/>
          <w:szCs w:val="18"/>
          <w:lang w:val="de-DE"/>
        </w:rPr>
        <w:t>a</w:t>
      </w:r>
      <w:r w:rsidR="00EF07B0" w:rsidRPr="00B7489A">
        <w:rPr>
          <w:sz w:val="18"/>
          <w:szCs w:val="18"/>
          <w:lang w:val="de-DE"/>
        </w:rPr>
        <w:t xml:space="preserve"> (</w:t>
      </w:r>
      <w:r w:rsidR="00F05E39" w:rsidRPr="00B7489A">
        <w:rPr>
          <w:sz w:val="18"/>
          <w:szCs w:val="18"/>
          <w:lang w:val="de-DE"/>
        </w:rPr>
        <w:t>Enddatum</w:t>
      </w:r>
      <w:r w:rsidR="00EF07B0" w:rsidRPr="00B7489A">
        <w:rPr>
          <w:sz w:val="18"/>
          <w:szCs w:val="18"/>
          <w:lang w:val="de-DE"/>
        </w:rPr>
        <w:t>)</w:t>
      </w:r>
      <w:r w:rsidR="00EF07B0" w:rsidRPr="00B7489A">
        <w:rPr>
          <w:rFonts w:eastAsia="Arial Unicode MS"/>
          <w:sz w:val="18"/>
          <w:szCs w:val="18"/>
          <w:lang w:val="de-DE"/>
        </w:rPr>
        <w:t>:</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r w:rsidR="00EF07B0" w:rsidRPr="00B7489A">
        <w:rPr>
          <w:rFonts w:eastAsia="Arial Unicode MS"/>
          <w:sz w:val="18"/>
          <w:szCs w:val="18"/>
          <w:lang w:val="de-DE"/>
        </w:rPr>
        <w:t>,</w:t>
      </w:r>
    </w:p>
    <w:p w:rsidR="00F05E39" w:rsidRPr="00B7489A" w:rsidRDefault="00EF07B0" w:rsidP="00F05E39">
      <w:pPr>
        <w:autoSpaceDE w:val="0"/>
        <w:spacing w:line="360" w:lineRule="auto"/>
        <w:jc w:val="both"/>
        <w:rPr>
          <w:sz w:val="18"/>
          <w:szCs w:val="18"/>
          <w:lang w:val="de-DE"/>
        </w:rPr>
      </w:pPr>
      <w:r w:rsidRPr="00B7489A">
        <w:rPr>
          <w:rFonts w:eastAsia="Arial Unicode MS"/>
          <w:sz w:val="18"/>
          <w:szCs w:val="18"/>
          <w:lang w:val="de-DE"/>
        </w:rPr>
        <w:t>Firma:</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p>
    <w:p w:rsidR="001013C3" w:rsidRPr="00B7489A" w:rsidRDefault="001013C3" w:rsidP="00F05E39">
      <w:pPr>
        <w:autoSpaceDE w:val="0"/>
        <w:spacing w:line="360" w:lineRule="auto"/>
        <w:ind w:left="426"/>
        <w:jc w:val="both"/>
        <w:rPr>
          <w:sz w:val="18"/>
          <w:szCs w:val="18"/>
          <w:lang w:val="de-DE"/>
        </w:rPr>
      </w:pPr>
    </w:p>
    <w:p w:rsidR="001013C3" w:rsidRPr="00B7489A" w:rsidRDefault="001013C3" w:rsidP="001013C3">
      <w:pPr>
        <w:pStyle w:val="sche3"/>
        <w:autoSpaceDE/>
        <w:autoSpaceDN w:val="0"/>
        <w:spacing w:line="360" w:lineRule="auto"/>
        <w:jc w:val="center"/>
        <w:rPr>
          <w:b/>
          <w:bCs/>
          <w:sz w:val="18"/>
          <w:szCs w:val="18"/>
          <w:lang w:val="de-DE"/>
        </w:rPr>
      </w:pPr>
      <w:r w:rsidRPr="00B7489A">
        <w:rPr>
          <w:b/>
          <w:bCs/>
          <w:sz w:val="18"/>
          <w:szCs w:val="18"/>
          <w:lang w:val="de-DE"/>
        </w:rPr>
        <w:t>UND ERKLÄRT</w:t>
      </w:r>
    </w:p>
    <w:p w:rsidR="001013C3" w:rsidRPr="00B7489A" w:rsidRDefault="001013C3" w:rsidP="0095747A">
      <w:pPr>
        <w:pStyle w:val="sche3"/>
        <w:autoSpaceDE/>
        <w:autoSpaceDN w:val="0"/>
        <w:spacing w:line="360" w:lineRule="auto"/>
        <w:ind w:left="425"/>
        <w:rPr>
          <w:sz w:val="18"/>
          <w:szCs w:val="18"/>
          <w:lang w:val="de-DE"/>
        </w:rPr>
      </w:pPr>
    </w:p>
    <w:p w:rsidR="00CF7067" w:rsidRDefault="001013C3" w:rsidP="0095747A">
      <w:pPr>
        <w:autoSpaceDE w:val="0"/>
        <w:spacing w:line="360" w:lineRule="auto"/>
        <w:ind w:left="284" w:hanging="283"/>
        <w:jc w:val="both"/>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917A67">
        <w:rPr>
          <w:rFonts w:eastAsia="Arial Unicode MS"/>
          <w:sz w:val="18"/>
          <w:szCs w:val="18"/>
          <w:lang w:val="de-DE"/>
        </w:rPr>
      </w:r>
      <w:r w:rsidR="00917A67">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bookmarkStart w:id="20" w:name="_Hlk527364305"/>
      <w:r w:rsidR="00E90254" w:rsidRPr="00B7489A">
        <w:rPr>
          <w:rFonts w:eastAsia="Arial Unicode MS"/>
          <w:sz w:val="18"/>
          <w:szCs w:val="18"/>
          <w:lang w:val="de-DE"/>
        </w:rPr>
        <w:t xml:space="preserve">dass das Unternehmen </w:t>
      </w:r>
      <w:r w:rsidR="00E94013" w:rsidRPr="00B7489A">
        <w:rPr>
          <w:sz w:val="18"/>
          <w:szCs w:val="18"/>
          <w:lang w:val="de-DE"/>
        </w:rPr>
        <w:t xml:space="preserve">ein Kleinst-, </w:t>
      </w:r>
      <w:r w:rsidR="00E90254" w:rsidRPr="00B7489A">
        <w:rPr>
          <w:sz w:val="18"/>
          <w:szCs w:val="18"/>
          <w:lang w:val="de-DE"/>
        </w:rPr>
        <w:t>kleines</w:t>
      </w:r>
      <w:r w:rsidR="00E94013" w:rsidRPr="00B7489A">
        <w:rPr>
          <w:sz w:val="18"/>
          <w:szCs w:val="18"/>
          <w:lang w:val="de-DE"/>
        </w:rPr>
        <w:t xml:space="preserve"> oder </w:t>
      </w:r>
      <w:r w:rsidR="00E90254" w:rsidRPr="00B7489A">
        <w:rPr>
          <w:sz w:val="18"/>
          <w:szCs w:val="18"/>
          <w:lang w:val="de-DE"/>
        </w:rPr>
        <w:t>mittleres U</w:t>
      </w:r>
      <w:r w:rsidR="00E94013" w:rsidRPr="00B7489A">
        <w:rPr>
          <w:sz w:val="18"/>
          <w:szCs w:val="18"/>
          <w:lang w:val="de-DE"/>
        </w:rPr>
        <w:t>nternehmen gemäß Empfehlung der Kommission</w:t>
      </w:r>
      <w:r w:rsidR="00CF7067">
        <w:rPr>
          <w:sz w:val="18"/>
          <w:szCs w:val="18"/>
          <w:lang w:val="de-DE"/>
        </w:rPr>
        <w:t xml:space="preserve"> der Europäischen Gemeinschaften </w:t>
      </w:r>
      <w:r w:rsidR="00E94013" w:rsidRPr="00B7489A">
        <w:rPr>
          <w:sz w:val="18"/>
          <w:szCs w:val="18"/>
          <w:lang w:val="de-DE"/>
        </w:rPr>
        <w:t>Nr. 2003/361/EG vom 6. Mai 2003</w:t>
      </w:r>
      <w:r w:rsidR="00CF7067">
        <w:rPr>
          <w:sz w:val="18"/>
          <w:szCs w:val="18"/>
          <w:lang w:val="de-DE"/>
        </w:rPr>
        <w:t xml:space="preserve"> ist</w:t>
      </w:r>
      <w:r w:rsidR="00CF7067">
        <w:rPr>
          <w:rStyle w:val="Rimandonotadichiusura"/>
          <w:sz w:val="18"/>
          <w:szCs w:val="18"/>
          <w:lang w:val="de-DE"/>
        </w:rPr>
        <w:endnoteReference w:id="12"/>
      </w:r>
      <w:r w:rsidR="00CF7067">
        <w:rPr>
          <w:sz w:val="18"/>
          <w:szCs w:val="18"/>
          <w:lang w:val="de-DE"/>
        </w:rPr>
        <w:t>.</w:t>
      </w:r>
    </w:p>
    <w:p w:rsidR="00775431" w:rsidRDefault="00775431" w:rsidP="0095747A">
      <w:pPr>
        <w:autoSpaceDE w:val="0"/>
        <w:spacing w:line="360" w:lineRule="auto"/>
        <w:ind w:left="284" w:hanging="283"/>
        <w:jc w:val="both"/>
        <w:rPr>
          <w:sz w:val="18"/>
          <w:szCs w:val="18"/>
          <w:lang w:val="de-DE"/>
        </w:rPr>
      </w:pPr>
    </w:p>
    <w:p w:rsidR="00775431" w:rsidRPr="00CF5371" w:rsidRDefault="00775431" w:rsidP="00775431">
      <w:pPr>
        <w:autoSpaceDE w:val="0"/>
        <w:spacing w:line="360" w:lineRule="auto"/>
        <w:ind w:left="284" w:hanging="283"/>
        <w:jc w:val="both"/>
        <w:rPr>
          <w:rFonts w:eastAsia="Arial Unicode MS"/>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917A67">
        <w:rPr>
          <w:rFonts w:eastAsia="Arial Unicode MS"/>
          <w:sz w:val="18"/>
          <w:szCs w:val="18"/>
          <w:lang w:val="de-DE"/>
        </w:rPr>
      </w:r>
      <w:r w:rsidR="00917A67">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CF5371">
        <w:rPr>
          <w:rFonts w:eastAsia="Arial Unicode MS"/>
          <w:sz w:val="18"/>
          <w:szCs w:val="18"/>
          <w:lang w:val="de-DE"/>
        </w:rPr>
        <w:t>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775431" w:rsidRPr="00CF5371" w:rsidRDefault="00775431" w:rsidP="00775431">
      <w:pPr>
        <w:autoSpaceDE w:val="0"/>
        <w:spacing w:line="360" w:lineRule="auto"/>
        <w:jc w:val="both"/>
        <w:rPr>
          <w:sz w:val="18"/>
          <w:szCs w:val="18"/>
          <w:lang w:val="de-DE"/>
        </w:rPr>
      </w:pPr>
    </w:p>
    <w:p w:rsidR="00775431" w:rsidRDefault="00775431" w:rsidP="0095747A">
      <w:pPr>
        <w:autoSpaceDE w:val="0"/>
        <w:spacing w:line="360" w:lineRule="auto"/>
        <w:ind w:left="284" w:hanging="283"/>
        <w:jc w:val="both"/>
        <w:rPr>
          <w:sz w:val="18"/>
          <w:szCs w:val="18"/>
          <w:lang w:val="de-DE"/>
        </w:rPr>
      </w:pPr>
      <w:bookmarkStart w:id="21" w:name="_GoBack"/>
      <w:bookmarkEnd w:id="21"/>
    </w:p>
    <w:p w:rsidR="00CE4527" w:rsidRPr="00B7489A" w:rsidRDefault="00CE4527" w:rsidP="001F6407">
      <w:pPr>
        <w:pStyle w:val="sche3"/>
        <w:suppressAutoHyphens w:val="0"/>
        <w:autoSpaceDE/>
        <w:autoSpaceDN w:val="0"/>
        <w:spacing w:line="360" w:lineRule="auto"/>
        <w:ind w:left="425" w:right="-142" w:hanging="425"/>
        <w:rPr>
          <w:sz w:val="18"/>
          <w:szCs w:val="18"/>
          <w:lang w:val="de-DE"/>
        </w:rPr>
      </w:pPr>
      <w:bookmarkStart w:id="22" w:name="_Hlk527364315"/>
      <w:bookmarkEnd w:id="20"/>
    </w:p>
    <w:tbl>
      <w:tblPr>
        <w:tblW w:w="0" w:type="auto"/>
        <w:tblInd w:w="-5" w:type="dxa"/>
        <w:tblLayout w:type="fixed"/>
        <w:tblLook w:val="0000" w:firstRow="0" w:lastRow="0" w:firstColumn="0" w:lastColumn="0" w:noHBand="0" w:noVBand="0"/>
      </w:tblPr>
      <w:tblGrid>
        <w:gridCol w:w="9788"/>
      </w:tblGrid>
      <w:tr w:rsidR="00B5088C" w:rsidRPr="00B7489A" w:rsidTr="00BE4332">
        <w:tc>
          <w:tcPr>
            <w:tcW w:w="9788" w:type="dxa"/>
            <w:tcBorders>
              <w:top w:val="single" w:sz="4" w:space="0" w:color="000000"/>
              <w:left w:val="single" w:sz="4" w:space="0" w:color="000000"/>
              <w:bottom w:val="single" w:sz="4" w:space="0" w:color="000000"/>
              <w:right w:val="single" w:sz="4" w:space="0" w:color="000000"/>
            </w:tcBorders>
          </w:tcPr>
          <w:p w:rsidR="00B5088C" w:rsidRPr="00B7489A" w:rsidRDefault="00B5088C" w:rsidP="00BE4332">
            <w:pPr>
              <w:pStyle w:val="sche3"/>
              <w:snapToGrid w:val="0"/>
              <w:spacing w:line="360" w:lineRule="auto"/>
              <w:rPr>
                <w:b/>
                <w:bCs/>
                <w:i/>
                <w:iCs/>
                <w:sz w:val="18"/>
                <w:szCs w:val="18"/>
                <w:lang w:val="de-DE"/>
              </w:rPr>
            </w:pPr>
          </w:p>
          <w:p w:rsidR="00B5088C" w:rsidRPr="00B7489A" w:rsidRDefault="00B5088C" w:rsidP="00B5088C">
            <w:pPr>
              <w:pStyle w:val="sche3"/>
              <w:spacing w:line="360" w:lineRule="auto"/>
              <w:rPr>
                <w:b/>
                <w:i/>
                <w:sz w:val="18"/>
                <w:szCs w:val="18"/>
                <w:lang w:val="de-DE"/>
              </w:rPr>
            </w:pPr>
            <w:r w:rsidRPr="00B7489A">
              <w:rPr>
                <w:b/>
                <w:i/>
                <w:sz w:val="18"/>
                <w:szCs w:val="18"/>
                <w:lang w:val="de-DE"/>
              </w:rPr>
              <w:t>ANMERKUNGEN</w:t>
            </w:r>
          </w:p>
          <w:p w:rsidR="00B5088C" w:rsidRPr="00B7489A" w:rsidRDefault="00B5088C" w:rsidP="00BE4332">
            <w:pPr>
              <w:pStyle w:val="sche3"/>
              <w:spacing w:line="360" w:lineRule="auto"/>
              <w:rPr>
                <w:sz w:val="18"/>
                <w:szCs w:val="18"/>
                <w:lang w:val="de-DE"/>
              </w:rPr>
            </w:pPr>
            <w:r w:rsidRPr="00B7489A">
              <w:rPr>
                <w:sz w:val="18"/>
                <w:szCs w:val="18"/>
                <w:lang w:val="de-DE"/>
              </w:rPr>
              <w:fldChar w:fldCharType="begin">
                <w:ffData>
                  <w:name w:val="Testo45"/>
                  <w:enabled/>
                  <w:calcOnExit w:val="0"/>
                  <w:textInput/>
                </w:ffData>
              </w:fldChar>
            </w:r>
            <w:bookmarkStart w:id="23" w:name="Testo4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sz w:val="18"/>
                <w:szCs w:val="18"/>
                <w:lang w:val="de-DE"/>
              </w:rPr>
              <w:fldChar w:fldCharType="end"/>
            </w:r>
            <w:bookmarkEnd w:id="23"/>
          </w:p>
          <w:p w:rsidR="00FE66D9" w:rsidRPr="00B7489A" w:rsidRDefault="00FE66D9" w:rsidP="00BE4332">
            <w:pPr>
              <w:pStyle w:val="sche3"/>
              <w:spacing w:line="360" w:lineRule="auto"/>
              <w:rPr>
                <w:sz w:val="18"/>
                <w:szCs w:val="18"/>
                <w:lang w:val="de-DE"/>
              </w:rPr>
            </w:pPr>
          </w:p>
        </w:tc>
      </w:tr>
      <w:bookmarkEnd w:id="22"/>
    </w:tbl>
    <w:p w:rsidR="00F05E39" w:rsidRPr="00B7489A" w:rsidRDefault="00F05E39" w:rsidP="00F05E39">
      <w:pPr>
        <w:pStyle w:val="sche3"/>
        <w:spacing w:line="360" w:lineRule="auto"/>
        <w:ind w:left="425"/>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smartTag w:uri="urn:schemas-microsoft-com:office:smarttags" w:element="stockticker">
        <w:r w:rsidRPr="00B7489A">
          <w:rPr>
            <w:b/>
            <w:bCs/>
            <w:i/>
            <w:iCs/>
            <w:sz w:val="18"/>
            <w:szCs w:val="18"/>
            <w:lang w:val="de-DE"/>
          </w:rPr>
          <w:t>III</w:t>
        </w:r>
      </w:smartTag>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B7489A">
        <w:rPr>
          <w:b/>
          <w:i/>
          <w:sz w:val="18"/>
          <w:szCs w:val="18"/>
          <w:lang w:val="de-DE"/>
        </w:rPr>
        <w:t xml:space="preserve">ETWAIGE ERKLÄRUNG </w:t>
      </w:r>
      <w:r w:rsidR="00B85D7E" w:rsidRPr="00B7489A">
        <w:rPr>
          <w:b/>
          <w:i/>
          <w:sz w:val="18"/>
          <w:szCs w:val="18"/>
          <w:lang w:val="de-DE"/>
        </w:rPr>
        <w:t>ZUM</w:t>
      </w:r>
      <w:r w:rsidRPr="00B7489A">
        <w:rPr>
          <w:b/>
          <w:i/>
          <w:sz w:val="18"/>
          <w:szCs w:val="18"/>
          <w:lang w:val="de-DE"/>
        </w:rPr>
        <w:t xml:space="preserve"> </w:t>
      </w:r>
      <w:r w:rsidR="005057B9" w:rsidRPr="00B7489A">
        <w:rPr>
          <w:b/>
          <w:i/>
          <w:sz w:val="18"/>
          <w:szCs w:val="18"/>
          <w:lang w:val="de-DE"/>
        </w:rPr>
        <w:t>UNTER</w:t>
      </w:r>
      <w:r w:rsidR="00B85D7E" w:rsidRPr="00B7489A">
        <w:rPr>
          <w:b/>
          <w:i/>
          <w:sz w:val="18"/>
          <w:szCs w:val="18"/>
          <w:lang w:val="de-DE"/>
        </w:rPr>
        <w:t>AUFTRAG</w:t>
      </w:r>
    </w:p>
    <w:p w:rsidR="001A00F4" w:rsidRPr="00B7489A"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6C3C38" w:rsidRPr="00B7489A" w:rsidRDefault="006C3C38" w:rsidP="005057B9">
      <w:pPr>
        <w:autoSpaceDE w:val="0"/>
        <w:spacing w:line="360" w:lineRule="auto"/>
        <w:ind w:left="-142"/>
        <w:jc w:val="both"/>
        <w:rPr>
          <w:bCs/>
          <w:sz w:val="18"/>
          <w:szCs w:val="18"/>
          <w:lang w:val="de-DE"/>
        </w:rPr>
      </w:pPr>
    </w:p>
    <w:p w:rsidR="00F05E39" w:rsidRPr="00B7489A" w:rsidRDefault="005057B9" w:rsidP="005057B9">
      <w:pPr>
        <w:autoSpaceDE w:val="0"/>
        <w:spacing w:line="360" w:lineRule="auto"/>
        <w:ind w:left="-142"/>
        <w:jc w:val="both"/>
        <w:rPr>
          <w:bCs/>
          <w:sz w:val="18"/>
          <w:szCs w:val="18"/>
          <w:lang w:val="de-DE"/>
        </w:rPr>
      </w:pPr>
      <w:r w:rsidRPr="00B7489A">
        <w:rPr>
          <w:bCs/>
          <w:sz w:val="18"/>
          <w:szCs w:val="18"/>
          <w:lang w:val="de-DE"/>
        </w:rPr>
        <w:t xml:space="preserve">Er/Sie </w:t>
      </w:r>
    </w:p>
    <w:p w:rsidR="00690D50" w:rsidRPr="00B7489A" w:rsidRDefault="00690D50" w:rsidP="00690D50">
      <w:pPr>
        <w:pStyle w:val="sche3"/>
        <w:spacing w:line="360" w:lineRule="auto"/>
        <w:ind w:left="425"/>
        <w:jc w:val="center"/>
        <w:rPr>
          <w:b/>
          <w:sz w:val="18"/>
          <w:szCs w:val="18"/>
          <w:lang w:val="de-DE"/>
        </w:rPr>
      </w:pPr>
      <w:r w:rsidRPr="00B7489A">
        <w:rPr>
          <w:b/>
          <w:sz w:val="18"/>
          <w:szCs w:val="18"/>
          <w:lang w:val="de-DE"/>
        </w:rPr>
        <w:t>ERKLÄRT</w:t>
      </w:r>
    </w:p>
    <w:p w:rsidR="00690D50" w:rsidRPr="00B7489A" w:rsidRDefault="00690D50" w:rsidP="00690D50">
      <w:pPr>
        <w:pStyle w:val="sche3"/>
        <w:spacing w:line="360" w:lineRule="auto"/>
        <w:ind w:left="425"/>
        <w:jc w:val="center"/>
        <w:rPr>
          <w:b/>
          <w:sz w:val="18"/>
          <w:szCs w:val="18"/>
          <w:lang w:val="de-DE"/>
        </w:rPr>
      </w:pPr>
    </w:p>
    <w:p w:rsidR="00690D50" w:rsidRPr="00B7489A" w:rsidRDefault="00690D50" w:rsidP="001F5A21">
      <w:pPr>
        <w:pStyle w:val="sche3"/>
        <w:numPr>
          <w:ilvl w:val="0"/>
          <w:numId w:val="40"/>
        </w:numPr>
        <w:tabs>
          <w:tab w:val="clear" w:pos="720"/>
          <w:tab w:val="num" w:pos="142"/>
        </w:tabs>
        <w:spacing w:line="360" w:lineRule="auto"/>
        <w:ind w:left="142" w:hanging="142"/>
        <w:rPr>
          <w:rFonts w:eastAsia="Arial Unicode MS"/>
          <w:sz w:val="18"/>
          <w:szCs w:val="18"/>
          <w:lang w:val="de-DE"/>
        </w:rPr>
      </w:pPr>
      <w:r w:rsidRPr="00B7489A">
        <w:rPr>
          <w:sz w:val="18"/>
          <w:szCs w:val="18"/>
          <w:lang w:val="de-DE"/>
        </w:rPr>
        <w:t xml:space="preserve">dass </w:t>
      </w:r>
      <w:r w:rsidR="00B85D7E" w:rsidRPr="00B7489A">
        <w:rPr>
          <w:sz w:val="18"/>
          <w:szCs w:val="18"/>
          <w:lang w:val="de-DE"/>
        </w:rPr>
        <w:t>der Wirtschaftsteilnehmer beabsichtigt, sollte</w:t>
      </w:r>
      <w:r w:rsidRPr="00B7489A">
        <w:rPr>
          <w:sz w:val="18"/>
          <w:szCs w:val="18"/>
          <w:lang w:val="de-DE"/>
        </w:rPr>
        <w:t xml:space="preserve"> er den Zuschlag für die </w:t>
      </w:r>
      <w:r w:rsidR="00CA355F" w:rsidRPr="00B7489A">
        <w:rPr>
          <w:sz w:val="18"/>
          <w:szCs w:val="18"/>
          <w:lang w:val="de-DE"/>
        </w:rPr>
        <w:t>vergabe</w:t>
      </w:r>
      <w:r w:rsidRPr="00B7489A">
        <w:rPr>
          <w:sz w:val="18"/>
          <w:szCs w:val="18"/>
          <w:lang w:val="de-DE"/>
        </w:rPr>
        <w:t xml:space="preserve">gegenständlichen Leistungen </w:t>
      </w:r>
      <w:r w:rsidR="0081503C" w:rsidRPr="00B7489A">
        <w:rPr>
          <w:sz w:val="18"/>
          <w:szCs w:val="18"/>
          <w:lang w:val="de-DE"/>
        </w:rPr>
        <w:t>erhalten</w:t>
      </w:r>
      <w:r w:rsidR="00B85D7E" w:rsidRPr="00B7489A">
        <w:rPr>
          <w:sz w:val="18"/>
          <w:szCs w:val="18"/>
          <w:lang w:val="de-DE"/>
        </w:rPr>
        <w:t>,</w:t>
      </w:r>
      <w:r w:rsidR="00CA355F" w:rsidRPr="00B7489A">
        <w:rPr>
          <w:sz w:val="18"/>
          <w:szCs w:val="18"/>
          <w:lang w:val="de-DE"/>
        </w:rPr>
        <w:t xml:space="preserve"> </w:t>
      </w:r>
      <w:r w:rsidR="00B85D7E" w:rsidRPr="00B7489A">
        <w:rPr>
          <w:sz w:val="18"/>
          <w:szCs w:val="18"/>
          <w:lang w:val="de-DE"/>
        </w:rPr>
        <w:t xml:space="preserve">gemäß Artikel 105 GvD Nr. 50/2016 und gemäß Vorgaben der Ausschreibungsunterlagen </w:t>
      </w:r>
      <w:r w:rsidR="00E560FA" w:rsidRPr="00B7489A">
        <w:rPr>
          <w:sz w:val="18"/>
          <w:szCs w:val="18"/>
          <w:lang w:val="de-DE"/>
        </w:rPr>
        <w:t>einen</w:t>
      </w:r>
      <w:r w:rsidRPr="00B7489A">
        <w:rPr>
          <w:sz w:val="18"/>
          <w:szCs w:val="18"/>
          <w:lang w:val="de-DE"/>
        </w:rPr>
        <w:t xml:space="preserve"> </w:t>
      </w:r>
      <w:r w:rsidR="00CA355F" w:rsidRPr="00B7489A">
        <w:rPr>
          <w:sz w:val="18"/>
          <w:szCs w:val="18"/>
          <w:lang w:val="de-DE"/>
        </w:rPr>
        <w:t>Unter</w:t>
      </w:r>
      <w:r w:rsidR="00B85D7E" w:rsidRPr="00B7489A">
        <w:rPr>
          <w:sz w:val="18"/>
          <w:szCs w:val="18"/>
          <w:lang w:val="de-DE"/>
        </w:rPr>
        <w:t>auftrag</w:t>
      </w:r>
      <w:r w:rsidRPr="00B7489A">
        <w:rPr>
          <w:sz w:val="18"/>
          <w:szCs w:val="18"/>
          <w:lang w:val="de-DE"/>
        </w:rPr>
        <w:t xml:space="preserve"> </w:t>
      </w:r>
      <w:r w:rsidR="00CA355F" w:rsidRPr="00B7489A">
        <w:rPr>
          <w:sz w:val="18"/>
          <w:szCs w:val="18"/>
          <w:lang w:val="de-DE"/>
        </w:rPr>
        <w:t xml:space="preserve">an geeignete Unternehmen mit </w:t>
      </w:r>
      <w:r w:rsidR="00BD6735" w:rsidRPr="00B7489A">
        <w:rPr>
          <w:sz w:val="18"/>
          <w:szCs w:val="18"/>
          <w:lang w:val="de-DE"/>
        </w:rPr>
        <w:t xml:space="preserve">der </w:t>
      </w:r>
      <w:r w:rsidR="00CA355F" w:rsidRPr="00B7489A">
        <w:rPr>
          <w:sz w:val="18"/>
          <w:szCs w:val="18"/>
          <w:lang w:val="de-DE"/>
        </w:rPr>
        <w:t>gesetzlich geforderte</w:t>
      </w:r>
      <w:r w:rsidR="00BD6735" w:rsidRPr="00B7489A">
        <w:rPr>
          <w:sz w:val="18"/>
          <w:szCs w:val="18"/>
          <w:lang w:val="de-DE"/>
        </w:rPr>
        <w:t>n</w:t>
      </w:r>
      <w:r w:rsidR="00CA355F" w:rsidRPr="00B7489A">
        <w:rPr>
          <w:sz w:val="18"/>
          <w:szCs w:val="18"/>
          <w:lang w:val="de-DE"/>
        </w:rPr>
        <w:t xml:space="preserve"> Qualifizierung für</w:t>
      </w:r>
      <w:r w:rsidRPr="00B7489A">
        <w:rPr>
          <w:sz w:val="18"/>
          <w:szCs w:val="18"/>
          <w:lang w:val="de-DE"/>
        </w:rPr>
        <w:t xml:space="preserve"> folgende Leistungen </w:t>
      </w:r>
      <w:r w:rsidR="00B85D7E" w:rsidRPr="00B7489A">
        <w:rPr>
          <w:sz w:val="18"/>
          <w:szCs w:val="18"/>
          <w:lang w:val="de-DE"/>
        </w:rPr>
        <w:t>zu vergeben</w:t>
      </w:r>
      <w:r w:rsidRPr="00B7489A">
        <w:rPr>
          <w:sz w:val="18"/>
          <w:szCs w:val="18"/>
          <w:lang w:val="de-DE"/>
        </w:rPr>
        <w:t>:</w:t>
      </w:r>
    </w:p>
    <w:p w:rsidR="00690D50" w:rsidRPr="00B7489A" w:rsidRDefault="00690D50" w:rsidP="00690D50">
      <w:pPr>
        <w:autoSpaceDE w:val="0"/>
        <w:autoSpaceDN w:val="0"/>
        <w:adjustRightInd w:val="0"/>
        <w:spacing w:line="360" w:lineRule="auto"/>
        <w:ind w:left="426" w:hanging="426"/>
        <w:jc w:val="both"/>
        <w:rPr>
          <w:b/>
          <w:sz w:val="18"/>
          <w:szCs w:val="18"/>
          <w:lang w:val="de-DE" w:eastAsia="it-IT"/>
        </w:rPr>
      </w:pPr>
    </w:p>
    <w:p w:rsidR="00690D50" w:rsidRPr="00B7489A" w:rsidRDefault="00690D50" w:rsidP="009A0DF9">
      <w:pPr>
        <w:autoSpaceDE w:val="0"/>
        <w:autoSpaceDN w:val="0"/>
        <w:adjustRightInd w:val="0"/>
        <w:spacing w:line="360" w:lineRule="auto"/>
        <w:ind w:left="284" w:hanging="284"/>
        <w:jc w:val="both"/>
        <w:rPr>
          <w:sz w:val="18"/>
          <w:szCs w:val="18"/>
          <w:lang w:val="de-DE"/>
        </w:rPr>
      </w:pPr>
      <w:r w:rsidRPr="00B7489A">
        <w:rPr>
          <w:b/>
          <w:sz w:val="18"/>
          <w:szCs w:val="18"/>
          <w:lang w:val="de-DE" w:eastAsia="it-IT"/>
        </w:rPr>
        <w:t>1)</w:t>
      </w:r>
      <w:r w:rsidR="009A0DF9" w:rsidRPr="00B7489A">
        <w:rPr>
          <w:b/>
          <w:sz w:val="18"/>
          <w:szCs w:val="18"/>
          <w:lang w:val="de-DE" w:eastAsia="it-IT"/>
        </w:rPr>
        <w:t xml:space="preserve"> </w:t>
      </w:r>
      <w:r w:rsidRPr="00B7489A">
        <w:rPr>
          <w:sz w:val="18"/>
          <w:szCs w:val="18"/>
          <w:lang w:val="de-DE"/>
        </w:rPr>
        <w:t xml:space="preserve">Teile der Leistung, die </w:t>
      </w:r>
      <w:r w:rsidR="009A0DF9" w:rsidRPr="00B7489A">
        <w:rPr>
          <w:sz w:val="18"/>
          <w:szCs w:val="18"/>
          <w:lang w:val="de-DE"/>
        </w:rPr>
        <w:t>unter</w:t>
      </w:r>
      <w:r w:rsidRPr="00B7489A">
        <w:rPr>
          <w:sz w:val="18"/>
          <w:szCs w:val="18"/>
          <w:lang w:val="de-DE"/>
        </w:rPr>
        <w:t>vergeben werden</w:t>
      </w:r>
      <w:r w:rsidRPr="00B7489A">
        <w:rPr>
          <w:rStyle w:val="Rimandonotadichiusura"/>
          <w:rFonts w:cs="Arial"/>
          <w:sz w:val="18"/>
          <w:szCs w:val="18"/>
          <w:lang w:val="de-DE"/>
        </w:rPr>
        <w:endnoteReference w:id="13"/>
      </w:r>
      <w:r w:rsidRPr="00B7489A">
        <w:rPr>
          <w:sz w:val="18"/>
          <w:szCs w:val="18"/>
          <w:lang w:val="de-DE"/>
        </w:rPr>
        <w:t xml:space="preserve">: </w:t>
      </w:r>
      <w:r w:rsidRPr="00B7489A">
        <w:rPr>
          <w:sz w:val="18"/>
          <w:szCs w:val="18"/>
          <w:lang w:val="de-DE"/>
        </w:rPr>
        <w:fldChar w:fldCharType="begin">
          <w:ffData>
            <w:name w:val="Testo90"/>
            <w:enabled/>
            <w:calcOnExit w:val="0"/>
            <w:textInput/>
          </w:ffData>
        </w:fldChar>
      </w:r>
      <w:bookmarkStart w:id="24" w:name="Testo9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4"/>
      <w:r w:rsidRPr="00B7489A">
        <w:rPr>
          <w:sz w:val="18"/>
          <w:szCs w:val="18"/>
          <w:lang w:val="de-DE"/>
        </w:rPr>
        <w:t>;</w:t>
      </w:r>
    </w:p>
    <w:p w:rsidR="00690D50" w:rsidRDefault="00690D50" w:rsidP="00690D50">
      <w:pPr>
        <w:pStyle w:val="sche3"/>
        <w:spacing w:line="360" w:lineRule="auto"/>
        <w:rPr>
          <w:b/>
          <w:sz w:val="18"/>
          <w:szCs w:val="18"/>
          <w:u w:val="single"/>
          <w:lang w:val="de-DE"/>
        </w:rPr>
      </w:pPr>
    </w:p>
    <w:p w:rsidR="00775431" w:rsidRPr="00775431" w:rsidRDefault="00775431" w:rsidP="00775431">
      <w:pPr>
        <w:autoSpaceDE w:val="0"/>
        <w:autoSpaceDN w:val="0"/>
        <w:adjustRightInd w:val="0"/>
        <w:spacing w:line="360" w:lineRule="auto"/>
        <w:ind w:left="284" w:hanging="284"/>
        <w:jc w:val="both"/>
        <w:rPr>
          <w:sz w:val="18"/>
          <w:szCs w:val="18"/>
          <w:lang w:val="de-DE"/>
        </w:rPr>
      </w:pPr>
      <w:r>
        <w:rPr>
          <w:b/>
          <w:sz w:val="18"/>
          <w:szCs w:val="18"/>
          <w:lang w:val="de-DE" w:eastAsia="it-IT"/>
        </w:rPr>
        <w:t>2</w:t>
      </w:r>
      <w:r w:rsidRPr="00CF5371">
        <w:rPr>
          <w:b/>
          <w:sz w:val="18"/>
          <w:szCs w:val="18"/>
          <w:lang w:val="de-DE" w:eastAsia="it-IT"/>
        </w:rPr>
        <w:t xml:space="preserve">) </w:t>
      </w:r>
      <w:r w:rsidRPr="00CF5371">
        <w:rPr>
          <w:sz w:val="18"/>
          <w:szCs w:val="18"/>
          <w:lang w:val="de-DE"/>
        </w:rPr>
        <w:t xml:space="preserve">Zwingende Untervergabe: </w:t>
      </w:r>
      <w:r w:rsidRPr="00CF5371">
        <w:rPr>
          <w:sz w:val="18"/>
          <w:szCs w:val="18"/>
          <w:lang w:val="de-DE"/>
        </w:rPr>
        <w:fldChar w:fldCharType="begin">
          <w:ffData>
            <w:name w:val="Testo90"/>
            <w:enabled/>
            <w:calcOnExit w:val="0"/>
            <w:textInput/>
          </w:ffData>
        </w:fldChar>
      </w:r>
      <w:r w:rsidRPr="00CF5371">
        <w:rPr>
          <w:sz w:val="18"/>
          <w:szCs w:val="18"/>
          <w:lang w:val="de-DE"/>
        </w:rPr>
        <w:instrText xml:space="preserve"> FORMTEXT </w:instrText>
      </w:r>
      <w:r w:rsidRPr="00CF5371">
        <w:rPr>
          <w:sz w:val="18"/>
          <w:szCs w:val="18"/>
          <w:lang w:val="de-DE"/>
        </w:rPr>
      </w:r>
      <w:r w:rsidRPr="00CF5371">
        <w:rPr>
          <w:sz w:val="18"/>
          <w:szCs w:val="18"/>
          <w:lang w:val="de-DE"/>
        </w:rPr>
        <w:fldChar w:fldCharType="separate"/>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fldChar w:fldCharType="end"/>
      </w:r>
    </w:p>
    <w:p w:rsidR="00775431" w:rsidRPr="00B7489A" w:rsidRDefault="00775431" w:rsidP="00690D50">
      <w:pPr>
        <w:pStyle w:val="sche3"/>
        <w:spacing w:line="360" w:lineRule="auto"/>
        <w:rPr>
          <w:b/>
          <w:sz w:val="18"/>
          <w:szCs w:val="18"/>
          <w:u w:val="single"/>
          <w:lang w:val="de-DE"/>
        </w:rPr>
      </w:pPr>
    </w:p>
    <w:p w:rsidR="00690D50" w:rsidRPr="00B7489A"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B7489A">
        <w:rPr>
          <w:b/>
          <w:sz w:val="18"/>
          <w:szCs w:val="18"/>
          <w:u w:val="single"/>
          <w:lang w:val="de-DE"/>
        </w:rPr>
        <w:t>dass alle</w:t>
      </w:r>
      <w:r w:rsidR="00BD6735" w:rsidRPr="00B7489A">
        <w:rPr>
          <w:b/>
          <w:sz w:val="18"/>
          <w:szCs w:val="18"/>
          <w:u w:val="single"/>
          <w:lang w:val="de-DE"/>
        </w:rPr>
        <w:t>r</w:t>
      </w:r>
      <w:r w:rsidRPr="00B7489A">
        <w:rPr>
          <w:b/>
          <w:sz w:val="18"/>
          <w:szCs w:val="18"/>
          <w:u w:val="single"/>
          <w:lang w:val="de-DE"/>
        </w:rPr>
        <w:t xml:space="preserve"> </w:t>
      </w:r>
      <w:r w:rsidR="00BD6735" w:rsidRPr="00B7489A">
        <w:rPr>
          <w:b/>
          <w:sz w:val="18"/>
          <w:szCs w:val="18"/>
          <w:u w:val="single"/>
          <w:lang w:val="de-DE"/>
        </w:rPr>
        <w:t>obgenannten</w:t>
      </w:r>
      <w:r w:rsidRPr="00B7489A">
        <w:rPr>
          <w:b/>
          <w:sz w:val="18"/>
          <w:szCs w:val="18"/>
          <w:u w:val="single"/>
          <w:lang w:val="de-DE"/>
        </w:rPr>
        <w:t xml:space="preserve"> Bedingungen </w:t>
      </w:r>
      <w:r w:rsidR="00E560FA" w:rsidRPr="00B7489A">
        <w:rPr>
          <w:b/>
          <w:sz w:val="18"/>
          <w:szCs w:val="18"/>
          <w:u w:val="single"/>
          <w:lang w:val="de-DE"/>
        </w:rPr>
        <w:t>für die</w:t>
      </w:r>
      <w:r w:rsidR="009A0DF9" w:rsidRPr="00B7489A">
        <w:rPr>
          <w:b/>
          <w:sz w:val="18"/>
          <w:szCs w:val="18"/>
          <w:u w:val="single"/>
          <w:lang w:val="de-DE"/>
        </w:rPr>
        <w:t xml:space="preserve"> Erfüllung</w:t>
      </w:r>
      <w:r w:rsidRPr="00B7489A">
        <w:rPr>
          <w:b/>
          <w:sz w:val="18"/>
          <w:szCs w:val="18"/>
          <w:u w:val="single"/>
          <w:lang w:val="de-DE"/>
        </w:rPr>
        <w:t xml:space="preserve"> der Teilnahmeanforderungen </w:t>
      </w:r>
      <w:r w:rsidR="00BD6735" w:rsidRPr="00B7489A">
        <w:rPr>
          <w:b/>
          <w:sz w:val="18"/>
          <w:szCs w:val="18"/>
          <w:u w:val="single"/>
          <w:lang w:val="de-DE"/>
        </w:rPr>
        <w:t>Rechnung getragen</w:t>
      </w:r>
      <w:r w:rsidRPr="00B7489A">
        <w:rPr>
          <w:b/>
          <w:sz w:val="18"/>
          <w:szCs w:val="18"/>
          <w:u w:val="single"/>
          <w:lang w:val="de-DE"/>
        </w:rPr>
        <w:t xml:space="preserve"> wurde</w:t>
      </w:r>
      <w:r w:rsidR="00990773">
        <w:rPr>
          <w:b/>
          <w:sz w:val="18"/>
          <w:szCs w:val="18"/>
          <w:u w:val="single"/>
          <w:lang w:val="de-DE"/>
        </w:rPr>
        <w:t>n</w:t>
      </w:r>
      <w:r w:rsidRPr="00B7489A">
        <w:rPr>
          <w:b/>
          <w:sz w:val="18"/>
          <w:szCs w:val="18"/>
          <w:u w:val="single"/>
          <w:lang w:val="de-DE"/>
        </w:rPr>
        <w:t>;</w:t>
      </w:r>
    </w:p>
    <w:p w:rsidR="00DA3B18" w:rsidRPr="00B7489A" w:rsidRDefault="00DA3B18" w:rsidP="00DA3B18">
      <w:pPr>
        <w:pStyle w:val="Paragrafoelenco"/>
        <w:rPr>
          <w:b/>
          <w:sz w:val="18"/>
          <w:szCs w:val="18"/>
          <w:u w:val="single"/>
          <w:lang w:val="de-DE"/>
        </w:rPr>
      </w:pPr>
    </w:p>
    <w:p w:rsidR="00DA3B18" w:rsidRPr="00B7489A" w:rsidRDefault="00DA3B18" w:rsidP="00A60279">
      <w:pPr>
        <w:pStyle w:val="sche3"/>
        <w:numPr>
          <w:ilvl w:val="0"/>
          <w:numId w:val="30"/>
        </w:numPr>
        <w:tabs>
          <w:tab w:val="clear" w:pos="567"/>
          <w:tab w:val="num" w:pos="142"/>
        </w:tabs>
        <w:spacing w:line="360" w:lineRule="auto"/>
        <w:ind w:left="142" w:hanging="142"/>
        <w:rPr>
          <w:b/>
          <w:bCs/>
          <w:sz w:val="18"/>
          <w:szCs w:val="18"/>
          <w:u w:val="single"/>
          <w:lang w:val="de-DE"/>
        </w:rPr>
      </w:pPr>
      <w:r w:rsidRPr="00B7489A">
        <w:rPr>
          <w:b/>
          <w:sz w:val="18"/>
          <w:szCs w:val="18"/>
          <w:u w:val="single"/>
          <w:lang w:val="de-DE"/>
        </w:rPr>
        <w:t>dass</w:t>
      </w:r>
      <w:r w:rsidRPr="00B7489A">
        <w:rPr>
          <w:b/>
          <w:bCs/>
          <w:sz w:val="18"/>
          <w:szCs w:val="18"/>
          <w:u w:val="single"/>
          <w:lang w:val="de-DE"/>
        </w:rPr>
        <w:t xml:space="preserve"> </w:t>
      </w:r>
      <w:r w:rsidR="00E560FA" w:rsidRPr="00B7489A">
        <w:rPr>
          <w:b/>
          <w:bCs/>
          <w:sz w:val="18"/>
          <w:szCs w:val="18"/>
          <w:u w:val="single"/>
          <w:lang w:val="de-DE"/>
        </w:rPr>
        <w:t>der Wirtschaftsteilnehmer</w:t>
      </w:r>
      <w:r w:rsidRPr="00B7489A">
        <w:rPr>
          <w:b/>
          <w:bCs/>
          <w:sz w:val="18"/>
          <w:szCs w:val="18"/>
          <w:u w:val="single"/>
          <w:lang w:val="de-DE"/>
        </w:rPr>
        <w:t xml:space="preserve"> sich im Falle von </w:t>
      </w:r>
      <w:r w:rsidR="0066401D" w:rsidRPr="00B7489A">
        <w:rPr>
          <w:b/>
          <w:bCs/>
          <w:sz w:val="18"/>
          <w:szCs w:val="18"/>
          <w:u w:val="single"/>
          <w:lang w:val="de-DE"/>
        </w:rPr>
        <w:t>Teil</w:t>
      </w:r>
      <w:r w:rsidR="002753C5" w:rsidRPr="00B7489A">
        <w:rPr>
          <w:b/>
          <w:bCs/>
          <w:sz w:val="18"/>
          <w:szCs w:val="18"/>
          <w:u w:val="single"/>
          <w:lang w:val="de-DE"/>
        </w:rPr>
        <w:t>verträgen</w:t>
      </w:r>
      <w:r w:rsidRPr="00B7489A">
        <w:rPr>
          <w:b/>
          <w:bCs/>
          <w:sz w:val="18"/>
          <w:szCs w:val="18"/>
          <w:u w:val="single"/>
          <w:lang w:val="de-DE"/>
        </w:rPr>
        <w:t xml:space="preserve">, die keine </w:t>
      </w:r>
      <w:r w:rsidR="0066401D" w:rsidRPr="00B7489A">
        <w:rPr>
          <w:b/>
          <w:bCs/>
          <w:sz w:val="18"/>
          <w:szCs w:val="18"/>
          <w:u w:val="single"/>
          <w:lang w:val="de-DE"/>
        </w:rPr>
        <w:t>Unter</w:t>
      </w:r>
      <w:r w:rsidR="00BD6735" w:rsidRPr="00B7489A">
        <w:rPr>
          <w:b/>
          <w:bCs/>
          <w:sz w:val="18"/>
          <w:szCs w:val="18"/>
          <w:u w:val="single"/>
          <w:lang w:val="de-DE"/>
        </w:rPr>
        <w:t>aufträge</w:t>
      </w:r>
      <w:r w:rsidRPr="00B7489A">
        <w:rPr>
          <w:b/>
          <w:bCs/>
          <w:sz w:val="18"/>
          <w:szCs w:val="18"/>
          <w:u w:val="single"/>
          <w:lang w:val="de-DE"/>
        </w:rPr>
        <w:t xml:space="preserve"> </w:t>
      </w:r>
      <w:r w:rsidR="0066401D" w:rsidRPr="00B7489A">
        <w:rPr>
          <w:b/>
          <w:bCs/>
          <w:sz w:val="18"/>
          <w:szCs w:val="18"/>
          <w:u w:val="single"/>
          <w:lang w:val="de-DE"/>
        </w:rPr>
        <w:t>gemäß</w:t>
      </w:r>
      <w:r w:rsidRPr="00B7489A">
        <w:rPr>
          <w:b/>
          <w:bCs/>
          <w:sz w:val="18"/>
          <w:szCs w:val="18"/>
          <w:u w:val="single"/>
          <w:lang w:val="de-DE"/>
        </w:rPr>
        <w:t xml:space="preserve"> Ar</w:t>
      </w:r>
      <w:r w:rsidR="00CE79CE" w:rsidRPr="00B7489A">
        <w:rPr>
          <w:b/>
          <w:bCs/>
          <w:sz w:val="18"/>
          <w:szCs w:val="18"/>
          <w:u w:val="single"/>
          <w:lang w:val="de-DE"/>
        </w:rPr>
        <w:t>t. 105 Abs. 3 Buchst</w:t>
      </w:r>
      <w:r w:rsidR="00DF0C4B" w:rsidRPr="00B7489A">
        <w:rPr>
          <w:b/>
          <w:bCs/>
          <w:sz w:val="18"/>
          <w:szCs w:val="18"/>
          <w:u w:val="single"/>
          <w:lang w:val="de-DE"/>
        </w:rPr>
        <w:t>.</w:t>
      </w:r>
      <w:r w:rsidR="00CE79CE" w:rsidRPr="00B7489A">
        <w:rPr>
          <w:b/>
          <w:bCs/>
          <w:sz w:val="18"/>
          <w:szCs w:val="18"/>
          <w:u w:val="single"/>
          <w:lang w:val="de-DE"/>
        </w:rPr>
        <w:t xml:space="preserve"> c</w:t>
      </w:r>
      <w:r w:rsidR="0066401D" w:rsidRPr="00B7489A">
        <w:rPr>
          <w:b/>
          <w:bCs/>
          <w:sz w:val="18"/>
          <w:szCs w:val="18"/>
          <w:u w:val="single"/>
          <w:lang w:val="de-DE"/>
        </w:rPr>
        <w:t>/</w:t>
      </w:r>
      <w:r w:rsidR="00CE79CE" w:rsidRPr="00B7489A">
        <w:rPr>
          <w:b/>
          <w:bCs/>
          <w:sz w:val="18"/>
          <w:szCs w:val="18"/>
          <w:u w:val="single"/>
          <w:lang w:val="de-DE"/>
        </w:rPr>
        <w:t>bis</w:t>
      </w:r>
      <w:r w:rsidRPr="00B7489A">
        <w:rPr>
          <w:b/>
          <w:bCs/>
          <w:sz w:val="18"/>
          <w:szCs w:val="18"/>
          <w:u w:val="single"/>
          <w:lang w:val="de-DE"/>
        </w:rPr>
        <w:t xml:space="preserve"> GvD </w:t>
      </w:r>
      <w:r w:rsidR="00DF0C4B" w:rsidRPr="00B7489A">
        <w:rPr>
          <w:b/>
          <w:bCs/>
          <w:sz w:val="18"/>
          <w:szCs w:val="18"/>
          <w:u w:val="single"/>
          <w:lang w:val="de-DE"/>
        </w:rPr>
        <w:t xml:space="preserve">Nr. </w:t>
      </w:r>
      <w:r w:rsidRPr="00B7489A">
        <w:rPr>
          <w:b/>
          <w:bCs/>
          <w:sz w:val="18"/>
          <w:szCs w:val="18"/>
          <w:u w:val="single"/>
          <w:lang w:val="de-DE"/>
        </w:rPr>
        <w:t xml:space="preserve">50/2016 darstellen, verpflichtet, die </w:t>
      </w:r>
      <w:r w:rsidR="00D35815" w:rsidRPr="00B7489A">
        <w:rPr>
          <w:b/>
          <w:bCs/>
          <w:sz w:val="18"/>
          <w:szCs w:val="18"/>
          <w:u w:val="single"/>
          <w:lang w:val="de-DE"/>
        </w:rPr>
        <w:t xml:space="preserve">entsprechenden, vor Veröffentlichung dieses Verfahrens unterzeichneten </w:t>
      </w:r>
      <w:r w:rsidR="008F56B6" w:rsidRPr="00B7489A">
        <w:rPr>
          <w:b/>
          <w:bCs/>
          <w:sz w:val="18"/>
          <w:szCs w:val="18"/>
          <w:u w:val="single"/>
          <w:lang w:val="de-DE"/>
        </w:rPr>
        <w:t>kontinuierliche</w:t>
      </w:r>
      <w:r w:rsidR="002753C5" w:rsidRPr="00B7489A">
        <w:rPr>
          <w:b/>
          <w:bCs/>
          <w:sz w:val="18"/>
          <w:szCs w:val="18"/>
          <w:u w:val="single"/>
          <w:lang w:val="de-DE"/>
        </w:rPr>
        <w:t>n</w:t>
      </w:r>
      <w:r w:rsidRPr="00B7489A">
        <w:rPr>
          <w:b/>
          <w:bCs/>
          <w:sz w:val="18"/>
          <w:szCs w:val="18"/>
          <w:u w:val="single"/>
          <w:lang w:val="de-DE"/>
        </w:rPr>
        <w:t xml:space="preserve"> Kooperations-, Dienstleistungs- und Lieferverträge</w:t>
      </w:r>
      <w:r w:rsidR="00D35815" w:rsidRPr="00B7489A">
        <w:rPr>
          <w:b/>
          <w:bCs/>
          <w:sz w:val="18"/>
          <w:szCs w:val="18"/>
          <w:u w:val="single"/>
          <w:lang w:val="de-DE"/>
        </w:rPr>
        <w:t xml:space="preserve"> </w:t>
      </w:r>
      <w:r w:rsidRPr="00B7489A">
        <w:rPr>
          <w:b/>
          <w:bCs/>
          <w:sz w:val="18"/>
          <w:szCs w:val="18"/>
          <w:u w:val="single"/>
          <w:lang w:val="de-DE"/>
        </w:rPr>
        <w:t xml:space="preserve">vor oder </w:t>
      </w:r>
      <w:r w:rsidR="00D35815" w:rsidRPr="00B7489A">
        <w:rPr>
          <w:b/>
          <w:bCs/>
          <w:sz w:val="18"/>
          <w:szCs w:val="18"/>
          <w:u w:val="single"/>
          <w:lang w:val="de-DE"/>
        </w:rPr>
        <w:t>bei</w:t>
      </w:r>
      <w:r w:rsidRPr="00B7489A">
        <w:rPr>
          <w:b/>
          <w:bCs/>
          <w:sz w:val="18"/>
          <w:szCs w:val="18"/>
          <w:u w:val="single"/>
          <w:lang w:val="de-DE"/>
        </w:rPr>
        <w:t xml:space="preserve"> Unterzeichnung des Vergabevertrags </w:t>
      </w:r>
      <w:r w:rsidR="00D35815" w:rsidRPr="00B7489A">
        <w:rPr>
          <w:b/>
          <w:bCs/>
          <w:sz w:val="18"/>
          <w:szCs w:val="18"/>
          <w:u w:val="single"/>
          <w:lang w:val="de-DE"/>
        </w:rPr>
        <w:t xml:space="preserve">bei </w:t>
      </w:r>
      <w:r w:rsidR="00D35815" w:rsidRPr="00775431">
        <w:rPr>
          <w:b/>
          <w:bCs/>
          <w:sz w:val="18"/>
          <w:szCs w:val="18"/>
          <w:u w:val="single"/>
          <w:lang w:val="de-DE"/>
        </w:rPr>
        <w:t>der</w:t>
      </w:r>
      <w:r w:rsidRPr="00775431">
        <w:rPr>
          <w:b/>
          <w:bCs/>
          <w:sz w:val="18"/>
          <w:szCs w:val="18"/>
          <w:u w:val="single"/>
          <w:lang w:val="de-DE"/>
        </w:rPr>
        <w:t xml:space="preserve"> </w:t>
      </w:r>
      <w:r w:rsidR="007C729B" w:rsidRPr="00775431">
        <w:rPr>
          <w:b/>
          <w:bCs/>
          <w:sz w:val="18"/>
          <w:szCs w:val="18"/>
          <w:u w:val="single"/>
          <w:lang w:val="de-DE"/>
        </w:rPr>
        <w:t>a</w:t>
      </w:r>
      <w:r w:rsidRPr="00775431">
        <w:rPr>
          <w:b/>
          <w:bCs/>
          <w:sz w:val="18"/>
          <w:szCs w:val="18"/>
          <w:u w:val="single"/>
          <w:lang w:val="de-DE"/>
        </w:rPr>
        <w:t xml:space="preserve">uftraggebenden Körperschaft zu </w:t>
      </w:r>
      <w:r w:rsidRPr="00B7489A">
        <w:rPr>
          <w:b/>
          <w:bCs/>
          <w:sz w:val="18"/>
          <w:szCs w:val="18"/>
          <w:u w:val="single"/>
          <w:lang w:val="de-DE"/>
        </w:rPr>
        <w:t>hinterlegen.</w:t>
      </w:r>
    </w:p>
    <w:p w:rsidR="0040743C" w:rsidRPr="00B7489A"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sto94"/>
                  <w:enabled/>
                  <w:calcOnExit w:val="0"/>
                  <w:textInput/>
                </w:ffData>
              </w:fldChar>
            </w:r>
            <w:bookmarkStart w:id="25" w:name="Testo9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5"/>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spacing w:line="360" w:lineRule="auto"/>
        <w:ind w:left="426"/>
        <w:rPr>
          <w:sz w:val="18"/>
          <w:szCs w:val="18"/>
          <w:lang w:val="de-DE"/>
        </w:rPr>
      </w:pPr>
    </w:p>
    <w:p w:rsidR="00B46376" w:rsidRPr="00B7489A" w:rsidRDefault="00F05E39" w:rsidP="00B46376">
      <w:pPr>
        <w:tabs>
          <w:tab w:val="left" w:pos="568"/>
        </w:tabs>
        <w:spacing w:line="360" w:lineRule="auto"/>
        <w:ind w:left="284" w:hanging="284"/>
        <w:jc w:val="both"/>
        <w:rPr>
          <w:b/>
          <w:bCs/>
          <w:i/>
          <w:iCs/>
          <w:sz w:val="18"/>
          <w:szCs w:val="18"/>
          <w:lang w:val="de-DE"/>
        </w:rPr>
      </w:pPr>
      <w:r w:rsidRPr="00B7489A">
        <w:rPr>
          <w:sz w:val="18"/>
          <w:szCs w:val="18"/>
          <w:lang w:val="de-DE"/>
        </w:rPr>
        <w:br w:type="page"/>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r w:rsidR="008E55E3" w:rsidRPr="00B7489A">
        <w:rPr>
          <w:b/>
          <w:bCs/>
          <w:i/>
          <w:iCs/>
          <w:sz w:val="18"/>
          <w:szCs w:val="18"/>
          <w:lang w:val="de-DE"/>
        </w:rPr>
        <w:t>IV</w:t>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VERBINDLICHE ERKLÄRUNGEN BEI NUTZUNG DER KAPAZITÄTEN DRITTER</w:t>
      </w:r>
    </w:p>
    <w:p w:rsidR="00B46376" w:rsidRPr="00B7489A" w:rsidRDefault="00D866FE"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B7489A">
        <w:rPr>
          <w:b/>
          <w:sz w:val="18"/>
          <w:szCs w:val="18"/>
          <w:lang w:val="de-DE"/>
        </w:rPr>
        <w:t>gemäß</w:t>
      </w:r>
      <w:r w:rsidR="00B46376" w:rsidRPr="00B7489A">
        <w:rPr>
          <w:b/>
          <w:sz w:val="18"/>
          <w:szCs w:val="18"/>
          <w:lang w:val="de-DE"/>
        </w:rPr>
        <w:t xml:space="preserve"> Art. 89 </w:t>
      </w:r>
      <w:r w:rsidR="008071CB" w:rsidRPr="00B7489A">
        <w:rPr>
          <w:b/>
          <w:sz w:val="18"/>
          <w:szCs w:val="18"/>
          <w:lang w:val="de-DE"/>
        </w:rPr>
        <w:t>GvD Nr.</w:t>
      </w:r>
      <w:r w:rsidR="00B46376" w:rsidRPr="00B7489A">
        <w:rPr>
          <w:b/>
          <w:sz w:val="18"/>
          <w:szCs w:val="18"/>
          <w:lang w:val="de-DE"/>
        </w:rPr>
        <w:t xml:space="preserve"> 50/2016</w:t>
      </w:r>
    </w:p>
    <w:p w:rsidR="001A00F4" w:rsidRPr="00B7489A"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B46376" w:rsidRPr="00B7489A" w:rsidRDefault="00B46376" w:rsidP="00D866FE">
      <w:pPr>
        <w:pStyle w:val="sche3"/>
        <w:tabs>
          <w:tab w:val="left" w:pos="425"/>
        </w:tabs>
        <w:spacing w:line="360" w:lineRule="auto"/>
        <w:ind w:left="-142"/>
        <w:rPr>
          <w:bCs/>
          <w:sz w:val="18"/>
          <w:szCs w:val="18"/>
          <w:lang w:val="de-DE"/>
        </w:rPr>
      </w:pPr>
    </w:p>
    <w:p w:rsidR="00D866FE" w:rsidRPr="00B7489A" w:rsidRDefault="00D866FE" w:rsidP="00D866FE">
      <w:pPr>
        <w:pStyle w:val="sche3"/>
        <w:tabs>
          <w:tab w:val="left" w:pos="425"/>
        </w:tabs>
        <w:spacing w:line="360" w:lineRule="auto"/>
        <w:ind w:left="-142"/>
        <w:rPr>
          <w:bCs/>
          <w:sz w:val="18"/>
          <w:szCs w:val="18"/>
          <w:lang w:val="de-DE"/>
        </w:rPr>
      </w:pPr>
      <w:r w:rsidRPr="00B7489A">
        <w:rPr>
          <w:bCs/>
          <w:sz w:val="18"/>
          <w:szCs w:val="18"/>
          <w:lang w:val="de-DE"/>
        </w:rPr>
        <w:t>Er/Sie</w:t>
      </w:r>
    </w:p>
    <w:p w:rsidR="00B46376" w:rsidRPr="00B7489A" w:rsidRDefault="00B46376" w:rsidP="00B46376">
      <w:pPr>
        <w:pStyle w:val="sche3"/>
        <w:spacing w:line="360" w:lineRule="auto"/>
        <w:jc w:val="center"/>
        <w:rPr>
          <w:b/>
          <w:sz w:val="18"/>
          <w:szCs w:val="18"/>
          <w:lang w:val="de-DE"/>
        </w:rPr>
      </w:pPr>
      <w:r w:rsidRPr="00B7489A">
        <w:rPr>
          <w:b/>
          <w:sz w:val="18"/>
          <w:szCs w:val="18"/>
          <w:lang w:val="de-DE"/>
        </w:rPr>
        <w:t>ERKLÄRT</w:t>
      </w:r>
      <w:r w:rsidRPr="00B7489A">
        <w:rPr>
          <w:rStyle w:val="Rimandonotadichiusura"/>
          <w:rFonts w:cs="Arial"/>
          <w:sz w:val="18"/>
          <w:szCs w:val="18"/>
          <w:lang w:val="de-DE"/>
        </w:rPr>
        <w:endnoteReference w:id="14"/>
      </w:r>
    </w:p>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ind w:left="567" w:hanging="567"/>
        <w:rPr>
          <w:b/>
          <w:bCs/>
          <w:sz w:val="18"/>
          <w:szCs w:val="18"/>
          <w:lang w:val="de-DE"/>
        </w:rPr>
      </w:pPr>
      <w:r w:rsidRPr="00B7489A">
        <w:rPr>
          <w:b/>
          <w:bCs/>
          <w:sz w:val="18"/>
          <w:szCs w:val="18"/>
          <w:lang w:val="de-DE"/>
        </w:rPr>
        <w:fldChar w:fldCharType="begin">
          <w:ffData>
            <w:name w:val="Controllo151"/>
            <w:enabled/>
            <w:calcOnExit w:val="0"/>
            <w:checkBox>
              <w:sizeAuto/>
              <w:default w:val="0"/>
            </w:checkBox>
          </w:ffData>
        </w:fldChar>
      </w:r>
      <w:r w:rsidRPr="00B7489A">
        <w:rPr>
          <w:b/>
          <w:bCs/>
          <w:sz w:val="18"/>
          <w:szCs w:val="18"/>
          <w:lang w:val="de-DE"/>
        </w:rPr>
        <w:instrText xml:space="preserve"> FORMCHECKBOX </w:instrText>
      </w:r>
      <w:r w:rsidR="00917A67">
        <w:rPr>
          <w:b/>
          <w:bCs/>
          <w:sz w:val="18"/>
          <w:szCs w:val="18"/>
          <w:lang w:val="de-DE"/>
        </w:rPr>
      </w:r>
      <w:r w:rsidR="00917A67">
        <w:rPr>
          <w:b/>
          <w:bCs/>
          <w:sz w:val="18"/>
          <w:szCs w:val="18"/>
          <w:lang w:val="de-DE"/>
        </w:rPr>
        <w:fldChar w:fldCharType="separate"/>
      </w:r>
      <w:r w:rsidRPr="00B7489A">
        <w:rPr>
          <w:b/>
          <w:bCs/>
          <w:sz w:val="18"/>
          <w:szCs w:val="18"/>
          <w:lang w:val="de-DE"/>
        </w:rPr>
        <w:fldChar w:fldCharType="end"/>
      </w:r>
      <w:r w:rsidRPr="00B7489A">
        <w:rPr>
          <w:b/>
          <w:bCs/>
          <w:sz w:val="18"/>
          <w:szCs w:val="18"/>
          <w:lang w:val="de-DE"/>
        </w:rPr>
        <w:tab/>
      </w:r>
      <w:r w:rsidR="00D36F6F" w:rsidRPr="00B7489A">
        <w:rPr>
          <w:bCs/>
          <w:sz w:val="18"/>
          <w:szCs w:val="18"/>
          <w:lang w:val="de-DE"/>
        </w:rPr>
        <w:t xml:space="preserve">dass </w:t>
      </w:r>
      <w:r w:rsidR="00383ECF" w:rsidRPr="00B7489A">
        <w:rPr>
          <w:bCs/>
          <w:sz w:val="18"/>
          <w:szCs w:val="18"/>
          <w:lang w:val="de-DE"/>
        </w:rPr>
        <w:t>das Unternehmen</w:t>
      </w:r>
      <w:r w:rsidR="00D36F6F" w:rsidRPr="00B7489A">
        <w:rPr>
          <w:bCs/>
          <w:sz w:val="18"/>
          <w:szCs w:val="18"/>
          <w:lang w:val="de-DE"/>
        </w:rPr>
        <w:t xml:space="preserve"> </w:t>
      </w:r>
      <w:r w:rsidRPr="00B7489A">
        <w:rPr>
          <w:sz w:val="18"/>
          <w:szCs w:val="18"/>
          <w:lang w:val="de-DE"/>
        </w:rPr>
        <w:t xml:space="preserve">folgende besondere </w:t>
      </w:r>
      <w:r w:rsidR="00BC2DF1" w:rsidRPr="00B7489A">
        <w:rPr>
          <w:sz w:val="18"/>
          <w:szCs w:val="18"/>
          <w:lang w:val="de-DE"/>
        </w:rPr>
        <w:t>Anforderungen</w:t>
      </w:r>
      <w:r w:rsidRPr="00B7489A">
        <w:rPr>
          <w:sz w:val="18"/>
          <w:szCs w:val="18"/>
          <w:lang w:val="de-DE"/>
        </w:rPr>
        <w:t xml:space="preserve"> </w:t>
      </w:r>
      <w:r w:rsidRPr="00B7489A">
        <w:rPr>
          <w:b/>
          <w:sz w:val="18"/>
          <w:szCs w:val="18"/>
          <w:lang w:val="de-DE"/>
        </w:rPr>
        <w:t>NICHT</w:t>
      </w:r>
      <w:r w:rsidRPr="00B7489A">
        <w:rPr>
          <w:sz w:val="18"/>
          <w:szCs w:val="18"/>
          <w:lang w:val="de-DE"/>
        </w:rPr>
        <w:t xml:space="preserve"> erfüll</w:t>
      </w:r>
      <w:r w:rsidR="00D36F6F" w:rsidRPr="00B7489A">
        <w:rPr>
          <w:sz w:val="18"/>
          <w:szCs w:val="18"/>
          <w:lang w:val="de-DE"/>
        </w:rPr>
        <w:t>t</w:t>
      </w:r>
      <w:r w:rsidR="00254C10" w:rsidRPr="00B7489A">
        <w:rPr>
          <w:rStyle w:val="Rimandonotadichiusura"/>
          <w:rFonts w:cs="Arial"/>
          <w:sz w:val="18"/>
          <w:szCs w:val="18"/>
          <w:lang w:val="de-DE"/>
        </w:rPr>
        <w:endnoteReference w:id="15"/>
      </w:r>
      <w:r w:rsidRPr="00B7489A">
        <w:rPr>
          <w:sz w:val="18"/>
          <w:szCs w:val="18"/>
          <w:lang w:val="de-DE"/>
        </w:rPr>
        <w:t xml:space="preserve">: </w:t>
      </w:r>
      <w:r w:rsidRPr="00B7489A">
        <w:rPr>
          <w:sz w:val="18"/>
          <w:szCs w:val="18"/>
          <w:lang w:val="de-DE"/>
        </w:rPr>
        <w:fldChar w:fldCharType="begin">
          <w:ffData>
            <w:name w:val="Testo12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254C10" w:rsidRPr="00B7489A">
        <w:rPr>
          <w:sz w:val="18"/>
          <w:szCs w:val="18"/>
          <w:lang w:val="de-DE"/>
        </w:rPr>
        <w:t>,</w:t>
      </w:r>
    </w:p>
    <w:p w:rsidR="00B46376" w:rsidRPr="00B7489A" w:rsidRDefault="00B46376" w:rsidP="00B46376">
      <w:pPr>
        <w:pStyle w:val="sche3"/>
        <w:spacing w:line="360" w:lineRule="auto"/>
        <w:rPr>
          <w:sz w:val="18"/>
          <w:szCs w:val="18"/>
          <w:lang w:val="de-DE"/>
        </w:rPr>
      </w:pPr>
    </w:p>
    <w:p w:rsidR="00B46376" w:rsidRPr="00B7489A" w:rsidRDefault="00D36F6F" w:rsidP="00B46376">
      <w:pPr>
        <w:pStyle w:val="sche3"/>
        <w:spacing w:line="360" w:lineRule="auto"/>
        <w:ind w:left="567" w:hanging="567"/>
        <w:jc w:val="center"/>
        <w:rPr>
          <w:b/>
          <w:sz w:val="18"/>
          <w:szCs w:val="18"/>
          <w:lang w:val="de-DE"/>
        </w:rPr>
      </w:pPr>
      <w:r w:rsidRPr="00B7489A">
        <w:rPr>
          <w:b/>
          <w:sz w:val="18"/>
          <w:szCs w:val="18"/>
          <w:lang w:val="de-DE"/>
        </w:rPr>
        <w:t xml:space="preserve">UND </w:t>
      </w:r>
      <w:r w:rsidR="00B46376" w:rsidRPr="00B7489A">
        <w:rPr>
          <w:b/>
          <w:sz w:val="18"/>
          <w:szCs w:val="18"/>
          <w:lang w:val="de-DE"/>
        </w:rPr>
        <w:t xml:space="preserve">ERKLÄRT </w:t>
      </w:r>
      <w:r w:rsidRPr="00B7489A">
        <w:rPr>
          <w:b/>
          <w:sz w:val="18"/>
          <w:szCs w:val="18"/>
          <w:lang w:val="de-DE"/>
        </w:rPr>
        <w:t>FOLGLICH</w:t>
      </w:r>
    </w:p>
    <w:p w:rsidR="00B46376" w:rsidRPr="00B7489A" w:rsidRDefault="00B46376" w:rsidP="00B46376">
      <w:pPr>
        <w:pStyle w:val="sche3"/>
        <w:spacing w:line="360" w:lineRule="auto"/>
        <w:ind w:left="567" w:hanging="567"/>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917A67">
        <w:rPr>
          <w:b/>
          <w:sz w:val="18"/>
          <w:szCs w:val="18"/>
          <w:lang w:val="de-DE"/>
        </w:rPr>
      </w:r>
      <w:r w:rsidR="00917A67">
        <w:rPr>
          <w:b/>
          <w:sz w:val="18"/>
          <w:szCs w:val="18"/>
          <w:lang w:val="de-DE"/>
        </w:rPr>
        <w:fldChar w:fldCharType="separate"/>
      </w:r>
      <w:r w:rsidRPr="00B7489A">
        <w:rPr>
          <w:b/>
          <w:sz w:val="18"/>
          <w:szCs w:val="18"/>
          <w:lang w:val="de-DE"/>
        </w:rPr>
        <w:fldChar w:fldCharType="end"/>
      </w:r>
      <w:r w:rsidRPr="00B7489A">
        <w:rPr>
          <w:b/>
          <w:sz w:val="18"/>
          <w:szCs w:val="18"/>
          <w:lang w:val="de-DE"/>
        </w:rPr>
        <w:tab/>
      </w:r>
      <w:r w:rsidRPr="00B7489A">
        <w:rPr>
          <w:sz w:val="18"/>
          <w:szCs w:val="18"/>
          <w:lang w:val="de-DE"/>
        </w:rPr>
        <w:t xml:space="preserve">dass </w:t>
      </w:r>
      <w:r w:rsidR="00383ECF" w:rsidRPr="00B7489A">
        <w:rPr>
          <w:sz w:val="18"/>
          <w:szCs w:val="18"/>
          <w:lang w:val="de-DE"/>
        </w:rPr>
        <w:t>das Unternehmen</w:t>
      </w:r>
      <w:r w:rsidRPr="00B7489A">
        <w:rPr>
          <w:sz w:val="18"/>
          <w:szCs w:val="18"/>
          <w:lang w:val="de-DE"/>
        </w:rPr>
        <w:t xml:space="preserve"> gemäß Art. 89 </w:t>
      </w:r>
      <w:r w:rsidR="008071CB" w:rsidRPr="00B7489A">
        <w:rPr>
          <w:sz w:val="18"/>
          <w:szCs w:val="18"/>
          <w:lang w:val="de-DE"/>
        </w:rPr>
        <w:t>GvD Nr.</w:t>
      </w:r>
      <w:r w:rsidRPr="00B7489A">
        <w:rPr>
          <w:sz w:val="18"/>
          <w:szCs w:val="18"/>
          <w:lang w:val="de-DE"/>
        </w:rPr>
        <w:t xml:space="preserve"> 50/2016 </w:t>
      </w:r>
      <w:r w:rsidR="00BC2DF1" w:rsidRPr="00B7489A">
        <w:rPr>
          <w:sz w:val="18"/>
          <w:szCs w:val="18"/>
          <w:lang w:val="de-DE"/>
        </w:rPr>
        <w:t>für obige</w:t>
      </w:r>
      <w:r w:rsidRPr="00B7489A">
        <w:rPr>
          <w:sz w:val="18"/>
          <w:szCs w:val="18"/>
          <w:lang w:val="de-DE"/>
        </w:rPr>
        <w:t xml:space="preserve"> </w:t>
      </w:r>
      <w:r w:rsidR="00BC2DF1" w:rsidRPr="00B7489A">
        <w:rPr>
          <w:sz w:val="18"/>
          <w:szCs w:val="18"/>
          <w:lang w:val="de-DE"/>
        </w:rPr>
        <w:t>Anforderungen</w:t>
      </w:r>
      <w:r w:rsidRPr="00B7489A">
        <w:rPr>
          <w:sz w:val="18"/>
          <w:szCs w:val="18"/>
          <w:lang w:val="de-DE"/>
        </w:rPr>
        <w:t xml:space="preserve"> die</w:t>
      </w:r>
      <w:r w:rsidR="00254C10" w:rsidRPr="00B7489A">
        <w:rPr>
          <w:sz w:val="18"/>
          <w:szCs w:val="18"/>
          <w:lang w:val="de-DE"/>
        </w:rPr>
        <w:t xml:space="preserve"> entsprechenden</w:t>
      </w:r>
      <w:r w:rsidRPr="00B7489A">
        <w:rPr>
          <w:b/>
          <w:sz w:val="18"/>
          <w:szCs w:val="18"/>
          <w:lang w:val="de-DE"/>
        </w:rPr>
        <w:t xml:space="preserve"> Kapazitäten </w:t>
      </w:r>
      <w:r w:rsidR="00BC2DF1" w:rsidRPr="00B7489A">
        <w:rPr>
          <w:b/>
          <w:sz w:val="18"/>
          <w:szCs w:val="18"/>
          <w:lang w:val="de-DE"/>
        </w:rPr>
        <w:t>folgender</w:t>
      </w:r>
      <w:r w:rsidRPr="00B7489A">
        <w:rPr>
          <w:b/>
          <w:sz w:val="18"/>
          <w:szCs w:val="18"/>
          <w:lang w:val="de-DE"/>
        </w:rPr>
        <w:t xml:space="preserve"> Unternehmen, </w:t>
      </w:r>
      <w:r w:rsidR="00BC2DF1" w:rsidRPr="00B7489A">
        <w:rPr>
          <w:sz w:val="18"/>
          <w:szCs w:val="18"/>
          <w:lang w:val="de-DE"/>
        </w:rPr>
        <w:t>welche die Anforderungen erfüllen</w:t>
      </w:r>
      <w:r w:rsidRPr="00B7489A">
        <w:rPr>
          <w:sz w:val="18"/>
          <w:szCs w:val="18"/>
          <w:lang w:val="de-DE"/>
        </w:rPr>
        <w:t>,</w:t>
      </w:r>
      <w:r w:rsidRPr="00B7489A">
        <w:rPr>
          <w:b/>
          <w:sz w:val="18"/>
          <w:szCs w:val="18"/>
          <w:lang w:val="de-DE"/>
        </w:rPr>
        <w:t xml:space="preserve"> in Anspruch nimmt</w:t>
      </w:r>
      <w:r w:rsidRPr="00B7489A">
        <w:rPr>
          <w:rStyle w:val="Rimandonotadichiusura"/>
          <w:rFonts w:cs="Arial"/>
          <w:sz w:val="18"/>
          <w:szCs w:val="18"/>
          <w:lang w:val="de-DE"/>
        </w:rPr>
        <w:t xml:space="preserve"> </w:t>
      </w:r>
      <w:r w:rsidRPr="00B7489A">
        <w:rPr>
          <w:rStyle w:val="Rimandonotadichiusura"/>
          <w:rFonts w:cs="Arial"/>
          <w:sz w:val="18"/>
          <w:szCs w:val="18"/>
          <w:lang w:val="de-DE"/>
        </w:rPr>
        <w:endnoteReference w:id="16"/>
      </w:r>
      <w:r w:rsidRPr="00B7489A">
        <w:rPr>
          <w:sz w:val="18"/>
          <w:szCs w:val="18"/>
          <w:lang w:val="de-DE"/>
        </w:rPr>
        <w:t>:</w:t>
      </w:r>
    </w:p>
    <w:p w:rsidR="00960F51" w:rsidRPr="00B7489A" w:rsidRDefault="00960F51" w:rsidP="00B46376">
      <w:pPr>
        <w:spacing w:line="360" w:lineRule="auto"/>
        <w:ind w:left="567"/>
        <w:jc w:val="both"/>
        <w:rPr>
          <w:sz w:val="18"/>
          <w:szCs w:val="18"/>
          <w:lang w:val="de-DE"/>
        </w:rPr>
      </w:pPr>
    </w:p>
    <w:p w:rsidR="00B46376" w:rsidRPr="00B7489A" w:rsidRDefault="00BC2DF1" w:rsidP="00B46376">
      <w:pPr>
        <w:spacing w:line="360" w:lineRule="auto"/>
        <w:ind w:left="567"/>
        <w:jc w:val="both"/>
        <w:rPr>
          <w:sz w:val="18"/>
          <w:szCs w:val="18"/>
          <w:lang w:val="de-DE"/>
        </w:rPr>
      </w:pPr>
      <w:r w:rsidRPr="00B7489A">
        <w:rPr>
          <w:sz w:val="18"/>
          <w:szCs w:val="18"/>
          <w:lang w:val="de-DE"/>
        </w:rPr>
        <w:t>für folgende Anforderung od</w:t>
      </w:r>
      <w:r w:rsidR="00B46376" w:rsidRPr="00B7489A">
        <w:rPr>
          <w:sz w:val="18"/>
          <w:szCs w:val="18"/>
          <w:lang w:val="de-DE"/>
        </w:rPr>
        <w:t xml:space="preserve">er Teil der </w:t>
      </w:r>
      <w:r w:rsidRPr="00B7489A">
        <w:rPr>
          <w:sz w:val="18"/>
          <w:szCs w:val="18"/>
          <w:lang w:val="de-DE"/>
        </w:rPr>
        <w:t>Anforderung</w:t>
      </w:r>
      <w:r w:rsidR="00B46376" w:rsidRPr="00B7489A">
        <w:rPr>
          <w:sz w:val="18"/>
          <w:szCs w:val="18"/>
          <w:lang w:val="de-DE"/>
        </w:rPr>
        <w:t xml:space="preserve">: </w:t>
      </w:r>
      <w:r w:rsidR="00B46376" w:rsidRPr="00B7489A">
        <w:rPr>
          <w:sz w:val="18"/>
          <w:szCs w:val="18"/>
          <w:lang w:val="de-DE"/>
        </w:rPr>
        <w:fldChar w:fldCharType="begin">
          <w:ffData>
            <w:name w:val="Testo120"/>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das Unternehmen: </w:t>
      </w:r>
      <w:r w:rsidRPr="00B7489A">
        <w:rPr>
          <w:sz w:val="18"/>
          <w:szCs w:val="18"/>
          <w:lang w:val="de-DE"/>
        </w:rPr>
        <w:fldChar w:fldCharType="begin">
          <w:ffData>
            <w:name w:val="Testo112"/>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11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 xml:space="preserve"> MwSt</w:t>
      </w:r>
      <w:r w:rsidR="00FB2BA1"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1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1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16"/>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11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Anschrift</w:t>
      </w:r>
      <w:r w:rsidR="00BC2DF1"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1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B46376" w:rsidRPr="00B7489A" w:rsidRDefault="00254C10" w:rsidP="00B46376">
      <w:pPr>
        <w:spacing w:line="360" w:lineRule="auto"/>
        <w:ind w:left="567"/>
        <w:jc w:val="both"/>
        <w:rPr>
          <w:sz w:val="18"/>
          <w:szCs w:val="18"/>
          <w:lang w:val="de-DE"/>
        </w:rPr>
      </w:pPr>
      <w:r w:rsidRPr="00B7489A">
        <w:rPr>
          <w:sz w:val="18"/>
          <w:szCs w:val="18"/>
          <w:lang w:val="de-DE"/>
        </w:rPr>
        <w:t>g</w:t>
      </w:r>
      <w:r w:rsidR="00B46376" w:rsidRPr="00B7489A">
        <w:rPr>
          <w:sz w:val="18"/>
          <w:szCs w:val="18"/>
          <w:lang w:val="de-DE"/>
        </w:rPr>
        <w:t>esetzl</w:t>
      </w:r>
      <w:r w:rsidR="00BC2DF1" w:rsidRPr="00B7489A">
        <w:rPr>
          <w:sz w:val="18"/>
          <w:szCs w:val="18"/>
          <w:lang w:val="de-DE"/>
        </w:rPr>
        <w:t>.</w:t>
      </w:r>
      <w:r w:rsidR="00B46376" w:rsidRPr="00B7489A">
        <w:rPr>
          <w:sz w:val="18"/>
          <w:szCs w:val="18"/>
          <w:lang w:val="de-DE"/>
        </w:rPr>
        <w:t xml:space="preserve"> Vertreter</w:t>
      </w:r>
      <w:r w:rsidR="00BC2DF1" w:rsidRPr="00B7489A">
        <w:rPr>
          <w:sz w:val="18"/>
          <w:szCs w:val="18"/>
          <w:lang w:val="de-DE"/>
        </w:rPr>
        <w:t>/in</w:t>
      </w:r>
      <w:r w:rsidR="00B46376" w:rsidRPr="00B7489A">
        <w:rPr>
          <w:sz w:val="18"/>
          <w:szCs w:val="18"/>
          <w:lang w:val="de-DE"/>
        </w:rPr>
        <w:t xml:space="preserve"> </w:t>
      </w:r>
      <w:r w:rsidR="00B46376" w:rsidRPr="00B7489A">
        <w:rPr>
          <w:sz w:val="18"/>
          <w:szCs w:val="18"/>
          <w:lang w:val="de-DE"/>
        </w:rPr>
        <w:fldChar w:fldCharType="begin">
          <w:ffData>
            <w:name w:val="Testo54"/>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r w:rsidR="00BC2DF1" w:rsidRPr="00B7489A">
        <w:rPr>
          <w:sz w:val="18"/>
          <w:szCs w:val="18"/>
          <w:lang w:val="de-DE"/>
        </w:rPr>
        <w:t>,</w:t>
      </w:r>
    </w:p>
    <w:p w:rsidR="00435322" w:rsidRPr="00B7489A" w:rsidRDefault="00435322" w:rsidP="00B46376">
      <w:pPr>
        <w:spacing w:line="360" w:lineRule="auto"/>
        <w:ind w:left="567"/>
        <w:jc w:val="both"/>
        <w:rPr>
          <w:sz w:val="18"/>
          <w:szCs w:val="18"/>
          <w:lang w:val="de-DE"/>
        </w:rPr>
      </w:pPr>
    </w:p>
    <w:bookmarkStart w:id="26" w:name="_Hlk27124932"/>
    <w:p w:rsidR="00435322" w:rsidRPr="00B7489A" w:rsidRDefault="00435322" w:rsidP="00B46376">
      <w:pPr>
        <w:spacing w:line="360" w:lineRule="auto"/>
        <w:ind w:left="567"/>
        <w:jc w:val="both"/>
        <w:rPr>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6"/>
    </w:p>
    <w:p w:rsidR="00B46376" w:rsidRPr="00B7489A" w:rsidRDefault="00B46376" w:rsidP="00B46376">
      <w:pPr>
        <w:spacing w:line="360" w:lineRule="auto"/>
        <w:jc w:val="both"/>
        <w:rPr>
          <w:sz w:val="18"/>
          <w:szCs w:val="18"/>
          <w:lang w:val="de-DE"/>
        </w:rPr>
      </w:pPr>
    </w:p>
    <w:p w:rsidR="00B46376" w:rsidRPr="00B7489A" w:rsidRDefault="003F7716" w:rsidP="00960F51">
      <w:pPr>
        <w:numPr>
          <w:ilvl w:val="0"/>
          <w:numId w:val="36"/>
        </w:numPr>
        <w:tabs>
          <w:tab w:val="clear" w:pos="720"/>
        </w:tabs>
        <w:suppressAutoHyphens w:val="0"/>
        <w:spacing w:line="360" w:lineRule="auto"/>
        <w:ind w:left="567" w:hanging="567"/>
        <w:jc w:val="both"/>
        <w:rPr>
          <w:sz w:val="18"/>
          <w:szCs w:val="18"/>
          <w:lang w:val="de-DE"/>
        </w:rPr>
      </w:pPr>
      <w:bookmarkStart w:id="27" w:name="_Hlk527364434"/>
      <w:r w:rsidRPr="00B7489A">
        <w:rPr>
          <w:sz w:val="18"/>
          <w:szCs w:val="18"/>
          <w:lang w:val="de-DE"/>
        </w:rPr>
        <w:t>(</w:t>
      </w:r>
      <w:r w:rsidR="00B46376" w:rsidRPr="00B7489A">
        <w:rPr>
          <w:sz w:val="18"/>
          <w:szCs w:val="18"/>
          <w:lang w:val="de-DE"/>
        </w:rPr>
        <w:t xml:space="preserve">falls die </w:t>
      </w:r>
      <w:r w:rsidR="00C50CCE" w:rsidRPr="00B7489A">
        <w:rPr>
          <w:sz w:val="18"/>
          <w:szCs w:val="18"/>
          <w:lang w:val="de-DE"/>
        </w:rPr>
        <w:t xml:space="preserve">in Anspruch genommenen </w:t>
      </w:r>
      <w:r w:rsidR="00AB5ACB" w:rsidRPr="00B7489A">
        <w:rPr>
          <w:sz w:val="18"/>
          <w:szCs w:val="18"/>
          <w:lang w:val="de-DE"/>
        </w:rPr>
        <w:t>Anforderungen</w:t>
      </w:r>
      <w:r w:rsidR="00416C2F" w:rsidRPr="00B7489A">
        <w:rPr>
          <w:sz w:val="18"/>
          <w:szCs w:val="18"/>
          <w:lang w:val="de-DE"/>
        </w:rPr>
        <w:t xml:space="preserve"> </w:t>
      </w:r>
      <w:r w:rsidR="00F25271" w:rsidRPr="00B7489A">
        <w:rPr>
          <w:sz w:val="18"/>
          <w:szCs w:val="18"/>
          <w:lang w:val="de-DE"/>
        </w:rPr>
        <w:t>gemäß</w:t>
      </w:r>
      <w:r w:rsidR="00B46376" w:rsidRPr="00B7489A">
        <w:rPr>
          <w:sz w:val="18"/>
          <w:szCs w:val="18"/>
          <w:lang w:val="de-DE"/>
        </w:rPr>
        <w:t xml:space="preserve"> Art. 89 Abs. 1 GvD </w:t>
      </w:r>
      <w:r w:rsidR="00FB2BA1" w:rsidRPr="00B7489A">
        <w:rPr>
          <w:sz w:val="18"/>
          <w:szCs w:val="18"/>
          <w:lang w:val="de-DE"/>
        </w:rPr>
        <w:t xml:space="preserve">Nr. </w:t>
      </w:r>
      <w:r w:rsidR="00B46376" w:rsidRPr="00B7489A">
        <w:rPr>
          <w:sz w:val="18"/>
          <w:szCs w:val="18"/>
          <w:lang w:val="de-DE"/>
        </w:rPr>
        <w:t xml:space="preserve">50/2016 die Kriterien </w:t>
      </w:r>
      <w:r w:rsidR="00C50CCE" w:rsidRPr="00B7489A">
        <w:rPr>
          <w:sz w:val="18"/>
          <w:szCs w:val="18"/>
          <w:lang w:val="de-DE"/>
        </w:rPr>
        <w:t>zu den</w:t>
      </w:r>
      <w:r w:rsidR="00B46376" w:rsidRPr="00B7489A">
        <w:rPr>
          <w:sz w:val="18"/>
          <w:szCs w:val="18"/>
          <w:lang w:val="de-DE"/>
        </w:rPr>
        <w:t xml:space="preserve"> Studien- und Berufstitel </w:t>
      </w:r>
      <w:r w:rsidR="00740BD0" w:rsidRPr="00B7489A">
        <w:rPr>
          <w:sz w:val="18"/>
          <w:szCs w:val="18"/>
          <w:lang w:val="de-DE"/>
        </w:rPr>
        <w:t>nach</w:t>
      </w:r>
      <w:r w:rsidR="00B46376" w:rsidRPr="00B7489A">
        <w:rPr>
          <w:sz w:val="18"/>
          <w:szCs w:val="18"/>
          <w:lang w:val="de-DE"/>
        </w:rPr>
        <w:t xml:space="preserve"> Anlage XVII Teil II Buch</w:t>
      </w:r>
      <w:r w:rsidR="00CE79CE" w:rsidRPr="00B7489A">
        <w:rPr>
          <w:sz w:val="18"/>
          <w:szCs w:val="18"/>
          <w:lang w:val="de-DE"/>
        </w:rPr>
        <w:t>st</w:t>
      </w:r>
      <w:r w:rsidR="00DF0C4B" w:rsidRPr="00B7489A">
        <w:rPr>
          <w:sz w:val="18"/>
          <w:szCs w:val="18"/>
          <w:lang w:val="de-DE"/>
        </w:rPr>
        <w:t>.</w:t>
      </w:r>
      <w:r w:rsidR="00CE79CE" w:rsidRPr="00B7489A">
        <w:rPr>
          <w:sz w:val="18"/>
          <w:szCs w:val="18"/>
          <w:lang w:val="de-DE"/>
        </w:rPr>
        <w:t xml:space="preserve"> f </w:t>
      </w:r>
      <w:r w:rsidR="00C50CCE" w:rsidRPr="00B7489A">
        <w:rPr>
          <w:sz w:val="18"/>
          <w:szCs w:val="18"/>
          <w:lang w:val="de-DE"/>
        </w:rPr>
        <w:t>und</w:t>
      </w:r>
      <w:r w:rsidR="00CE79CE" w:rsidRPr="00B7489A">
        <w:rPr>
          <w:sz w:val="18"/>
          <w:szCs w:val="18"/>
          <w:lang w:val="de-DE"/>
        </w:rPr>
        <w:t xml:space="preserve"> </w:t>
      </w:r>
      <w:r w:rsidR="00C50CCE" w:rsidRPr="00B7489A">
        <w:rPr>
          <w:sz w:val="18"/>
          <w:szCs w:val="18"/>
          <w:lang w:val="de-DE"/>
        </w:rPr>
        <w:t>zur</w:t>
      </w:r>
      <w:r w:rsidR="00CE79CE" w:rsidRPr="00B7489A">
        <w:rPr>
          <w:sz w:val="18"/>
          <w:szCs w:val="18"/>
          <w:lang w:val="de-DE"/>
        </w:rPr>
        <w:t xml:space="preserve"> </w:t>
      </w:r>
      <w:r w:rsidR="00C50CCE" w:rsidRPr="00B7489A">
        <w:rPr>
          <w:sz w:val="18"/>
          <w:szCs w:val="18"/>
          <w:lang w:val="de-DE"/>
        </w:rPr>
        <w:t>entsprechenden</w:t>
      </w:r>
      <w:r w:rsidR="00B46376" w:rsidRPr="00B7489A">
        <w:rPr>
          <w:sz w:val="18"/>
          <w:szCs w:val="18"/>
          <w:lang w:val="de-DE"/>
        </w:rPr>
        <w:t xml:space="preserve"> Berufserfahrung </w:t>
      </w:r>
      <w:r w:rsidR="003B1795" w:rsidRPr="00B7489A">
        <w:rPr>
          <w:sz w:val="18"/>
          <w:szCs w:val="18"/>
          <w:lang w:val="de-DE"/>
        </w:rPr>
        <w:t>sind</w:t>
      </w:r>
      <w:r w:rsidRPr="00B7489A">
        <w:rPr>
          <w:sz w:val="18"/>
          <w:szCs w:val="18"/>
          <w:lang w:val="de-DE"/>
        </w:rPr>
        <w:t>)</w:t>
      </w:r>
      <w:r w:rsidR="00B46376" w:rsidRPr="00B7489A">
        <w:rPr>
          <w:sz w:val="18"/>
          <w:szCs w:val="18"/>
          <w:lang w:val="de-DE"/>
        </w:rPr>
        <w:t xml:space="preserve"> </w:t>
      </w:r>
      <w:r w:rsidR="00C50CCE" w:rsidRPr="00B7489A">
        <w:rPr>
          <w:sz w:val="18"/>
          <w:szCs w:val="18"/>
          <w:lang w:val="de-DE"/>
        </w:rPr>
        <w:t xml:space="preserve">dass, </w:t>
      </w:r>
      <w:r w:rsidR="00B46376" w:rsidRPr="00B7489A">
        <w:rPr>
          <w:sz w:val="18"/>
          <w:szCs w:val="18"/>
          <w:lang w:val="de-DE"/>
        </w:rPr>
        <w:t xml:space="preserve">die Subjekte, deren Kapazitäten genutzt werden, direkt die Leistungen </w:t>
      </w:r>
      <w:r w:rsidRPr="00B7489A">
        <w:rPr>
          <w:sz w:val="18"/>
          <w:szCs w:val="18"/>
          <w:lang w:val="de-DE"/>
        </w:rPr>
        <w:t>erbringen</w:t>
      </w:r>
      <w:r w:rsidR="00B46376" w:rsidRPr="00B7489A">
        <w:rPr>
          <w:sz w:val="18"/>
          <w:szCs w:val="18"/>
          <w:lang w:val="de-DE"/>
        </w:rPr>
        <w:t xml:space="preserve">, für die </w:t>
      </w:r>
      <w:r w:rsidRPr="00B7489A">
        <w:rPr>
          <w:sz w:val="18"/>
          <w:szCs w:val="18"/>
          <w:lang w:val="de-DE"/>
        </w:rPr>
        <w:t>ihre</w:t>
      </w:r>
      <w:r w:rsidR="00B46376" w:rsidRPr="00B7489A">
        <w:rPr>
          <w:sz w:val="18"/>
          <w:szCs w:val="18"/>
          <w:lang w:val="de-DE"/>
        </w:rPr>
        <w:t xml:space="preserve"> </w:t>
      </w:r>
      <w:r w:rsidR="00254C10" w:rsidRPr="00B7489A">
        <w:rPr>
          <w:sz w:val="18"/>
          <w:szCs w:val="18"/>
          <w:lang w:val="de-DE"/>
        </w:rPr>
        <w:t>Kapazitäten</w:t>
      </w:r>
      <w:r w:rsidR="00B46376" w:rsidRPr="00B7489A">
        <w:rPr>
          <w:sz w:val="18"/>
          <w:szCs w:val="18"/>
          <w:lang w:val="de-DE"/>
        </w:rPr>
        <w:t xml:space="preserve"> erforderlich sind</w:t>
      </w:r>
      <w:bookmarkEnd w:id="27"/>
      <w:r w:rsidR="00B46376" w:rsidRPr="00B7489A">
        <w:rPr>
          <w:sz w:val="18"/>
          <w:szCs w:val="18"/>
          <w:lang w:val="de-DE"/>
        </w:rPr>
        <w:t>.</w:t>
      </w:r>
    </w:p>
    <w:p w:rsidR="00B46376" w:rsidRPr="00B7489A" w:rsidRDefault="00B46376" w:rsidP="00960F51">
      <w:pPr>
        <w:pStyle w:val="sche3"/>
        <w:spacing w:line="360" w:lineRule="auto"/>
        <w:ind w:left="567"/>
        <w:rPr>
          <w:sz w:val="18"/>
          <w:szCs w:val="18"/>
          <w:lang w:val="de-DE"/>
        </w:rPr>
      </w:pPr>
    </w:p>
    <w:p w:rsidR="00EF13C5"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sz w:val="18"/>
          <w:szCs w:val="18"/>
          <w:lang w:val="de-DE"/>
        </w:rPr>
      </w:pPr>
      <w:r w:rsidRPr="00B7489A">
        <w:rPr>
          <w:b/>
          <w:sz w:val="18"/>
          <w:szCs w:val="18"/>
          <w:lang w:val="de-DE"/>
        </w:rPr>
        <w:t>Die Daten aller</w:t>
      </w:r>
      <w:r w:rsidR="00960F51" w:rsidRPr="00B7489A">
        <w:rPr>
          <w:b/>
          <w:sz w:val="18"/>
          <w:szCs w:val="18"/>
          <w:lang w:val="de-DE"/>
        </w:rPr>
        <w:t xml:space="preserve"> weiteren</w:t>
      </w:r>
      <w:r w:rsidRPr="00B7489A">
        <w:rPr>
          <w:b/>
          <w:sz w:val="18"/>
          <w:szCs w:val="18"/>
          <w:lang w:val="de-DE"/>
        </w:rPr>
        <w:t xml:space="preserve"> etwaige</w:t>
      </w:r>
      <w:r w:rsidR="00960F51" w:rsidRPr="00B7489A">
        <w:rPr>
          <w:b/>
          <w:sz w:val="18"/>
          <w:szCs w:val="18"/>
          <w:lang w:val="de-DE"/>
        </w:rPr>
        <w:t>n</w:t>
      </w:r>
      <w:r w:rsidRPr="00B7489A">
        <w:rPr>
          <w:b/>
          <w:sz w:val="18"/>
          <w:szCs w:val="18"/>
          <w:lang w:val="de-DE"/>
        </w:rPr>
        <w:t xml:space="preserve"> Hilfsunternehmen und die entsprechenden </w:t>
      </w:r>
      <w:r w:rsidR="00336937" w:rsidRPr="00B7489A">
        <w:rPr>
          <w:b/>
          <w:sz w:val="18"/>
          <w:szCs w:val="18"/>
          <w:lang w:val="de-DE"/>
        </w:rPr>
        <w:t xml:space="preserve">nutzungsgegenständlichen </w:t>
      </w:r>
      <w:r w:rsidR="003F7716" w:rsidRPr="00B7489A">
        <w:rPr>
          <w:b/>
          <w:sz w:val="18"/>
          <w:szCs w:val="18"/>
          <w:lang w:val="de-DE"/>
        </w:rPr>
        <w:t xml:space="preserve">Anforderungen </w:t>
      </w:r>
      <w:r w:rsidR="00960F51" w:rsidRPr="00B7489A">
        <w:rPr>
          <w:b/>
          <w:sz w:val="18"/>
          <w:szCs w:val="18"/>
          <w:lang w:val="de-DE"/>
        </w:rPr>
        <w:t>hier anführen</w:t>
      </w:r>
      <w:r w:rsidRPr="00B7489A">
        <w:rPr>
          <w:b/>
          <w:sz w:val="18"/>
          <w:szCs w:val="18"/>
          <w:lang w:val="de-DE"/>
        </w:rPr>
        <w:t>:</w:t>
      </w:r>
    </w:p>
    <w:p w:rsidR="00B46376"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b/>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B5088C" w:rsidRPr="00B7489A" w:rsidRDefault="00B5088C" w:rsidP="00960F51">
      <w:pPr>
        <w:suppressAutoHyphens w:val="0"/>
        <w:spacing w:line="360" w:lineRule="auto"/>
        <w:ind w:left="567"/>
        <w:jc w:val="both"/>
        <w:rPr>
          <w:strike/>
          <w:sz w:val="18"/>
          <w:szCs w:val="18"/>
          <w:lang w:val="de-DE"/>
        </w:rPr>
      </w:pPr>
    </w:p>
    <w:p w:rsidR="00B5088C" w:rsidRPr="00B7489A" w:rsidRDefault="00B5088C" w:rsidP="00960F51">
      <w:pPr>
        <w:pStyle w:val="sche3"/>
        <w:numPr>
          <w:ilvl w:val="0"/>
          <w:numId w:val="36"/>
        </w:numPr>
        <w:tabs>
          <w:tab w:val="clear" w:pos="720"/>
        </w:tabs>
        <w:spacing w:line="360" w:lineRule="auto"/>
        <w:ind w:left="567" w:right="-2" w:hanging="567"/>
        <w:rPr>
          <w:sz w:val="18"/>
          <w:szCs w:val="18"/>
          <w:lang w:val="de-DE"/>
        </w:rPr>
      </w:pPr>
      <w:bookmarkStart w:id="28" w:name="_Hlk527364472"/>
      <w:r w:rsidRPr="00B7489A">
        <w:rPr>
          <w:sz w:val="18"/>
          <w:szCs w:val="18"/>
          <w:lang w:val="de-DE"/>
        </w:rPr>
        <w:t xml:space="preserve">dass </w:t>
      </w:r>
      <w:r w:rsidR="00960F51" w:rsidRPr="00B7489A">
        <w:rPr>
          <w:sz w:val="18"/>
          <w:szCs w:val="18"/>
          <w:lang w:val="de-DE"/>
        </w:rPr>
        <w:t>er</w:t>
      </w:r>
      <w:r w:rsidR="00EA71E4" w:rsidRPr="00B7489A">
        <w:rPr>
          <w:sz w:val="18"/>
          <w:szCs w:val="18"/>
          <w:lang w:val="de-DE"/>
        </w:rPr>
        <w:t>/sie</w:t>
      </w:r>
      <w:r w:rsidRPr="00B7489A">
        <w:rPr>
          <w:sz w:val="18"/>
          <w:szCs w:val="18"/>
          <w:lang w:val="de-DE"/>
        </w:rPr>
        <w:t xml:space="preserve"> </w:t>
      </w:r>
      <w:r w:rsidR="003B1795" w:rsidRPr="00B7489A">
        <w:rPr>
          <w:sz w:val="18"/>
          <w:szCs w:val="18"/>
          <w:lang w:val="de-DE"/>
        </w:rPr>
        <w:t>bezüglich</w:t>
      </w:r>
      <w:r w:rsidRPr="00B7489A">
        <w:rPr>
          <w:sz w:val="18"/>
          <w:szCs w:val="18"/>
          <w:lang w:val="de-DE"/>
        </w:rPr>
        <w:t xml:space="preserve"> </w:t>
      </w:r>
      <w:r w:rsidR="003B1795" w:rsidRPr="00B7489A">
        <w:rPr>
          <w:sz w:val="18"/>
          <w:szCs w:val="18"/>
          <w:lang w:val="de-DE"/>
        </w:rPr>
        <w:t>vorliegender</w:t>
      </w:r>
      <w:r w:rsidR="00147611" w:rsidRPr="00B7489A">
        <w:rPr>
          <w:sz w:val="18"/>
          <w:szCs w:val="18"/>
          <w:lang w:val="de-DE"/>
        </w:rPr>
        <w:t xml:space="preserve"> Ersatzerklärung</w:t>
      </w:r>
      <w:r w:rsidRPr="00B7489A">
        <w:rPr>
          <w:sz w:val="18"/>
          <w:szCs w:val="18"/>
          <w:lang w:val="de-DE"/>
        </w:rPr>
        <w:t xml:space="preserve"> de</w:t>
      </w:r>
      <w:r w:rsidR="00960F51" w:rsidRPr="00B7489A">
        <w:rPr>
          <w:sz w:val="18"/>
          <w:szCs w:val="18"/>
          <w:lang w:val="de-DE"/>
        </w:rPr>
        <w:t>r</w:t>
      </w:r>
      <w:r w:rsidR="00FE66D9" w:rsidRPr="00B7489A">
        <w:rPr>
          <w:sz w:val="18"/>
          <w:szCs w:val="18"/>
          <w:lang w:val="de-DE"/>
        </w:rPr>
        <w:t xml:space="preserve"> Verpflichtung </w:t>
      </w:r>
      <w:r w:rsidR="00960F51" w:rsidRPr="00B7489A">
        <w:rPr>
          <w:sz w:val="18"/>
          <w:szCs w:val="18"/>
          <w:lang w:val="de-DE"/>
        </w:rPr>
        <w:t>zur</w:t>
      </w:r>
      <w:r w:rsidRPr="00B7489A">
        <w:rPr>
          <w:sz w:val="18"/>
          <w:szCs w:val="18"/>
          <w:lang w:val="de-DE"/>
        </w:rPr>
        <w:t xml:space="preserve"> Ausstellung der </w:t>
      </w:r>
      <w:r w:rsidR="00960F51" w:rsidRPr="00B7489A">
        <w:rPr>
          <w:sz w:val="18"/>
          <w:szCs w:val="18"/>
          <w:lang w:val="de-DE"/>
        </w:rPr>
        <w:t>Erklärungen nach Maßgabe von</w:t>
      </w:r>
      <w:r w:rsidRPr="00B7489A">
        <w:rPr>
          <w:sz w:val="18"/>
          <w:szCs w:val="18"/>
          <w:lang w:val="de-DE"/>
        </w:rPr>
        <w:t xml:space="preserve"> Art. 89 Abs. 1 G</w:t>
      </w:r>
      <w:r w:rsidR="00960F51" w:rsidRPr="00B7489A">
        <w:rPr>
          <w:sz w:val="18"/>
          <w:szCs w:val="18"/>
          <w:lang w:val="de-DE"/>
        </w:rPr>
        <w:t>v</w:t>
      </w:r>
      <w:r w:rsidRPr="00B7489A">
        <w:rPr>
          <w:sz w:val="18"/>
          <w:szCs w:val="18"/>
          <w:lang w:val="de-DE"/>
        </w:rPr>
        <w:t>D Nr. 50/2016 ordnungsgemäß nachgekommen ist</w:t>
      </w:r>
      <w:r w:rsidR="00376992" w:rsidRPr="00B7489A">
        <w:rPr>
          <w:sz w:val="18"/>
          <w:szCs w:val="18"/>
          <w:lang w:val="de-DE"/>
        </w:rPr>
        <w:t>,</w:t>
      </w:r>
    </w:p>
    <w:bookmarkEnd w:id="28"/>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B46376" w:rsidP="00B46376">
      <w:pPr>
        <w:tabs>
          <w:tab w:val="left" w:pos="851"/>
        </w:tabs>
        <w:spacing w:line="360" w:lineRule="auto"/>
        <w:ind w:left="851" w:hanging="284"/>
        <w:jc w:val="center"/>
        <w:rPr>
          <w:b/>
          <w:sz w:val="18"/>
          <w:szCs w:val="18"/>
          <w:lang w:val="de-DE"/>
        </w:rPr>
      </w:pPr>
      <w:r w:rsidRPr="00B7489A">
        <w:rPr>
          <w:b/>
          <w:sz w:val="18"/>
          <w:szCs w:val="18"/>
          <w:lang w:val="de-DE"/>
        </w:rPr>
        <w:t xml:space="preserve">UND LEGT folgende </w:t>
      </w:r>
      <w:r w:rsidR="00435322" w:rsidRPr="00B7489A">
        <w:rPr>
          <w:b/>
          <w:sz w:val="18"/>
          <w:szCs w:val="18"/>
          <w:lang w:val="de-DE"/>
        </w:rPr>
        <w:t>Unterlagen</w:t>
      </w:r>
      <w:r w:rsidRPr="00B7489A">
        <w:rPr>
          <w:b/>
          <w:sz w:val="18"/>
          <w:szCs w:val="18"/>
          <w:lang w:val="de-DE"/>
        </w:rPr>
        <w:t xml:space="preserve"> bei</w:t>
      </w:r>
    </w:p>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376992" w:rsidP="00B57AB5">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eine</w:t>
      </w:r>
      <w:r w:rsidR="00B46376" w:rsidRPr="00B7489A">
        <w:rPr>
          <w:sz w:val="18"/>
          <w:szCs w:val="18"/>
          <w:lang w:val="de-DE"/>
        </w:rPr>
        <w:t xml:space="preserve"> </w:t>
      </w:r>
      <w:r w:rsidR="00B46376" w:rsidRPr="00B7489A">
        <w:rPr>
          <w:b/>
          <w:sz w:val="18"/>
          <w:szCs w:val="18"/>
          <w:u w:val="single"/>
          <w:lang w:val="de-DE"/>
        </w:rPr>
        <w:t>Anlagen A1-ter</w:t>
      </w:r>
      <w:r w:rsidR="00B46376" w:rsidRPr="00B7489A">
        <w:rPr>
          <w:sz w:val="18"/>
          <w:szCs w:val="18"/>
          <w:lang w:val="de-DE"/>
        </w:rPr>
        <w:t xml:space="preserve"> für jedes Hilfsunternehme</w:t>
      </w:r>
      <w:r w:rsidRPr="00B7489A">
        <w:rPr>
          <w:sz w:val="18"/>
          <w:szCs w:val="18"/>
          <w:lang w:val="de-DE"/>
        </w:rPr>
        <w:t>n</w:t>
      </w:r>
      <w:r w:rsidR="00730FB2" w:rsidRPr="00B7489A">
        <w:rPr>
          <w:sz w:val="18"/>
          <w:szCs w:val="18"/>
          <w:lang w:val="de-DE"/>
        </w:rPr>
        <w:t xml:space="preserve"> mit der unterzeichneten Erklärung de</w:t>
      </w:r>
      <w:r w:rsidR="006459D1" w:rsidRPr="00B7489A">
        <w:rPr>
          <w:sz w:val="18"/>
          <w:szCs w:val="18"/>
          <w:lang w:val="de-DE"/>
        </w:rPr>
        <w:t>r</w:t>
      </w:r>
      <w:r w:rsidR="00730FB2" w:rsidRPr="00B7489A">
        <w:rPr>
          <w:sz w:val="18"/>
          <w:szCs w:val="18"/>
          <w:lang w:val="de-DE"/>
        </w:rPr>
        <w:t xml:space="preserve"> Hilfsunternehmen</w:t>
      </w:r>
      <w:r w:rsidR="00B46376" w:rsidRPr="00B7489A">
        <w:rPr>
          <w:sz w:val="18"/>
          <w:szCs w:val="18"/>
          <w:lang w:val="de-DE"/>
        </w:rPr>
        <w:t xml:space="preserve">, </w:t>
      </w:r>
      <w:r w:rsidRPr="00B7489A">
        <w:rPr>
          <w:sz w:val="18"/>
          <w:szCs w:val="18"/>
          <w:lang w:val="de-DE"/>
        </w:rPr>
        <w:t xml:space="preserve">dass </w:t>
      </w:r>
      <w:r w:rsidR="006459D1" w:rsidRPr="00B7489A">
        <w:rPr>
          <w:sz w:val="18"/>
          <w:szCs w:val="18"/>
          <w:lang w:val="de-DE"/>
        </w:rPr>
        <w:t>sie</w:t>
      </w:r>
      <w:r w:rsidRPr="00B7489A">
        <w:rPr>
          <w:sz w:val="18"/>
          <w:szCs w:val="18"/>
          <w:lang w:val="de-DE"/>
        </w:rPr>
        <w:t xml:space="preserve"> </w:t>
      </w:r>
      <w:r w:rsidR="00B46376" w:rsidRPr="00B7489A">
        <w:rPr>
          <w:sz w:val="18"/>
          <w:szCs w:val="18"/>
          <w:lang w:val="de-DE"/>
        </w:rPr>
        <w:t xml:space="preserve">die allgemeinen </w:t>
      </w:r>
      <w:r w:rsidRPr="00B7489A">
        <w:rPr>
          <w:sz w:val="18"/>
          <w:szCs w:val="18"/>
          <w:lang w:val="de-DE"/>
        </w:rPr>
        <w:t>Anforderungen</w:t>
      </w:r>
      <w:r w:rsidR="00B46376" w:rsidRPr="00B7489A">
        <w:rPr>
          <w:sz w:val="18"/>
          <w:szCs w:val="18"/>
          <w:lang w:val="de-DE"/>
        </w:rPr>
        <w:t xml:space="preserve"> gemäß Art. 80 GvD</w:t>
      </w:r>
      <w:r w:rsidR="00FB2BA1" w:rsidRPr="00B7489A">
        <w:rPr>
          <w:sz w:val="18"/>
          <w:szCs w:val="18"/>
          <w:lang w:val="de-DE"/>
        </w:rPr>
        <w:t xml:space="preserve"> Nr.</w:t>
      </w:r>
      <w:r w:rsidR="00B46376" w:rsidRPr="00B7489A">
        <w:rPr>
          <w:sz w:val="18"/>
          <w:szCs w:val="18"/>
          <w:lang w:val="de-DE"/>
        </w:rPr>
        <w:t xml:space="preserve"> 50/2016 </w:t>
      </w:r>
      <w:r w:rsidRPr="00B7489A">
        <w:rPr>
          <w:sz w:val="18"/>
          <w:szCs w:val="18"/>
          <w:lang w:val="de-DE"/>
        </w:rPr>
        <w:t>und</w:t>
      </w:r>
      <w:r w:rsidR="00B46376" w:rsidRPr="00B7489A">
        <w:rPr>
          <w:sz w:val="18"/>
          <w:szCs w:val="18"/>
          <w:lang w:val="de-DE"/>
        </w:rPr>
        <w:t xml:space="preserve"> die technischen Anforderungen erfüll</w:t>
      </w:r>
      <w:r w:rsidR="006459D1" w:rsidRPr="00B7489A">
        <w:rPr>
          <w:sz w:val="18"/>
          <w:szCs w:val="18"/>
          <w:lang w:val="de-DE"/>
        </w:rPr>
        <w:t>en</w:t>
      </w:r>
      <w:r w:rsidRPr="00B7489A">
        <w:rPr>
          <w:sz w:val="18"/>
          <w:szCs w:val="18"/>
          <w:lang w:val="de-DE"/>
        </w:rPr>
        <w:t xml:space="preserve"> und</w:t>
      </w:r>
      <w:r w:rsidR="00B46376" w:rsidRPr="00B7489A">
        <w:rPr>
          <w:sz w:val="18"/>
          <w:szCs w:val="18"/>
          <w:lang w:val="de-DE"/>
        </w:rPr>
        <w:t xml:space="preserve"> die </w:t>
      </w:r>
      <w:r w:rsidRPr="00B7489A">
        <w:rPr>
          <w:sz w:val="18"/>
          <w:szCs w:val="18"/>
          <w:lang w:val="de-DE"/>
        </w:rPr>
        <w:t xml:space="preserve">nutzungsgegenständlichen </w:t>
      </w:r>
      <w:r w:rsidR="00B46376" w:rsidRPr="00B7489A">
        <w:rPr>
          <w:sz w:val="18"/>
          <w:szCs w:val="18"/>
          <w:lang w:val="de-DE"/>
        </w:rPr>
        <w:t>Ressourcen besitz</w:t>
      </w:r>
      <w:r w:rsidR="006459D1" w:rsidRPr="00B7489A">
        <w:rPr>
          <w:sz w:val="18"/>
          <w:szCs w:val="18"/>
          <w:lang w:val="de-DE"/>
        </w:rPr>
        <w:t>en</w:t>
      </w:r>
      <w:r w:rsidR="00B46376" w:rsidRPr="00B7489A">
        <w:rPr>
          <w:sz w:val="18"/>
          <w:szCs w:val="18"/>
          <w:lang w:val="de-DE"/>
        </w:rPr>
        <w:t xml:space="preserve">, </w:t>
      </w:r>
      <w:r w:rsidRPr="00B7489A">
        <w:rPr>
          <w:sz w:val="18"/>
          <w:szCs w:val="18"/>
          <w:lang w:val="de-DE"/>
        </w:rPr>
        <w:t xml:space="preserve">und </w:t>
      </w:r>
      <w:r w:rsidR="00730FB2" w:rsidRPr="00B7489A">
        <w:rPr>
          <w:sz w:val="18"/>
          <w:szCs w:val="18"/>
          <w:lang w:val="de-DE"/>
        </w:rPr>
        <w:t>mit der unterzeichneten Erklärung de</w:t>
      </w:r>
      <w:r w:rsidR="006459D1" w:rsidRPr="00B7489A">
        <w:rPr>
          <w:sz w:val="18"/>
          <w:szCs w:val="18"/>
          <w:lang w:val="de-DE"/>
        </w:rPr>
        <w:t>r</w:t>
      </w:r>
      <w:r w:rsidR="00730FB2" w:rsidRPr="00B7489A">
        <w:rPr>
          <w:sz w:val="18"/>
          <w:szCs w:val="18"/>
          <w:lang w:val="de-DE"/>
        </w:rPr>
        <w:t xml:space="preserve"> Hilfsunternehmen, dass </w:t>
      </w:r>
      <w:r w:rsidR="006459D1" w:rsidRPr="00B7489A">
        <w:rPr>
          <w:sz w:val="18"/>
          <w:szCs w:val="18"/>
          <w:lang w:val="de-DE"/>
        </w:rPr>
        <w:t>sie</w:t>
      </w:r>
      <w:r w:rsidR="00E3727D" w:rsidRPr="00B7489A">
        <w:rPr>
          <w:sz w:val="18"/>
          <w:szCs w:val="18"/>
          <w:lang w:val="de-DE"/>
        </w:rPr>
        <w:t xml:space="preserve"> sich</w:t>
      </w:r>
      <w:r w:rsidR="00B46376" w:rsidRPr="00B7489A">
        <w:rPr>
          <w:sz w:val="18"/>
          <w:szCs w:val="18"/>
          <w:lang w:val="de-DE"/>
        </w:rPr>
        <w:t xml:space="preserve"> gegenüber dem Bieter und der Vergabest</w:t>
      </w:r>
      <w:r w:rsidR="00E42901" w:rsidRPr="00B7489A">
        <w:rPr>
          <w:sz w:val="18"/>
          <w:szCs w:val="18"/>
          <w:lang w:val="de-DE"/>
        </w:rPr>
        <w:t>elle verpflichte</w:t>
      </w:r>
      <w:r w:rsidR="006459D1" w:rsidRPr="00B7489A">
        <w:rPr>
          <w:sz w:val="18"/>
          <w:szCs w:val="18"/>
          <w:lang w:val="de-DE"/>
        </w:rPr>
        <w:t>n</w:t>
      </w:r>
      <w:r w:rsidR="00E42901" w:rsidRPr="00B7489A">
        <w:rPr>
          <w:sz w:val="18"/>
          <w:szCs w:val="18"/>
          <w:lang w:val="de-DE"/>
        </w:rPr>
        <w:t xml:space="preserve">, </w:t>
      </w:r>
      <w:r w:rsidR="00B46376" w:rsidRPr="00B7489A">
        <w:rPr>
          <w:sz w:val="18"/>
          <w:szCs w:val="18"/>
          <w:lang w:val="de-DE"/>
        </w:rPr>
        <w:t xml:space="preserve">die notwendigen </w:t>
      </w:r>
      <w:r w:rsidR="00B46376" w:rsidRPr="00B7489A">
        <w:rPr>
          <w:sz w:val="18"/>
          <w:szCs w:val="18"/>
          <w:lang w:val="de-DE"/>
        </w:rPr>
        <w:lastRenderedPageBreak/>
        <w:t xml:space="preserve">Ressourcen, </w:t>
      </w:r>
      <w:r w:rsidR="00730FB2" w:rsidRPr="00B7489A">
        <w:rPr>
          <w:sz w:val="18"/>
          <w:szCs w:val="18"/>
          <w:lang w:val="de-DE"/>
        </w:rPr>
        <w:t xml:space="preserve">über die der </w:t>
      </w:r>
      <w:r w:rsidR="006459D1" w:rsidRPr="00B7489A">
        <w:rPr>
          <w:sz w:val="18"/>
          <w:szCs w:val="18"/>
          <w:lang w:val="de-DE"/>
        </w:rPr>
        <w:t>Wirtschaftsteilnehmer</w:t>
      </w:r>
      <w:r w:rsidR="00730FB2" w:rsidRPr="00B7489A">
        <w:rPr>
          <w:sz w:val="18"/>
          <w:szCs w:val="18"/>
          <w:lang w:val="de-DE"/>
        </w:rPr>
        <w:t xml:space="preserve"> nicht verfügt</w:t>
      </w:r>
      <w:r w:rsidR="00B46376" w:rsidRPr="00B7489A">
        <w:rPr>
          <w:sz w:val="18"/>
          <w:szCs w:val="18"/>
          <w:lang w:val="de-DE"/>
        </w:rPr>
        <w:t xml:space="preserve">, </w:t>
      </w:r>
      <w:r w:rsidR="00730FB2" w:rsidRPr="00B7489A">
        <w:rPr>
          <w:sz w:val="18"/>
          <w:szCs w:val="18"/>
          <w:lang w:val="de-DE"/>
        </w:rPr>
        <w:t>für die gesamte Dauer des Auftrags zur Verfügung zu stellen</w:t>
      </w:r>
      <w:r w:rsidR="00B46376"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den Vertrag </w:t>
      </w:r>
      <w:r w:rsidR="003B1795" w:rsidRPr="00B7489A">
        <w:rPr>
          <w:sz w:val="18"/>
          <w:szCs w:val="18"/>
          <w:lang w:val="de-DE"/>
        </w:rPr>
        <w:t xml:space="preserve">(in Original oder als beglaubigte Kopie) </w:t>
      </w:r>
      <w:r w:rsidRPr="00B7489A">
        <w:rPr>
          <w:sz w:val="18"/>
          <w:szCs w:val="18"/>
          <w:lang w:val="de-DE"/>
        </w:rPr>
        <w:t xml:space="preserve">über die Nutzung der Kapazitäten Dritter, </w:t>
      </w:r>
      <w:r w:rsidR="000B5ACC" w:rsidRPr="00B7489A">
        <w:rPr>
          <w:sz w:val="18"/>
          <w:szCs w:val="18"/>
          <w:lang w:val="de-DE"/>
        </w:rPr>
        <w:t>kraft dessen</w:t>
      </w:r>
      <w:r w:rsidRPr="00B7489A">
        <w:rPr>
          <w:sz w:val="18"/>
          <w:szCs w:val="18"/>
          <w:lang w:val="de-DE"/>
        </w:rPr>
        <w:t xml:space="preserve"> das Hilfsunternehmen</w:t>
      </w:r>
      <w:r w:rsidR="000B5ACC" w:rsidRPr="00B7489A">
        <w:rPr>
          <w:sz w:val="18"/>
          <w:szCs w:val="18"/>
          <w:lang w:val="de-DE"/>
        </w:rPr>
        <w:t xml:space="preserve"> sich</w:t>
      </w:r>
      <w:r w:rsidRPr="00B7489A">
        <w:rPr>
          <w:sz w:val="18"/>
          <w:szCs w:val="18"/>
          <w:lang w:val="de-DE"/>
        </w:rPr>
        <w:t xml:space="preserve"> gegenüber dem </w:t>
      </w:r>
      <w:r w:rsidR="006459D1" w:rsidRPr="00B7489A">
        <w:rPr>
          <w:sz w:val="18"/>
          <w:szCs w:val="18"/>
          <w:lang w:val="de-DE"/>
        </w:rPr>
        <w:t>Wirtschaftst</w:t>
      </w:r>
      <w:r w:rsidRPr="00B7489A">
        <w:rPr>
          <w:sz w:val="18"/>
          <w:szCs w:val="18"/>
          <w:lang w:val="de-DE"/>
        </w:rPr>
        <w:t xml:space="preserve">eilnehmer verpflichtet, die Kapazitäten und notwendigen Ressourcen für die gesamte Dauer des Auftrags </w:t>
      </w:r>
      <w:r w:rsidR="000B5ACC" w:rsidRPr="00B7489A">
        <w:rPr>
          <w:sz w:val="18"/>
          <w:szCs w:val="18"/>
          <w:lang w:val="de-DE"/>
        </w:rPr>
        <w:t>bereitzustellen</w:t>
      </w:r>
      <w:r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die weiteren </w:t>
      </w:r>
      <w:r w:rsidR="008B2A1D" w:rsidRPr="00B7489A">
        <w:rPr>
          <w:sz w:val="18"/>
          <w:szCs w:val="18"/>
          <w:lang w:val="de-DE"/>
        </w:rPr>
        <w:t>Dokumente gemäß</w:t>
      </w:r>
      <w:r w:rsidRPr="00B7489A">
        <w:rPr>
          <w:sz w:val="18"/>
          <w:szCs w:val="18"/>
          <w:lang w:val="de-DE"/>
        </w:rPr>
        <w:t xml:space="preserve"> Art. 89 GvD</w:t>
      </w:r>
      <w:r w:rsidR="00FB2BA1" w:rsidRPr="00B7489A">
        <w:rPr>
          <w:sz w:val="18"/>
          <w:szCs w:val="18"/>
          <w:lang w:val="de-DE"/>
        </w:rPr>
        <w:t xml:space="preserve"> Nr.</w:t>
      </w:r>
      <w:r w:rsidRPr="00B7489A">
        <w:rPr>
          <w:sz w:val="18"/>
          <w:szCs w:val="18"/>
          <w:lang w:val="de-DE"/>
        </w:rPr>
        <w:t xml:space="preserve"> 50/2016 und </w:t>
      </w:r>
      <w:r w:rsidR="008B2A1D" w:rsidRPr="00B7489A">
        <w:rPr>
          <w:sz w:val="18"/>
          <w:szCs w:val="18"/>
          <w:lang w:val="de-DE"/>
        </w:rPr>
        <w:t>gemäß</w:t>
      </w:r>
      <w:r w:rsidRPr="00B7489A">
        <w:rPr>
          <w:sz w:val="18"/>
          <w:szCs w:val="18"/>
          <w:lang w:val="de-DE"/>
        </w:rPr>
        <w:t xml:space="preserve"> Ausschreibungsunterl</w:t>
      </w:r>
      <w:r w:rsidR="006A1E50" w:rsidRPr="00B7489A">
        <w:rPr>
          <w:sz w:val="18"/>
          <w:szCs w:val="18"/>
          <w:lang w:val="de-DE"/>
        </w:rPr>
        <w:t>agen.</w:t>
      </w:r>
    </w:p>
    <w:p w:rsidR="00B46376" w:rsidRPr="00B7489A" w:rsidRDefault="00B46376" w:rsidP="00B46376">
      <w:pPr>
        <w:pStyle w:val="sche3"/>
        <w:spacing w:line="360" w:lineRule="auto"/>
        <w:ind w:right="-2"/>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B7489A" w:rsidTr="005D5159">
        <w:tc>
          <w:tcPr>
            <w:tcW w:w="9680" w:type="dxa"/>
            <w:tcBorders>
              <w:top w:val="single" w:sz="4" w:space="0" w:color="000000"/>
              <w:left w:val="single" w:sz="4" w:space="0" w:color="000000"/>
              <w:bottom w:val="single" w:sz="4" w:space="0" w:color="000000"/>
              <w:right w:val="single" w:sz="4" w:space="0" w:color="000000"/>
            </w:tcBorders>
          </w:tcPr>
          <w:p w:rsidR="00B46376" w:rsidRPr="00B7489A" w:rsidRDefault="00B46376" w:rsidP="005D5159">
            <w:pPr>
              <w:pStyle w:val="sche3"/>
              <w:snapToGrid w:val="0"/>
              <w:spacing w:line="360" w:lineRule="auto"/>
              <w:rPr>
                <w:b/>
                <w:bCs/>
                <w:i/>
                <w:iCs/>
                <w:sz w:val="18"/>
                <w:szCs w:val="18"/>
                <w:lang w:val="de-DE"/>
              </w:rPr>
            </w:pPr>
          </w:p>
          <w:p w:rsidR="00B46376" w:rsidRPr="00B7489A" w:rsidRDefault="00B46376" w:rsidP="005D5159">
            <w:pPr>
              <w:pStyle w:val="sche3"/>
              <w:spacing w:line="360" w:lineRule="auto"/>
              <w:rPr>
                <w:b/>
                <w:bCs/>
                <w:i/>
                <w:iCs/>
                <w:sz w:val="18"/>
                <w:szCs w:val="18"/>
                <w:lang w:val="de-DE"/>
              </w:rPr>
            </w:pPr>
            <w:r w:rsidRPr="00B7489A">
              <w:rPr>
                <w:b/>
                <w:bCs/>
                <w:i/>
                <w:iCs/>
                <w:sz w:val="18"/>
                <w:szCs w:val="18"/>
                <w:lang w:val="de-DE"/>
              </w:rPr>
              <w:t>ANMERKUNGEN</w:t>
            </w:r>
          </w:p>
          <w:p w:rsidR="00B46376" w:rsidRPr="00B7489A" w:rsidRDefault="00B46376" w:rsidP="005D5159">
            <w:pPr>
              <w:pStyle w:val="sche3"/>
              <w:spacing w:line="360" w:lineRule="auto"/>
              <w:rPr>
                <w:sz w:val="18"/>
                <w:szCs w:val="18"/>
                <w:lang w:val="de-DE"/>
              </w:rPr>
            </w:pP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8003CB" w:rsidRPr="00B7489A" w:rsidRDefault="008003CB" w:rsidP="005D5159">
            <w:pPr>
              <w:pStyle w:val="sche3"/>
              <w:spacing w:line="360" w:lineRule="auto"/>
              <w:rPr>
                <w:sz w:val="18"/>
                <w:szCs w:val="18"/>
                <w:lang w:val="de-DE"/>
              </w:rPr>
            </w:pPr>
          </w:p>
        </w:tc>
      </w:tr>
    </w:tbl>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rPr>
          <w:sz w:val="18"/>
          <w:szCs w:val="18"/>
          <w:lang w:val="de-DE"/>
        </w:rPr>
      </w:pPr>
    </w:p>
    <w:p w:rsidR="00F05E39" w:rsidRPr="00B7489A" w:rsidRDefault="00F05E39" w:rsidP="00F05E39">
      <w:pPr>
        <w:pStyle w:val="sche3"/>
        <w:tabs>
          <w:tab w:val="left" w:pos="425"/>
        </w:tabs>
        <w:spacing w:line="360" w:lineRule="auto"/>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Teil V</w:t>
      </w:r>
    </w:p>
    <w:p w:rsidR="00F05E39" w:rsidRPr="00B7489A" w:rsidRDefault="00F05E39"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ETWAIGE ZUSÄTZLICHE ERKLÄRUNG GEMÄSS </w:t>
      </w:r>
      <w:r w:rsidR="00FB2BA1" w:rsidRPr="00B7489A">
        <w:rPr>
          <w:b/>
          <w:i/>
          <w:sz w:val="18"/>
          <w:szCs w:val="18"/>
          <w:lang w:val="de-DE"/>
        </w:rPr>
        <w:t>ART. 110 GvD Nr. 50</w:t>
      </w:r>
      <w:r w:rsidR="006459D1" w:rsidRPr="00B7489A">
        <w:rPr>
          <w:b/>
          <w:i/>
          <w:sz w:val="18"/>
          <w:szCs w:val="18"/>
          <w:lang w:val="de-DE"/>
        </w:rPr>
        <w:t>/</w:t>
      </w:r>
      <w:r w:rsidR="00FB2BA1" w:rsidRPr="00B7489A">
        <w:rPr>
          <w:b/>
          <w:i/>
          <w:sz w:val="18"/>
          <w:szCs w:val="18"/>
          <w:lang w:val="de-DE"/>
        </w:rPr>
        <w:t xml:space="preserve">2016 UND </w:t>
      </w:r>
      <w:r w:rsidR="00187C62" w:rsidRPr="00B7489A">
        <w:rPr>
          <w:b/>
          <w:i/>
          <w:sz w:val="18"/>
          <w:szCs w:val="18"/>
          <w:lang w:val="de-DE"/>
        </w:rPr>
        <w:t>GEMÄSS KONKURS</w:t>
      </w:r>
      <w:r w:rsidR="006459D1" w:rsidRPr="00B7489A">
        <w:rPr>
          <w:b/>
          <w:i/>
          <w:sz w:val="18"/>
          <w:szCs w:val="18"/>
          <w:lang w:val="de-DE"/>
        </w:rPr>
        <w:t>GESETZ</w:t>
      </w:r>
    </w:p>
    <w:p w:rsidR="00FB2BA1" w:rsidRPr="00B7489A" w:rsidRDefault="00FB2BA1"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B7489A">
        <w:rPr>
          <w:b/>
          <w:bCs/>
          <w:i/>
          <w:iCs/>
          <w:sz w:val="18"/>
          <w:szCs w:val="18"/>
          <w:lang w:val="de-DE"/>
        </w:rPr>
        <w:t xml:space="preserve">(Nur dann auszufüllen, wenn der Wirtschaftsteilnehmer ein </w:t>
      </w:r>
      <w:r w:rsidR="000E5C77" w:rsidRPr="00B7489A">
        <w:rPr>
          <w:b/>
          <w:bCs/>
          <w:i/>
          <w:iCs/>
          <w:sz w:val="18"/>
          <w:szCs w:val="18"/>
          <w:lang w:val="de-DE"/>
        </w:rPr>
        <w:t>einzelnes Unternehmen</w:t>
      </w:r>
      <w:r w:rsidRPr="00B7489A">
        <w:rPr>
          <w:b/>
          <w:bCs/>
          <w:i/>
          <w:iCs/>
          <w:sz w:val="18"/>
          <w:szCs w:val="18"/>
          <w:lang w:val="de-DE"/>
        </w:rPr>
        <w:t xml:space="preserve"> ist. Bei </w:t>
      </w:r>
      <w:r w:rsidR="00613262" w:rsidRPr="00B7489A">
        <w:rPr>
          <w:b/>
          <w:bCs/>
          <w:i/>
          <w:iCs/>
          <w:sz w:val="18"/>
          <w:szCs w:val="18"/>
          <w:lang w:val="de-DE"/>
        </w:rPr>
        <w:t>BG</w:t>
      </w:r>
      <w:r w:rsidR="000E3A72" w:rsidRPr="00B7489A">
        <w:rPr>
          <w:b/>
          <w:bCs/>
          <w:i/>
          <w:iCs/>
          <w:sz w:val="18"/>
          <w:szCs w:val="18"/>
          <w:lang w:val="de-DE"/>
        </w:rPr>
        <w:t xml:space="preserve">, Konsortien, EWIV oder Unternehmensnetzwerken kann das federführende Unternehmen bei sonstigem Ausschluss nicht zu einem Ausgleich mit </w:t>
      </w:r>
      <w:r w:rsidR="002C3515" w:rsidRPr="00B7489A">
        <w:rPr>
          <w:b/>
          <w:bCs/>
          <w:i/>
          <w:iCs/>
          <w:sz w:val="18"/>
          <w:szCs w:val="18"/>
          <w:lang w:val="de-DE"/>
        </w:rPr>
        <w:t>Unternehmensfortführung</w:t>
      </w:r>
      <w:r w:rsidR="000E3A72" w:rsidRPr="00B7489A">
        <w:rPr>
          <w:b/>
          <w:bCs/>
          <w:i/>
          <w:iCs/>
          <w:sz w:val="18"/>
          <w:szCs w:val="18"/>
          <w:lang w:val="de-DE"/>
        </w:rPr>
        <w:t xml:space="preserve"> zugelassen w</w:t>
      </w:r>
      <w:r w:rsidR="00613262" w:rsidRPr="00B7489A">
        <w:rPr>
          <w:b/>
          <w:bCs/>
          <w:i/>
          <w:iCs/>
          <w:sz w:val="18"/>
          <w:szCs w:val="18"/>
          <w:lang w:val="de-DE"/>
        </w:rPr>
        <w:t>o</w:t>
      </w:r>
      <w:r w:rsidR="004106C8" w:rsidRPr="00B7489A">
        <w:rPr>
          <w:b/>
          <w:bCs/>
          <w:i/>
          <w:iCs/>
          <w:sz w:val="18"/>
          <w:szCs w:val="18"/>
          <w:lang w:val="de-DE"/>
        </w:rPr>
        <w:t>rde</w:t>
      </w:r>
      <w:r w:rsidR="002C3515" w:rsidRPr="00B7489A">
        <w:rPr>
          <w:b/>
          <w:bCs/>
          <w:i/>
          <w:iCs/>
          <w:sz w:val="18"/>
          <w:szCs w:val="18"/>
          <w:lang w:val="de-DE"/>
        </w:rPr>
        <w:t>n</w:t>
      </w:r>
      <w:r w:rsidR="00613262" w:rsidRPr="00B7489A">
        <w:rPr>
          <w:b/>
          <w:bCs/>
          <w:i/>
          <w:iCs/>
          <w:sz w:val="18"/>
          <w:szCs w:val="18"/>
          <w:lang w:val="de-DE"/>
        </w:rPr>
        <w:t xml:space="preserve"> sein</w:t>
      </w:r>
      <w:r w:rsidR="000E3A72" w:rsidRPr="00B7489A">
        <w:rPr>
          <w:b/>
          <w:bCs/>
          <w:i/>
          <w:iCs/>
          <w:sz w:val="18"/>
          <w:szCs w:val="18"/>
          <w:lang w:val="de-DE"/>
        </w:rPr>
        <w:t xml:space="preserve"> </w:t>
      </w:r>
      <w:r w:rsidR="00613262" w:rsidRPr="00B7489A">
        <w:rPr>
          <w:b/>
          <w:bCs/>
          <w:i/>
          <w:iCs/>
          <w:sz w:val="18"/>
          <w:szCs w:val="18"/>
          <w:lang w:val="de-DE"/>
        </w:rPr>
        <w:t>noch</w:t>
      </w:r>
      <w:r w:rsidR="000E3A72" w:rsidRPr="00B7489A">
        <w:rPr>
          <w:b/>
          <w:bCs/>
          <w:i/>
          <w:iCs/>
          <w:sz w:val="18"/>
          <w:szCs w:val="18"/>
          <w:lang w:val="de-DE"/>
        </w:rPr>
        <w:t xml:space="preserve"> einen </w:t>
      </w:r>
      <w:r w:rsidR="002C3515" w:rsidRPr="00B7489A">
        <w:rPr>
          <w:b/>
          <w:bCs/>
          <w:i/>
          <w:iCs/>
          <w:sz w:val="18"/>
          <w:szCs w:val="18"/>
          <w:lang w:val="de-DE"/>
        </w:rPr>
        <w:t>Rekurs</w:t>
      </w:r>
      <w:r w:rsidR="000E3A72" w:rsidRPr="00B7489A">
        <w:rPr>
          <w:b/>
          <w:bCs/>
          <w:i/>
          <w:iCs/>
          <w:sz w:val="18"/>
          <w:szCs w:val="18"/>
          <w:lang w:val="de-DE"/>
        </w:rPr>
        <w:t xml:space="preserve"> auf Zulassung</w:t>
      </w:r>
      <w:r w:rsidR="002C3515" w:rsidRPr="00B7489A">
        <w:rPr>
          <w:b/>
          <w:bCs/>
          <w:i/>
          <w:iCs/>
          <w:sz w:val="18"/>
          <w:szCs w:val="18"/>
          <w:lang w:val="de-DE"/>
        </w:rPr>
        <w:t xml:space="preserve"> zum Ausgleich mit Unternehmensfortführung</w:t>
      </w:r>
      <w:r w:rsidR="000E3A72" w:rsidRPr="00B7489A">
        <w:rPr>
          <w:b/>
          <w:bCs/>
          <w:i/>
          <w:iCs/>
          <w:sz w:val="18"/>
          <w:szCs w:val="18"/>
          <w:lang w:val="de-DE"/>
        </w:rPr>
        <w:t xml:space="preserve"> </w:t>
      </w:r>
      <w:r w:rsidR="00613262" w:rsidRPr="00B7489A">
        <w:rPr>
          <w:b/>
          <w:bCs/>
          <w:i/>
          <w:iCs/>
          <w:sz w:val="18"/>
          <w:szCs w:val="18"/>
          <w:lang w:val="de-DE"/>
        </w:rPr>
        <w:t>eingelegt haben</w:t>
      </w:r>
      <w:r w:rsidRPr="00B7489A">
        <w:rPr>
          <w:b/>
          <w:bCs/>
          <w:i/>
          <w:iCs/>
          <w:sz w:val="18"/>
          <w:szCs w:val="18"/>
          <w:lang w:val="de-DE"/>
        </w:rPr>
        <w:t>)</w:t>
      </w:r>
      <w:r w:rsidRPr="00B7489A">
        <w:rPr>
          <w:rStyle w:val="Rimandonotadichiusura"/>
          <w:rFonts w:cs="Arial"/>
          <w:b/>
          <w:sz w:val="18"/>
          <w:szCs w:val="18"/>
          <w:lang w:val="de-DE"/>
        </w:rPr>
        <w:endnoteReference w:id="17"/>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D90DDD" w:rsidRPr="00B7489A" w:rsidRDefault="00D90DDD" w:rsidP="00D90DDD">
      <w:pPr>
        <w:autoSpaceDE w:val="0"/>
        <w:spacing w:line="360" w:lineRule="auto"/>
        <w:jc w:val="both"/>
        <w:rPr>
          <w:sz w:val="18"/>
          <w:szCs w:val="18"/>
          <w:lang w:val="de-DE"/>
        </w:rPr>
      </w:pPr>
    </w:p>
    <w:p w:rsidR="00FB2BA1" w:rsidRPr="00B7489A" w:rsidRDefault="00D90DDD" w:rsidP="00D90DDD">
      <w:pPr>
        <w:autoSpaceDE w:val="0"/>
        <w:spacing w:line="360" w:lineRule="auto"/>
        <w:jc w:val="both"/>
        <w:rPr>
          <w:sz w:val="18"/>
          <w:szCs w:val="18"/>
          <w:lang w:val="de-DE"/>
        </w:rPr>
      </w:pPr>
      <w:r w:rsidRPr="00B7489A">
        <w:rPr>
          <w:sz w:val="18"/>
          <w:szCs w:val="18"/>
          <w:lang w:val="de-DE"/>
        </w:rPr>
        <w:t xml:space="preserve">Er/Sie </w:t>
      </w:r>
    </w:p>
    <w:p w:rsidR="00FB2BA1" w:rsidRPr="00B7489A" w:rsidRDefault="00726CD4" w:rsidP="00FB2BA1">
      <w:pPr>
        <w:pStyle w:val="Paragrafoelenco"/>
        <w:autoSpaceDE w:val="0"/>
        <w:spacing w:line="360" w:lineRule="auto"/>
        <w:ind w:left="426"/>
        <w:jc w:val="center"/>
        <w:outlineLvl w:val="0"/>
        <w:rPr>
          <w:b/>
          <w:sz w:val="18"/>
          <w:szCs w:val="18"/>
          <w:lang w:val="de-DE"/>
        </w:rPr>
      </w:pPr>
      <w:r w:rsidRPr="00B7489A">
        <w:rPr>
          <w:b/>
          <w:sz w:val="18"/>
          <w:szCs w:val="18"/>
          <w:lang w:val="de-DE"/>
        </w:rPr>
        <w:t>ERKLÄRT</w:t>
      </w:r>
    </w:p>
    <w:p w:rsidR="00FB2BA1" w:rsidRPr="00B7489A" w:rsidRDefault="00726CD4" w:rsidP="00726CD4">
      <w:pPr>
        <w:autoSpaceDE w:val="0"/>
        <w:spacing w:line="360" w:lineRule="auto"/>
        <w:outlineLvl w:val="0"/>
        <w:rPr>
          <w:b/>
          <w:sz w:val="18"/>
          <w:szCs w:val="18"/>
          <w:u w:val="single"/>
          <w:lang w:val="de-DE"/>
        </w:rPr>
      </w:pPr>
      <w:r w:rsidRPr="00B7489A">
        <w:rPr>
          <w:b/>
          <w:sz w:val="18"/>
          <w:szCs w:val="18"/>
          <w:u w:val="single"/>
          <w:lang w:val="de-DE"/>
        </w:rPr>
        <w:t>1. HYPOTHESE</w:t>
      </w:r>
    </w:p>
    <w:p w:rsidR="00FB2BA1" w:rsidRPr="00B7489A" w:rsidRDefault="00FB2BA1" w:rsidP="00FB2BA1">
      <w:pPr>
        <w:autoSpaceDE w:val="0"/>
        <w:spacing w:line="360" w:lineRule="auto"/>
        <w:outlineLvl w:val="0"/>
        <w:rPr>
          <w:b/>
          <w:sz w:val="18"/>
          <w:szCs w:val="18"/>
          <w:u w:val="single"/>
          <w:lang w:val="de-DE"/>
        </w:rPr>
      </w:pPr>
    </w:p>
    <w:bookmarkStart w:id="29" w:name="_Hlk8026895"/>
    <w:p w:rsidR="00726CD4" w:rsidRPr="00B7489A" w:rsidRDefault="00FB2BA1" w:rsidP="00726CD4">
      <w:pPr>
        <w:autoSpaceDE w:val="0"/>
        <w:spacing w:line="360" w:lineRule="auto"/>
        <w:jc w:val="both"/>
        <w:outlineLvl w:val="0"/>
        <w:rPr>
          <w:b/>
          <w:sz w:val="18"/>
          <w:szCs w:val="18"/>
          <w:lang w:val="de-DE"/>
        </w:rPr>
      </w:pPr>
      <w:r w:rsidRPr="00B7489A">
        <w:rPr>
          <w:sz w:val="18"/>
          <w:szCs w:val="18"/>
          <w:lang w:val="de-DE"/>
        </w:rPr>
        <w:fldChar w:fldCharType="begin">
          <w:ffData>
            <w:name w:val="Controllo152"/>
            <w:enabled/>
            <w:calcOnExit w:val="0"/>
            <w:checkBox>
              <w:sizeAuto/>
              <w:default w:val="0"/>
            </w:checkBox>
          </w:ffData>
        </w:fldChar>
      </w:r>
      <w:r w:rsidRPr="00B7489A">
        <w:rPr>
          <w:sz w:val="18"/>
          <w:szCs w:val="18"/>
          <w:lang w:val="de-DE"/>
        </w:rPr>
        <w:instrText xml:space="preserve"> FORMCHECKBOX </w:instrText>
      </w:r>
      <w:r w:rsidR="00917A67">
        <w:rPr>
          <w:sz w:val="18"/>
          <w:szCs w:val="18"/>
          <w:lang w:val="de-DE"/>
        </w:rPr>
      </w:r>
      <w:r w:rsidR="00917A67">
        <w:rPr>
          <w:sz w:val="18"/>
          <w:szCs w:val="18"/>
          <w:lang w:val="de-DE"/>
        </w:rPr>
        <w:fldChar w:fldCharType="separate"/>
      </w:r>
      <w:r w:rsidRPr="00B7489A">
        <w:rPr>
          <w:sz w:val="18"/>
          <w:szCs w:val="18"/>
          <w:lang w:val="de-DE"/>
        </w:rPr>
        <w:fldChar w:fldCharType="end"/>
      </w:r>
      <w:r w:rsidRPr="00B7489A">
        <w:rPr>
          <w:sz w:val="18"/>
          <w:szCs w:val="18"/>
          <w:lang w:val="de-DE"/>
        </w:rPr>
        <w:t xml:space="preserve"> </w:t>
      </w:r>
      <w:bookmarkEnd w:id="29"/>
      <w:r w:rsidR="00726CD4" w:rsidRPr="00B7489A">
        <w:rPr>
          <w:b/>
          <w:sz w:val="18"/>
          <w:szCs w:val="18"/>
          <w:lang w:val="de-DE"/>
        </w:rPr>
        <w:t xml:space="preserve">dass </w:t>
      </w:r>
      <w:r w:rsidR="00927C99" w:rsidRPr="00B7489A">
        <w:rPr>
          <w:b/>
          <w:sz w:val="18"/>
          <w:szCs w:val="18"/>
          <w:lang w:val="de-DE"/>
        </w:rPr>
        <w:t>das Unternehmen</w:t>
      </w:r>
      <w:r w:rsidR="00726CD4" w:rsidRPr="00B7489A">
        <w:rPr>
          <w:b/>
          <w:sz w:val="18"/>
          <w:szCs w:val="18"/>
          <w:lang w:val="de-DE"/>
        </w:rPr>
        <w:t xml:space="preserve"> sich</w:t>
      </w:r>
      <w:r w:rsidR="00726CD4" w:rsidRPr="00B7489A">
        <w:rPr>
          <w:sz w:val="18"/>
          <w:szCs w:val="18"/>
          <w:lang w:val="de-DE"/>
        </w:rPr>
        <w:t xml:space="preserve"> </w:t>
      </w:r>
      <w:r w:rsidR="00726CD4" w:rsidRPr="00B7489A">
        <w:rPr>
          <w:b/>
          <w:sz w:val="18"/>
          <w:szCs w:val="18"/>
          <w:lang w:val="de-DE"/>
        </w:rPr>
        <w:t xml:space="preserve">im </w:t>
      </w:r>
      <w:r w:rsidR="00D05AF0" w:rsidRPr="00B7489A">
        <w:rPr>
          <w:b/>
          <w:sz w:val="18"/>
          <w:szCs w:val="18"/>
          <w:lang w:val="de-DE"/>
        </w:rPr>
        <w:t>Zeitraum</w:t>
      </w:r>
      <w:r w:rsidR="00726CD4" w:rsidRPr="00B7489A">
        <w:rPr>
          <w:b/>
          <w:sz w:val="18"/>
          <w:szCs w:val="18"/>
          <w:lang w:val="de-DE"/>
        </w:rPr>
        <w:t xml:space="preserve"> zwischen </w:t>
      </w:r>
      <w:r w:rsidR="0004553A" w:rsidRPr="00B7489A">
        <w:rPr>
          <w:b/>
          <w:sz w:val="18"/>
          <w:szCs w:val="18"/>
          <w:lang w:val="de-DE"/>
        </w:rPr>
        <w:t xml:space="preserve">der </w:t>
      </w:r>
      <w:r w:rsidR="00726CD4" w:rsidRPr="00B7489A">
        <w:rPr>
          <w:b/>
          <w:sz w:val="18"/>
          <w:szCs w:val="18"/>
          <w:lang w:val="de-DE"/>
        </w:rPr>
        <w:t>Hinterlegung des Antrags auf Ausgleich</w:t>
      </w:r>
      <w:r w:rsidR="0004553A" w:rsidRPr="00B7489A">
        <w:rPr>
          <w:b/>
          <w:sz w:val="18"/>
          <w:szCs w:val="18"/>
          <w:lang w:val="de-DE"/>
        </w:rPr>
        <w:t>szulassung</w:t>
      </w:r>
      <w:r w:rsidR="00726CD4" w:rsidRPr="00B7489A">
        <w:rPr>
          <w:b/>
          <w:sz w:val="18"/>
          <w:szCs w:val="18"/>
          <w:lang w:val="de-DE"/>
        </w:rPr>
        <w:t xml:space="preserve"> mit Unternehmensfortführung bzw. </w:t>
      </w:r>
      <w:r w:rsidR="0004553A" w:rsidRPr="00B7489A">
        <w:rPr>
          <w:b/>
          <w:sz w:val="18"/>
          <w:szCs w:val="18"/>
          <w:lang w:val="de-DE"/>
        </w:rPr>
        <w:t>auf</w:t>
      </w:r>
      <w:r w:rsidR="00726CD4" w:rsidRPr="00B7489A">
        <w:rPr>
          <w:b/>
          <w:sz w:val="18"/>
          <w:szCs w:val="18"/>
          <w:lang w:val="de-DE"/>
        </w:rPr>
        <w:t xml:space="preserve"> Ausgleich gemäß Art. 161 Abs. 6 kgl.D. vom 16.</w:t>
      </w:r>
      <w:r w:rsidR="00C05624" w:rsidRPr="00B7489A">
        <w:rPr>
          <w:b/>
          <w:sz w:val="18"/>
          <w:szCs w:val="18"/>
          <w:lang w:val="de-DE"/>
        </w:rPr>
        <w:t>03.</w:t>
      </w:r>
      <w:r w:rsidR="00726CD4" w:rsidRPr="00B7489A">
        <w:rPr>
          <w:b/>
          <w:sz w:val="18"/>
          <w:szCs w:val="18"/>
          <w:lang w:val="de-DE"/>
        </w:rPr>
        <w:t xml:space="preserve">1942 Nr. 267 </w:t>
      </w:r>
      <w:r w:rsidR="00B13BC4" w:rsidRPr="00B7489A">
        <w:rPr>
          <w:b/>
          <w:sz w:val="18"/>
          <w:szCs w:val="18"/>
          <w:lang w:val="de-DE"/>
        </w:rPr>
        <w:t xml:space="preserve">i.g.F. </w:t>
      </w:r>
      <w:r w:rsidR="00726CD4" w:rsidRPr="00B7489A">
        <w:rPr>
          <w:b/>
          <w:sz w:val="18"/>
          <w:szCs w:val="18"/>
          <w:lang w:val="de-DE"/>
        </w:rPr>
        <w:t>(Konkurs</w:t>
      </w:r>
      <w:r w:rsidR="006459D1" w:rsidRPr="00B7489A">
        <w:rPr>
          <w:b/>
          <w:sz w:val="18"/>
          <w:szCs w:val="18"/>
          <w:lang w:val="de-DE"/>
        </w:rPr>
        <w:t>gesetz</w:t>
      </w:r>
      <w:r w:rsidR="00726CD4" w:rsidRPr="00B7489A">
        <w:rPr>
          <w:b/>
          <w:sz w:val="18"/>
          <w:szCs w:val="18"/>
          <w:lang w:val="de-DE"/>
        </w:rPr>
        <w:t xml:space="preserve">) und </w:t>
      </w:r>
      <w:r w:rsidR="0004553A" w:rsidRPr="00B7489A">
        <w:rPr>
          <w:b/>
          <w:sz w:val="18"/>
          <w:szCs w:val="18"/>
          <w:lang w:val="de-DE"/>
        </w:rPr>
        <w:t xml:space="preserve">der </w:t>
      </w:r>
      <w:r w:rsidR="00726CD4" w:rsidRPr="00B7489A">
        <w:rPr>
          <w:b/>
          <w:sz w:val="18"/>
          <w:szCs w:val="18"/>
          <w:lang w:val="de-DE"/>
        </w:rPr>
        <w:t xml:space="preserve">Hinterlegung des Dekrets </w:t>
      </w:r>
      <w:r w:rsidR="00D05AF0" w:rsidRPr="00B7489A">
        <w:rPr>
          <w:b/>
          <w:sz w:val="18"/>
          <w:szCs w:val="18"/>
          <w:lang w:val="de-DE"/>
        </w:rPr>
        <w:t>gemäß</w:t>
      </w:r>
      <w:r w:rsidR="00726CD4" w:rsidRPr="00B7489A">
        <w:rPr>
          <w:b/>
          <w:sz w:val="18"/>
          <w:szCs w:val="18"/>
          <w:lang w:val="de-DE"/>
        </w:rPr>
        <w:t xml:space="preserve"> Art. 163 ebd. befindet</w:t>
      </w:r>
      <w:r w:rsidR="00E97C82" w:rsidRPr="00B7489A">
        <w:rPr>
          <w:b/>
          <w:sz w:val="18"/>
          <w:szCs w:val="18"/>
          <w:lang w:val="de-DE"/>
        </w:rPr>
        <w:t xml:space="preserve">. </w:t>
      </w:r>
      <w:r w:rsidR="00DC2B3F" w:rsidRPr="00B7489A">
        <w:rPr>
          <w:b/>
          <w:sz w:val="18"/>
          <w:szCs w:val="18"/>
          <w:lang w:val="de-DE"/>
        </w:rPr>
        <w:t>Deshalb</w:t>
      </w:r>
    </w:p>
    <w:p w:rsidR="00E97C82" w:rsidRPr="00B7489A" w:rsidRDefault="00E97C82" w:rsidP="00153EEB">
      <w:pPr>
        <w:pStyle w:val="Paragrafoelenco"/>
        <w:numPr>
          <w:ilvl w:val="0"/>
          <w:numId w:val="16"/>
        </w:numPr>
        <w:spacing w:line="360" w:lineRule="auto"/>
        <w:ind w:left="284"/>
        <w:jc w:val="both"/>
        <w:rPr>
          <w:sz w:val="18"/>
          <w:szCs w:val="18"/>
          <w:lang w:val="de-DE"/>
        </w:rPr>
      </w:pPr>
      <w:r w:rsidRPr="00B7489A">
        <w:rPr>
          <w:sz w:val="18"/>
          <w:szCs w:val="18"/>
          <w:lang w:val="de-DE"/>
        </w:rPr>
        <w:t>hinterlegt er</w:t>
      </w:r>
      <w:r w:rsidR="00EA71E4" w:rsidRPr="00B7489A">
        <w:rPr>
          <w:sz w:val="18"/>
          <w:szCs w:val="18"/>
          <w:lang w:val="de-DE"/>
        </w:rPr>
        <w:t>/sie</w:t>
      </w:r>
      <w:r w:rsidRPr="00B7489A">
        <w:rPr>
          <w:sz w:val="18"/>
          <w:szCs w:val="18"/>
          <w:lang w:val="de-DE"/>
        </w:rPr>
        <w:t xml:space="preserve"> Kopie </w:t>
      </w:r>
      <w:r w:rsidR="00D379F7" w:rsidRPr="00B7489A">
        <w:rPr>
          <w:sz w:val="18"/>
          <w:szCs w:val="18"/>
          <w:lang w:val="de-DE"/>
        </w:rPr>
        <w:t xml:space="preserve">der </w:t>
      </w:r>
      <w:r w:rsidR="004C1815" w:rsidRPr="00B7489A">
        <w:rPr>
          <w:sz w:val="18"/>
          <w:szCs w:val="18"/>
          <w:lang w:val="de-DE"/>
        </w:rPr>
        <w:t xml:space="preserve">Verfügung </w:t>
      </w:r>
      <w:r w:rsidR="00C02874" w:rsidRPr="00B7489A">
        <w:rPr>
          <w:sz w:val="18"/>
          <w:szCs w:val="18"/>
          <w:lang w:val="de-DE"/>
        </w:rPr>
        <w:t xml:space="preserve">des Landesgerichts </w:t>
      </w:r>
      <w:r w:rsidR="00C02874" w:rsidRPr="00B7489A">
        <w:rPr>
          <w:sz w:val="18"/>
          <w:szCs w:val="18"/>
          <w:lang w:val="de-DE"/>
        </w:rPr>
        <w:fldChar w:fldCharType="begin">
          <w:ffData>
            <w:name w:val="Testo69"/>
            <w:enabled/>
            <w:calcOnExit w:val="0"/>
            <w:textInput/>
          </w:ffData>
        </w:fldChar>
      </w:r>
      <w:r w:rsidR="00C02874" w:rsidRPr="00B7489A">
        <w:rPr>
          <w:sz w:val="18"/>
          <w:szCs w:val="18"/>
          <w:lang w:val="de-DE"/>
        </w:rPr>
        <w:instrText xml:space="preserve"> FORMTEXT </w:instrText>
      </w:r>
      <w:r w:rsidR="00C02874" w:rsidRPr="00B7489A">
        <w:rPr>
          <w:sz w:val="18"/>
          <w:szCs w:val="18"/>
          <w:lang w:val="de-DE"/>
        </w:rPr>
      </w:r>
      <w:r w:rsidR="00C02874" w:rsidRPr="00B7489A">
        <w:rPr>
          <w:sz w:val="18"/>
          <w:szCs w:val="18"/>
          <w:lang w:val="de-DE"/>
        </w:rPr>
        <w:fldChar w:fldCharType="separate"/>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sz w:val="18"/>
          <w:szCs w:val="18"/>
          <w:lang w:val="de-DE"/>
        </w:rPr>
        <w:fldChar w:fldCharType="end"/>
      </w:r>
      <w:r w:rsidR="00C02874" w:rsidRPr="00B7489A">
        <w:rPr>
          <w:sz w:val="18"/>
          <w:szCs w:val="18"/>
          <w:lang w:val="de-DE"/>
        </w:rPr>
        <w:t xml:space="preserve"> </w:t>
      </w:r>
      <w:r w:rsidR="00CB536E" w:rsidRPr="00B7489A">
        <w:rPr>
          <w:sz w:val="18"/>
          <w:szCs w:val="18"/>
          <w:lang w:val="de-DE"/>
        </w:rPr>
        <w:t xml:space="preserve">Nr.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vom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zur </w:t>
      </w:r>
      <w:r w:rsidR="001729F5" w:rsidRPr="00B7489A">
        <w:rPr>
          <w:sz w:val="18"/>
          <w:szCs w:val="18"/>
          <w:lang w:val="de-DE"/>
        </w:rPr>
        <w:t>Genehmigung</w:t>
      </w:r>
      <w:r w:rsidR="00C02874" w:rsidRPr="00B7489A">
        <w:rPr>
          <w:sz w:val="18"/>
          <w:szCs w:val="18"/>
          <w:lang w:val="de-DE"/>
        </w:rPr>
        <w:t xml:space="preserve"> zur </w:t>
      </w:r>
      <w:r w:rsidR="00CB536E" w:rsidRPr="00B7489A">
        <w:rPr>
          <w:sz w:val="18"/>
          <w:szCs w:val="18"/>
          <w:lang w:val="de-DE"/>
        </w:rPr>
        <w:t>Teilnahme an</w:t>
      </w:r>
      <w:r w:rsidR="00407545" w:rsidRPr="00B7489A">
        <w:rPr>
          <w:sz w:val="18"/>
          <w:szCs w:val="18"/>
          <w:lang w:val="de-DE"/>
        </w:rPr>
        <w:t xml:space="preserve"> öffentlichen Vergabeverfahren</w:t>
      </w:r>
      <w:r w:rsidR="00B13BC4" w:rsidRPr="00B7489A">
        <w:rPr>
          <w:sz w:val="18"/>
          <w:szCs w:val="18"/>
          <w:lang w:val="de-DE"/>
        </w:rPr>
        <w:t xml:space="preserve">, </w:t>
      </w:r>
    </w:p>
    <w:p w:rsidR="00B13BC4" w:rsidRPr="00B7489A" w:rsidRDefault="00B13BC4" w:rsidP="00153EEB">
      <w:pPr>
        <w:pStyle w:val="Paragrafoelenco"/>
        <w:numPr>
          <w:ilvl w:val="0"/>
          <w:numId w:val="16"/>
        </w:numPr>
        <w:spacing w:line="360" w:lineRule="auto"/>
        <w:ind w:left="284"/>
        <w:jc w:val="both"/>
        <w:rPr>
          <w:sz w:val="18"/>
          <w:szCs w:val="18"/>
          <w:lang w:val="de-DE"/>
        </w:rPr>
      </w:pPr>
      <w:r w:rsidRPr="00B7489A">
        <w:rPr>
          <w:sz w:val="18"/>
          <w:szCs w:val="18"/>
          <w:lang w:val="de-DE"/>
        </w:rPr>
        <w:t>erklärt er</w:t>
      </w:r>
      <w:r w:rsidR="00EA71E4" w:rsidRPr="00B7489A">
        <w:rPr>
          <w:sz w:val="18"/>
          <w:szCs w:val="18"/>
          <w:lang w:val="de-DE"/>
        </w:rPr>
        <w:t>/sie</w:t>
      </w:r>
      <w:r w:rsidRPr="00B7489A">
        <w:rPr>
          <w:sz w:val="18"/>
          <w:szCs w:val="18"/>
          <w:lang w:val="de-DE"/>
        </w:rPr>
        <w:t xml:space="preserve">, sich im Sinne und für die Wirkungen von Art. 110 Abs. 4 kgl.D. Nr. 267/1942 </w:t>
      </w:r>
      <w:r w:rsidR="00CB536E" w:rsidRPr="00B7489A">
        <w:rPr>
          <w:sz w:val="18"/>
          <w:szCs w:val="18"/>
          <w:lang w:val="de-DE"/>
        </w:rPr>
        <w:t xml:space="preserve">auf </w:t>
      </w:r>
      <w:r w:rsidRPr="00B7489A">
        <w:rPr>
          <w:sz w:val="18"/>
          <w:szCs w:val="18"/>
          <w:lang w:val="de-DE"/>
        </w:rPr>
        <w:t>folgende</w:t>
      </w:r>
      <w:r w:rsidR="00CB536E" w:rsidRPr="00B7489A">
        <w:rPr>
          <w:sz w:val="18"/>
          <w:szCs w:val="18"/>
          <w:lang w:val="de-DE"/>
        </w:rPr>
        <w:t>s</w:t>
      </w:r>
      <w:r w:rsidRPr="00B7489A">
        <w:rPr>
          <w:sz w:val="18"/>
          <w:szCs w:val="18"/>
          <w:lang w:val="de-DE"/>
        </w:rPr>
        <w:t xml:space="preserve"> </w:t>
      </w:r>
      <w:r w:rsidR="001638CA" w:rsidRPr="00B7489A">
        <w:rPr>
          <w:sz w:val="18"/>
          <w:szCs w:val="18"/>
          <w:lang w:val="de-DE"/>
        </w:rPr>
        <w:t>Hilfssubjekt</w:t>
      </w:r>
      <w:r w:rsidRPr="00B7489A">
        <w:rPr>
          <w:sz w:val="18"/>
          <w:szCs w:val="18"/>
          <w:lang w:val="de-DE"/>
        </w:rPr>
        <w:t xml:space="preserve"> zu </w:t>
      </w:r>
      <w:r w:rsidR="001D20DF" w:rsidRPr="00B7489A">
        <w:rPr>
          <w:sz w:val="18"/>
          <w:szCs w:val="18"/>
          <w:lang w:val="de-DE"/>
        </w:rPr>
        <w:t>stützen</w:t>
      </w:r>
      <w:r w:rsidRPr="00B7489A">
        <w:rPr>
          <w:sz w:val="18"/>
          <w:szCs w:val="18"/>
          <w:lang w:val="de-DE"/>
        </w:rPr>
        <w:t xml:space="preserve">: </w:t>
      </w:r>
    </w:p>
    <w:p w:rsidR="00FB2BA1" w:rsidRPr="00B7489A" w:rsidRDefault="001638CA" w:rsidP="00FB2BA1">
      <w:pPr>
        <w:spacing w:line="360" w:lineRule="auto"/>
        <w:ind w:left="284"/>
        <w:rPr>
          <w:sz w:val="18"/>
          <w:szCs w:val="18"/>
          <w:lang w:val="de-DE"/>
        </w:rPr>
      </w:pPr>
      <w:r w:rsidRPr="00B7489A">
        <w:rPr>
          <w:sz w:val="18"/>
          <w:szCs w:val="18"/>
          <w:lang w:val="de-DE"/>
        </w:rPr>
        <w:t xml:space="preserve">Unternehmen: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p>
    <w:p w:rsidR="00FB2BA1" w:rsidRPr="00B7489A" w:rsidRDefault="00B13BC4" w:rsidP="00FB2BA1">
      <w:pPr>
        <w:spacing w:line="360" w:lineRule="auto"/>
        <w:ind w:firstLine="284"/>
        <w:rPr>
          <w:sz w:val="18"/>
          <w:szCs w:val="18"/>
          <w:lang w:val="de-DE"/>
        </w:rPr>
      </w:pPr>
      <w:r w:rsidRPr="00B7489A">
        <w:rPr>
          <w:sz w:val="18"/>
          <w:szCs w:val="18"/>
          <w:lang w:val="de-DE"/>
        </w:rPr>
        <w:t>Steuern</w:t>
      </w:r>
      <w:r w:rsidR="001249E1" w:rsidRPr="00B7489A">
        <w:rPr>
          <w:sz w:val="18"/>
          <w:szCs w:val="18"/>
          <w:lang w:val="de-DE"/>
        </w:rPr>
        <w:t>umme</w:t>
      </w:r>
      <w:r w:rsidRPr="00B7489A">
        <w:rPr>
          <w:sz w:val="18"/>
          <w:szCs w:val="18"/>
          <w:lang w:val="de-DE"/>
        </w:rPr>
        <w:t>r</w:t>
      </w:r>
      <w:r w:rsidR="0004553A"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D90DDD" w:rsidRPr="00B7489A">
        <w:rPr>
          <w:sz w:val="18"/>
          <w:szCs w:val="18"/>
          <w:lang w:val="de-DE"/>
        </w:rPr>
        <w:t>,</w:t>
      </w:r>
      <w:r w:rsidR="00FB2BA1" w:rsidRPr="00B7489A">
        <w:rPr>
          <w:sz w:val="18"/>
          <w:szCs w:val="18"/>
          <w:lang w:val="de-DE"/>
        </w:rPr>
        <w:t xml:space="preserve"> </w:t>
      </w:r>
      <w:r w:rsidRPr="00B7489A">
        <w:rPr>
          <w:sz w:val="18"/>
          <w:szCs w:val="18"/>
          <w:lang w:val="de-DE"/>
        </w:rPr>
        <w:t>MwSt.</w:t>
      </w:r>
      <w:r w:rsidR="00D90DDD" w:rsidRPr="00B7489A">
        <w:rPr>
          <w:sz w:val="18"/>
          <w:szCs w:val="18"/>
          <w:lang w:val="de-DE"/>
        </w:rPr>
        <w:t>-Nr.</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Pr="00B7489A">
        <w:rPr>
          <w:sz w:val="18"/>
          <w:szCs w:val="18"/>
          <w:lang w:val="de-DE"/>
        </w:rPr>
        <w:t>,</w:t>
      </w:r>
    </w:p>
    <w:p w:rsidR="00FB2BA1" w:rsidRPr="00B7489A" w:rsidRDefault="001249E1" w:rsidP="00FB2BA1">
      <w:pPr>
        <w:spacing w:line="360" w:lineRule="auto"/>
        <w:ind w:firstLine="284"/>
        <w:rPr>
          <w:sz w:val="18"/>
          <w:szCs w:val="18"/>
          <w:lang w:val="de-DE"/>
        </w:rPr>
      </w:pPr>
      <w:r w:rsidRPr="00B7489A">
        <w:rPr>
          <w:sz w:val="18"/>
          <w:szCs w:val="18"/>
          <w:lang w:val="de-DE"/>
        </w:rPr>
        <w:t xml:space="preserve">mit </w:t>
      </w:r>
      <w:r w:rsidR="00B13BC4" w:rsidRPr="00B7489A">
        <w:rPr>
          <w:sz w:val="18"/>
          <w:szCs w:val="18"/>
          <w:lang w:val="de-DE"/>
        </w:rPr>
        <w:t>Rechtssitz in der Gemeinde</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PLZ</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w:t>
      </w:r>
      <w:r w:rsidR="00FB2BA1" w:rsidRPr="00B7489A">
        <w:rPr>
          <w:sz w:val="18"/>
          <w:szCs w:val="18"/>
          <w:lang w:val="de-DE"/>
        </w:rPr>
        <w:t xml:space="preserve">rov.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 </w:t>
      </w:r>
      <w:r w:rsidR="000A7A5D" w:rsidRPr="00B7489A">
        <w:rPr>
          <w:sz w:val="18"/>
          <w:szCs w:val="18"/>
          <w:lang w:val="de-DE"/>
        </w:rPr>
        <w:t>Land</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Anschrift</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04553A"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g</w:t>
      </w:r>
      <w:r w:rsidR="00B13BC4" w:rsidRPr="00B7489A">
        <w:rPr>
          <w:sz w:val="18"/>
          <w:szCs w:val="18"/>
          <w:lang w:val="de-DE"/>
        </w:rPr>
        <w:t>esetzl</w:t>
      </w:r>
      <w:r w:rsidRPr="00B7489A">
        <w:rPr>
          <w:sz w:val="18"/>
          <w:szCs w:val="18"/>
          <w:lang w:val="de-DE"/>
        </w:rPr>
        <w:t>.</w:t>
      </w:r>
      <w:r w:rsidR="00B13BC4" w:rsidRPr="00B7489A">
        <w:rPr>
          <w:sz w:val="18"/>
          <w:szCs w:val="18"/>
          <w:lang w:val="de-DE"/>
        </w:rPr>
        <w:t xml:space="preserve"> Vertreter</w:t>
      </w:r>
      <w:r w:rsidRPr="00B7489A">
        <w:rPr>
          <w:sz w:val="18"/>
          <w:szCs w:val="18"/>
          <w:lang w:val="de-DE"/>
        </w:rPr>
        <w:t>/in</w:t>
      </w:r>
      <w:r w:rsidR="00B13BC4"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DD12E6" w:rsidRPr="00B7489A" w:rsidRDefault="001D20DF" w:rsidP="00FB2BA1">
      <w:pPr>
        <w:spacing w:line="360" w:lineRule="auto"/>
        <w:ind w:firstLine="284"/>
        <w:rPr>
          <w:sz w:val="18"/>
          <w:szCs w:val="18"/>
          <w:lang w:val="de-DE"/>
        </w:rPr>
      </w:pPr>
      <w:r w:rsidRPr="00B7489A">
        <w:rPr>
          <w:sz w:val="18"/>
          <w:szCs w:val="18"/>
          <w:lang w:val="de-DE"/>
        </w:rPr>
        <w:t>Er</w:t>
      </w:r>
      <w:r w:rsidR="00EA71E4" w:rsidRPr="00B7489A">
        <w:rPr>
          <w:sz w:val="18"/>
          <w:szCs w:val="18"/>
          <w:lang w:val="de-DE"/>
        </w:rPr>
        <w:t>/Sie</w:t>
      </w:r>
      <w:r w:rsidRPr="00B7489A">
        <w:rPr>
          <w:sz w:val="18"/>
          <w:szCs w:val="18"/>
          <w:lang w:val="de-DE"/>
        </w:rPr>
        <w:t xml:space="preserve"> hinterlegt folgende </w:t>
      </w:r>
      <w:r w:rsidR="00ED448D" w:rsidRPr="00B7489A">
        <w:rPr>
          <w:sz w:val="18"/>
          <w:szCs w:val="18"/>
          <w:lang w:val="de-DE"/>
        </w:rPr>
        <w:t>Dokumente</w:t>
      </w:r>
      <w:r w:rsidRPr="00B7489A">
        <w:rPr>
          <w:sz w:val="18"/>
          <w:szCs w:val="18"/>
          <w:lang w:val="de-DE"/>
        </w:rPr>
        <w:t xml:space="preserve"> des Hilfsunternehmens: </w:t>
      </w:r>
    </w:p>
    <w:p w:rsidR="00DD12E6" w:rsidRPr="00B7489A" w:rsidRDefault="001D20DF" w:rsidP="001D20DF">
      <w:pPr>
        <w:pStyle w:val="Paragrafoelenco"/>
        <w:numPr>
          <w:ilvl w:val="0"/>
          <w:numId w:val="16"/>
        </w:numPr>
        <w:spacing w:line="360" w:lineRule="auto"/>
        <w:jc w:val="both"/>
        <w:rPr>
          <w:sz w:val="18"/>
          <w:szCs w:val="18"/>
          <w:lang w:val="de-DE"/>
        </w:rPr>
      </w:pPr>
      <w:r w:rsidRPr="00B7489A">
        <w:rPr>
          <w:sz w:val="18"/>
          <w:szCs w:val="18"/>
          <w:lang w:val="de-DE"/>
        </w:rPr>
        <w:t xml:space="preserve">Erklärung über </w:t>
      </w:r>
      <w:r w:rsidR="001249E1" w:rsidRPr="00B7489A">
        <w:rPr>
          <w:sz w:val="18"/>
          <w:szCs w:val="18"/>
          <w:lang w:val="de-DE"/>
        </w:rPr>
        <w:t>die Erfüllung</w:t>
      </w:r>
      <w:r w:rsidRPr="00B7489A">
        <w:rPr>
          <w:sz w:val="18"/>
          <w:szCs w:val="18"/>
          <w:lang w:val="de-DE"/>
        </w:rPr>
        <w:t xml:space="preserve"> der allgemeinen, finanziellen, technischen, wirtschaftlichen</w:t>
      </w:r>
      <w:r w:rsidR="001249E1" w:rsidRPr="00B7489A">
        <w:rPr>
          <w:sz w:val="18"/>
          <w:szCs w:val="18"/>
          <w:lang w:val="de-DE"/>
        </w:rPr>
        <w:t xml:space="preserve"> und Zertifizierungsa</w:t>
      </w:r>
      <w:r w:rsidRPr="00B7489A">
        <w:rPr>
          <w:sz w:val="18"/>
          <w:szCs w:val="18"/>
          <w:lang w:val="de-DE"/>
        </w:rPr>
        <w:t>nforderungen</w:t>
      </w:r>
      <w:r w:rsidR="001249E1" w:rsidRPr="00B7489A">
        <w:rPr>
          <w:sz w:val="18"/>
          <w:szCs w:val="18"/>
          <w:lang w:val="de-DE"/>
        </w:rPr>
        <w:t>, die für die Auftragsvergabe notwendig sind</w:t>
      </w:r>
      <w:r w:rsidR="00ED448D" w:rsidRPr="00B7489A">
        <w:rPr>
          <w:sz w:val="18"/>
          <w:szCs w:val="18"/>
          <w:lang w:val="de-DE"/>
        </w:rPr>
        <w:t>, wobei</w:t>
      </w:r>
      <w:r w:rsidR="00E6202E" w:rsidRPr="00B7489A">
        <w:rPr>
          <w:sz w:val="18"/>
          <w:szCs w:val="18"/>
          <w:lang w:val="de-DE"/>
        </w:rPr>
        <w:t xml:space="preserve"> </w:t>
      </w:r>
      <w:r w:rsidR="00ED448D" w:rsidRPr="00B7489A">
        <w:rPr>
          <w:sz w:val="18"/>
          <w:szCs w:val="18"/>
          <w:lang w:val="de-DE"/>
        </w:rPr>
        <w:t>das Hilfsunternehmen</w:t>
      </w:r>
      <w:r w:rsidR="00E6202E" w:rsidRPr="00B7489A">
        <w:rPr>
          <w:sz w:val="18"/>
          <w:szCs w:val="18"/>
          <w:lang w:val="de-DE"/>
        </w:rPr>
        <w:t xml:space="preserve"> sich dem </w:t>
      </w:r>
      <w:r w:rsidR="002969DF" w:rsidRPr="00B7489A">
        <w:rPr>
          <w:sz w:val="18"/>
          <w:szCs w:val="18"/>
          <w:lang w:val="de-DE"/>
        </w:rPr>
        <w:t>Wirtschaftst</w:t>
      </w:r>
      <w:r w:rsidR="00E6202E" w:rsidRPr="00B7489A">
        <w:rPr>
          <w:sz w:val="18"/>
          <w:szCs w:val="18"/>
          <w:lang w:val="de-DE"/>
        </w:rPr>
        <w:t xml:space="preserve">eilnehmer und der Vergabestelle </w:t>
      </w:r>
      <w:r w:rsidR="00ED448D" w:rsidRPr="00B7489A">
        <w:rPr>
          <w:sz w:val="18"/>
          <w:szCs w:val="18"/>
          <w:lang w:val="de-DE"/>
        </w:rPr>
        <w:t xml:space="preserve">gegenüber </w:t>
      </w:r>
      <w:r w:rsidR="00E6202E" w:rsidRPr="00B7489A">
        <w:rPr>
          <w:sz w:val="18"/>
          <w:szCs w:val="18"/>
          <w:lang w:val="de-DE"/>
        </w:rPr>
        <w:t>verpflichtet</w:t>
      </w:r>
      <w:r w:rsidR="00ED448D" w:rsidRPr="00B7489A">
        <w:rPr>
          <w:sz w:val="18"/>
          <w:szCs w:val="18"/>
          <w:lang w:val="de-DE"/>
        </w:rPr>
        <w:t xml:space="preserve"> hat</w:t>
      </w:r>
      <w:r w:rsidR="00E6202E" w:rsidRPr="00B7489A">
        <w:rPr>
          <w:sz w:val="18"/>
          <w:szCs w:val="18"/>
          <w:lang w:val="de-DE"/>
        </w:rPr>
        <w:t>, die für die Durchführung des Auftrags notwendigen Mittel für die Dauer des Vertrags zur Verfügung zu stellen und an die Stelle des zu unterstützenden Unternehmens zu treten, falls dieses im Laufe der Ausschreibung oder nach Vertragsabschluss in Konkurs geh</w:t>
      </w:r>
      <w:r w:rsidR="00ED448D" w:rsidRPr="00B7489A">
        <w:rPr>
          <w:sz w:val="18"/>
          <w:szCs w:val="18"/>
          <w:lang w:val="de-DE"/>
        </w:rPr>
        <w:t>en</w:t>
      </w:r>
      <w:r w:rsidR="00E6202E" w:rsidRPr="00B7489A">
        <w:rPr>
          <w:sz w:val="18"/>
          <w:szCs w:val="18"/>
          <w:lang w:val="de-DE"/>
        </w:rPr>
        <w:t xml:space="preserve"> oder aus irgendeinem Grund nicht mehr in der Lage </w:t>
      </w:r>
      <w:r w:rsidR="00ED448D" w:rsidRPr="00B7489A">
        <w:rPr>
          <w:sz w:val="18"/>
          <w:szCs w:val="18"/>
          <w:lang w:val="de-DE"/>
        </w:rPr>
        <w:t>sein sollte</w:t>
      </w:r>
      <w:r w:rsidR="00E6202E" w:rsidRPr="00B7489A">
        <w:rPr>
          <w:sz w:val="18"/>
          <w:szCs w:val="18"/>
          <w:lang w:val="de-DE"/>
        </w:rPr>
        <w:t xml:space="preserve">, den Auftrag ordnungsgemäß durchzuführen (Anlage A1-ter, vom Hilfsunternehmen </w:t>
      </w:r>
      <w:r w:rsidR="00ED448D" w:rsidRPr="00B7489A">
        <w:rPr>
          <w:sz w:val="18"/>
          <w:szCs w:val="18"/>
          <w:lang w:val="de-DE"/>
        </w:rPr>
        <w:t>ordnungsgemäß</w:t>
      </w:r>
      <w:r w:rsidR="00DD3D82" w:rsidRPr="00B7489A">
        <w:rPr>
          <w:sz w:val="18"/>
          <w:szCs w:val="18"/>
          <w:lang w:val="de-DE"/>
        </w:rPr>
        <w:t xml:space="preserve"> </w:t>
      </w:r>
      <w:r w:rsidR="00E6202E" w:rsidRPr="00B7489A">
        <w:rPr>
          <w:sz w:val="18"/>
          <w:szCs w:val="18"/>
          <w:lang w:val="de-DE"/>
        </w:rPr>
        <w:t>ausgefüllt)</w:t>
      </w:r>
      <w:r w:rsidR="00DD3D82" w:rsidRPr="00B7489A">
        <w:rPr>
          <w:sz w:val="18"/>
          <w:szCs w:val="18"/>
          <w:lang w:val="de-DE"/>
        </w:rPr>
        <w:t>,</w:t>
      </w:r>
    </w:p>
    <w:p w:rsidR="00DD3D82" w:rsidRPr="00B7489A" w:rsidRDefault="00DD3D82" w:rsidP="001D20DF">
      <w:pPr>
        <w:pStyle w:val="Paragrafoelenco"/>
        <w:numPr>
          <w:ilvl w:val="0"/>
          <w:numId w:val="16"/>
        </w:numPr>
        <w:spacing w:line="360" w:lineRule="auto"/>
        <w:jc w:val="both"/>
        <w:rPr>
          <w:sz w:val="18"/>
          <w:szCs w:val="18"/>
          <w:lang w:val="de-DE"/>
        </w:rPr>
      </w:pPr>
      <w:r w:rsidRPr="00B7489A">
        <w:rPr>
          <w:sz w:val="18"/>
          <w:szCs w:val="18"/>
          <w:lang w:val="de-DE"/>
        </w:rPr>
        <w:t>Nutzungsvertrag (vgl. Art. 89 GvD Nr. 50/2016</w:t>
      </w:r>
      <w:r w:rsidR="00D90DDD" w:rsidRPr="00B7489A">
        <w:rPr>
          <w:sz w:val="18"/>
          <w:szCs w:val="18"/>
          <w:lang w:val="de-DE"/>
        </w:rPr>
        <w:t xml:space="preserve"> und Ausschreibungsbedingungen</w:t>
      </w:r>
      <w:r w:rsidRPr="00B7489A">
        <w:rPr>
          <w:sz w:val="18"/>
          <w:szCs w:val="18"/>
          <w:lang w:val="de-DE"/>
        </w:rPr>
        <w:t>).</w:t>
      </w:r>
    </w:p>
    <w:p w:rsidR="001249E1" w:rsidRPr="00B7489A" w:rsidRDefault="001249E1" w:rsidP="001249E1">
      <w:pPr>
        <w:spacing w:line="360" w:lineRule="auto"/>
        <w:jc w:val="both"/>
        <w:rPr>
          <w:sz w:val="18"/>
          <w:szCs w:val="18"/>
          <w:lang w:val="de-DE"/>
        </w:rPr>
      </w:pPr>
    </w:p>
    <w:p w:rsidR="00FB2BA1" w:rsidRPr="00B7489A" w:rsidRDefault="00DD3D82" w:rsidP="00FB2BA1">
      <w:pPr>
        <w:autoSpaceDE w:val="0"/>
        <w:spacing w:line="360" w:lineRule="auto"/>
        <w:outlineLvl w:val="0"/>
        <w:rPr>
          <w:b/>
          <w:sz w:val="18"/>
          <w:szCs w:val="18"/>
          <w:u w:val="single"/>
          <w:lang w:val="de-DE"/>
        </w:rPr>
      </w:pPr>
      <w:r w:rsidRPr="00B7489A">
        <w:rPr>
          <w:b/>
          <w:sz w:val="18"/>
          <w:szCs w:val="18"/>
          <w:u w:val="single"/>
          <w:lang w:val="de-DE"/>
        </w:rPr>
        <w:t xml:space="preserve">2. HYPOTHESE </w:t>
      </w:r>
    </w:p>
    <w:p w:rsidR="00FB2BA1" w:rsidRPr="00B7489A" w:rsidRDefault="00FB2BA1" w:rsidP="00FB2BA1">
      <w:pPr>
        <w:rPr>
          <w:sz w:val="18"/>
          <w:szCs w:val="18"/>
          <w:lang w:val="de-DE"/>
        </w:rPr>
      </w:pPr>
    </w:p>
    <w:p w:rsidR="00DD3D82" w:rsidRPr="00B7489A" w:rsidRDefault="00FB2BA1" w:rsidP="00FB2BA1">
      <w:pPr>
        <w:spacing w:line="360" w:lineRule="auto"/>
        <w:jc w:val="both"/>
        <w:rPr>
          <w:b/>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917A67">
        <w:rPr>
          <w:b/>
          <w:sz w:val="18"/>
          <w:szCs w:val="18"/>
          <w:lang w:val="de-DE"/>
        </w:rPr>
      </w:r>
      <w:r w:rsidR="00917A67">
        <w:rPr>
          <w:b/>
          <w:sz w:val="18"/>
          <w:szCs w:val="18"/>
          <w:lang w:val="de-DE"/>
        </w:rPr>
        <w:fldChar w:fldCharType="separate"/>
      </w:r>
      <w:r w:rsidRPr="00B7489A">
        <w:rPr>
          <w:b/>
          <w:sz w:val="18"/>
          <w:szCs w:val="18"/>
          <w:lang w:val="de-DE"/>
        </w:rPr>
        <w:fldChar w:fldCharType="end"/>
      </w:r>
      <w:r w:rsidR="00C02874" w:rsidRPr="00B7489A">
        <w:rPr>
          <w:b/>
          <w:sz w:val="18"/>
          <w:szCs w:val="18"/>
          <w:lang w:val="de-DE"/>
        </w:rPr>
        <w:t xml:space="preserve"> </w:t>
      </w:r>
      <w:r w:rsidR="00DD3D82" w:rsidRPr="00B7489A">
        <w:rPr>
          <w:b/>
          <w:sz w:val="18"/>
          <w:szCs w:val="18"/>
          <w:lang w:val="de-DE"/>
        </w:rPr>
        <w:t>dass das Unternehmen gemäß Art. 163 kgl.D. Nr. 267/1942 zum Verfahren für den Ausgleich</w:t>
      </w:r>
      <w:r w:rsidR="00DD3D82" w:rsidRPr="00B7489A">
        <w:rPr>
          <w:b/>
          <w:bCs/>
          <w:i/>
          <w:iCs/>
          <w:sz w:val="18"/>
          <w:szCs w:val="18"/>
          <w:lang w:val="de-DE"/>
        </w:rPr>
        <w:t xml:space="preserve"> </w:t>
      </w:r>
      <w:r w:rsidR="00DD3D82" w:rsidRPr="00B7489A">
        <w:rPr>
          <w:b/>
          <w:bCs/>
          <w:iCs/>
          <w:sz w:val="18"/>
          <w:szCs w:val="18"/>
          <w:lang w:val="de-DE"/>
        </w:rPr>
        <w:t>mit Unternehmensfortführung gemäß Art. 186</w:t>
      </w:r>
      <w:r w:rsidR="00D90DDD" w:rsidRPr="00B7489A">
        <w:rPr>
          <w:b/>
          <w:bCs/>
          <w:iCs/>
          <w:sz w:val="18"/>
          <w:szCs w:val="18"/>
          <w:lang w:val="de-DE"/>
        </w:rPr>
        <w:t>/</w:t>
      </w:r>
      <w:r w:rsidR="00DD3D82" w:rsidRPr="00B7489A">
        <w:rPr>
          <w:b/>
          <w:bCs/>
          <w:iCs/>
          <w:sz w:val="18"/>
          <w:szCs w:val="18"/>
          <w:lang w:val="de-DE"/>
        </w:rPr>
        <w:t xml:space="preserve">bis ebd. mit Dekret des Landesgerichts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ED448D" w:rsidRPr="00B7489A">
        <w:rPr>
          <w:b/>
          <w:sz w:val="18"/>
          <w:szCs w:val="18"/>
          <w:lang w:val="de-DE"/>
        </w:rPr>
        <w:t xml:space="preserve"> </w:t>
      </w:r>
      <w:r w:rsidR="00DD3D82" w:rsidRPr="00B7489A">
        <w:rPr>
          <w:b/>
          <w:bCs/>
          <w:iCs/>
          <w:sz w:val="18"/>
          <w:szCs w:val="18"/>
          <w:lang w:val="de-DE"/>
        </w:rPr>
        <w:t>Nr.</w:t>
      </w:r>
      <w:r w:rsidR="00DD3D82" w:rsidRPr="00B7489A">
        <w:rPr>
          <w:b/>
          <w:sz w:val="18"/>
          <w:szCs w:val="18"/>
          <w:lang w:val="de-DE"/>
        </w:rPr>
        <w:t xml:space="preserve">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DD3D82" w:rsidRPr="00B7489A">
        <w:rPr>
          <w:b/>
          <w:sz w:val="18"/>
          <w:szCs w:val="18"/>
          <w:lang w:val="de-DE"/>
        </w:rPr>
        <w:t xml:space="preserve"> vom </w:t>
      </w:r>
      <w:r w:rsidR="00ED448D" w:rsidRPr="00B7489A">
        <w:rPr>
          <w:b/>
          <w:sz w:val="18"/>
          <w:szCs w:val="18"/>
          <w:lang w:val="de-DE"/>
        </w:rPr>
        <w:fldChar w:fldCharType="begin">
          <w:ffData>
            <w:name w:val="Testo69"/>
            <w:enabled/>
            <w:calcOnExit w:val="0"/>
            <w:textInput/>
          </w:ffData>
        </w:fldChar>
      </w:r>
      <w:r w:rsidR="00ED448D" w:rsidRPr="00B7489A">
        <w:rPr>
          <w:b/>
          <w:sz w:val="18"/>
          <w:szCs w:val="18"/>
          <w:lang w:val="de-DE"/>
        </w:rPr>
        <w:instrText xml:space="preserve"> FORMTEXT </w:instrText>
      </w:r>
      <w:r w:rsidR="00ED448D" w:rsidRPr="00B7489A">
        <w:rPr>
          <w:b/>
          <w:sz w:val="18"/>
          <w:szCs w:val="18"/>
          <w:lang w:val="de-DE"/>
        </w:rPr>
      </w:r>
      <w:r w:rsidR="00ED448D" w:rsidRPr="00B7489A">
        <w:rPr>
          <w:b/>
          <w:sz w:val="18"/>
          <w:szCs w:val="18"/>
          <w:lang w:val="de-DE"/>
        </w:rPr>
        <w:fldChar w:fldCharType="separate"/>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fldChar w:fldCharType="end"/>
      </w:r>
      <w:r w:rsidR="00ED448D" w:rsidRPr="00B7489A">
        <w:rPr>
          <w:b/>
          <w:sz w:val="18"/>
          <w:szCs w:val="18"/>
          <w:lang w:val="de-DE"/>
        </w:rPr>
        <w:t xml:space="preserve"> </w:t>
      </w:r>
      <w:r w:rsidR="00DD3D82" w:rsidRPr="00B7489A">
        <w:rPr>
          <w:b/>
          <w:sz w:val="18"/>
          <w:szCs w:val="18"/>
          <w:lang w:val="de-DE"/>
        </w:rPr>
        <w:t>zugelassen wurde</w:t>
      </w:r>
      <w:r w:rsidR="00EA71E4" w:rsidRPr="00B7489A">
        <w:rPr>
          <w:b/>
          <w:sz w:val="18"/>
          <w:szCs w:val="18"/>
          <w:lang w:val="de-DE"/>
        </w:rPr>
        <w:t>, und</w:t>
      </w:r>
      <w:r w:rsidR="00DD3D82" w:rsidRPr="00B7489A">
        <w:rPr>
          <w:b/>
          <w:sz w:val="18"/>
          <w:szCs w:val="18"/>
          <w:lang w:val="de-DE"/>
        </w:rPr>
        <w:t xml:space="preserve"> hinterlegt: </w:t>
      </w:r>
    </w:p>
    <w:p w:rsidR="00D90DDD" w:rsidRPr="00B7489A" w:rsidRDefault="00ED448D" w:rsidP="00355B62">
      <w:pPr>
        <w:pStyle w:val="Paragrafoelenco"/>
        <w:numPr>
          <w:ilvl w:val="0"/>
          <w:numId w:val="16"/>
        </w:numPr>
        <w:spacing w:line="360" w:lineRule="auto"/>
        <w:ind w:left="284"/>
        <w:jc w:val="both"/>
        <w:rPr>
          <w:sz w:val="18"/>
          <w:szCs w:val="18"/>
          <w:lang w:val="de-DE"/>
        </w:rPr>
      </w:pPr>
      <w:r w:rsidRPr="00B7489A">
        <w:rPr>
          <w:sz w:val="18"/>
          <w:szCs w:val="18"/>
          <w:lang w:val="de-DE"/>
        </w:rPr>
        <w:t xml:space="preserve">Kopie der Verfügung des Landesgerichts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Nr.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vom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zur </w:t>
      </w:r>
      <w:r w:rsidR="001729F5" w:rsidRPr="00B7489A">
        <w:rPr>
          <w:sz w:val="18"/>
          <w:szCs w:val="18"/>
          <w:lang w:val="de-DE"/>
        </w:rPr>
        <w:t>Genehmigung</w:t>
      </w:r>
      <w:r w:rsidRPr="00B7489A">
        <w:rPr>
          <w:sz w:val="18"/>
          <w:szCs w:val="18"/>
          <w:lang w:val="de-DE"/>
        </w:rPr>
        <w:t xml:space="preserve"> zur Teilnahme an </w:t>
      </w:r>
      <w:r w:rsidR="00407545" w:rsidRPr="00B7489A">
        <w:rPr>
          <w:sz w:val="18"/>
          <w:szCs w:val="18"/>
          <w:lang w:val="de-DE"/>
        </w:rPr>
        <w:t xml:space="preserve">öffentlichen Vergabeverfahren, </w:t>
      </w:r>
      <w:r w:rsidR="00B1727C" w:rsidRPr="00B7489A">
        <w:rPr>
          <w:sz w:val="18"/>
          <w:szCs w:val="18"/>
          <w:lang w:val="de-DE"/>
        </w:rPr>
        <w:t>Bericht eines Experten</w:t>
      </w:r>
      <w:r w:rsidR="00D90DDD" w:rsidRPr="00B7489A">
        <w:rPr>
          <w:sz w:val="18"/>
          <w:szCs w:val="18"/>
          <w:lang w:val="de-DE"/>
        </w:rPr>
        <w:t>,</w:t>
      </w:r>
      <w:r w:rsidR="009263A9" w:rsidRPr="00B7489A">
        <w:rPr>
          <w:sz w:val="18"/>
          <w:szCs w:val="18"/>
          <w:lang w:val="de-DE"/>
        </w:rPr>
        <w:t xml:space="preserve"> </w:t>
      </w:r>
      <w:r w:rsidR="00346918" w:rsidRPr="00B7489A">
        <w:rPr>
          <w:sz w:val="18"/>
          <w:szCs w:val="18"/>
          <w:lang w:val="de-DE"/>
        </w:rPr>
        <w:t>der</w:t>
      </w:r>
      <w:r w:rsidR="009263A9" w:rsidRPr="00B7489A">
        <w:rPr>
          <w:sz w:val="18"/>
          <w:szCs w:val="18"/>
          <w:lang w:val="de-DE"/>
        </w:rPr>
        <w:t xml:space="preserve"> die</w:t>
      </w:r>
      <w:r w:rsidR="00B1727C" w:rsidRPr="00B7489A">
        <w:rPr>
          <w:sz w:val="18"/>
          <w:szCs w:val="18"/>
          <w:lang w:val="de-DE"/>
        </w:rPr>
        <w:t xml:space="preserve"> </w:t>
      </w:r>
      <w:r w:rsidR="00346918" w:rsidRPr="00B7489A">
        <w:rPr>
          <w:sz w:val="18"/>
          <w:szCs w:val="18"/>
          <w:lang w:val="de-DE"/>
        </w:rPr>
        <w:t>Voraussetzungen</w:t>
      </w:r>
      <w:r w:rsidR="00B1727C" w:rsidRPr="00B7489A">
        <w:rPr>
          <w:sz w:val="18"/>
          <w:szCs w:val="18"/>
          <w:lang w:val="de-DE"/>
        </w:rPr>
        <w:t xml:space="preserve"> gemäß Art. 67 Abs. 3 Buchst. d)</w:t>
      </w:r>
      <w:r w:rsidR="009263A9" w:rsidRPr="00B7489A">
        <w:rPr>
          <w:sz w:val="18"/>
          <w:szCs w:val="18"/>
          <w:lang w:val="de-DE"/>
        </w:rPr>
        <w:t xml:space="preserve"> </w:t>
      </w:r>
      <w:r w:rsidR="00FC4151" w:rsidRPr="00B7489A">
        <w:rPr>
          <w:sz w:val="18"/>
          <w:szCs w:val="18"/>
          <w:lang w:val="de-DE"/>
        </w:rPr>
        <w:t>kgl.D. Nr. 267/1942</w:t>
      </w:r>
      <w:r w:rsidR="00FC4151" w:rsidRPr="00B7489A">
        <w:rPr>
          <w:b/>
          <w:sz w:val="18"/>
          <w:szCs w:val="18"/>
          <w:lang w:val="de-DE"/>
        </w:rPr>
        <w:t xml:space="preserve"> </w:t>
      </w:r>
      <w:r w:rsidR="00D90DDD" w:rsidRPr="00B7489A">
        <w:rPr>
          <w:sz w:val="18"/>
          <w:szCs w:val="18"/>
          <w:lang w:val="de-DE"/>
        </w:rPr>
        <w:lastRenderedPageBreak/>
        <w:t>erfüllt</w:t>
      </w:r>
      <w:r w:rsidR="00346918" w:rsidRPr="00B7489A">
        <w:rPr>
          <w:sz w:val="18"/>
          <w:szCs w:val="18"/>
          <w:lang w:val="de-DE"/>
        </w:rPr>
        <w:t>,</w:t>
      </w:r>
      <w:r w:rsidR="00E008D4" w:rsidRPr="00B7489A">
        <w:rPr>
          <w:sz w:val="18"/>
          <w:szCs w:val="18"/>
          <w:lang w:val="de-DE"/>
        </w:rPr>
        <w:t xml:space="preserve"> zur Bescheinigung der</w:t>
      </w:r>
      <w:r w:rsidR="00B1727C" w:rsidRPr="00B7489A">
        <w:rPr>
          <w:sz w:val="18"/>
          <w:szCs w:val="18"/>
          <w:lang w:val="de-DE"/>
        </w:rPr>
        <w:t xml:space="preserve"> Übereinstimmung mit dem Plan und </w:t>
      </w:r>
      <w:r w:rsidR="00346918" w:rsidRPr="00B7489A">
        <w:rPr>
          <w:sz w:val="18"/>
          <w:szCs w:val="18"/>
          <w:lang w:val="de-DE"/>
        </w:rPr>
        <w:t>der</w:t>
      </w:r>
      <w:r w:rsidR="00B1727C" w:rsidRPr="00B7489A">
        <w:rPr>
          <w:sz w:val="18"/>
          <w:szCs w:val="18"/>
          <w:lang w:val="de-DE"/>
        </w:rPr>
        <w:t xml:space="preserve"> </w:t>
      </w:r>
      <w:r w:rsidR="00346918" w:rsidRPr="00B7489A">
        <w:rPr>
          <w:sz w:val="18"/>
          <w:szCs w:val="18"/>
          <w:lang w:val="de-DE"/>
        </w:rPr>
        <w:t>voraussichtlichen</w:t>
      </w:r>
      <w:r w:rsidR="00B1727C" w:rsidRPr="00B7489A">
        <w:rPr>
          <w:sz w:val="18"/>
          <w:szCs w:val="18"/>
          <w:lang w:val="de-DE"/>
        </w:rPr>
        <w:t xml:space="preserve"> Fähigkeit zur Vertragserfüllung</w:t>
      </w:r>
      <w:r w:rsidR="00FC4151" w:rsidRPr="00B7489A">
        <w:rPr>
          <w:sz w:val="18"/>
          <w:szCs w:val="18"/>
          <w:lang w:val="de-DE"/>
        </w:rPr>
        <w:t xml:space="preserve"> (Art. 186/bis Abs. 5 Buschst. a) ebd</w:t>
      </w:r>
      <w:r w:rsidR="003B1795" w:rsidRPr="00B7489A">
        <w:rPr>
          <w:sz w:val="18"/>
          <w:szCs w:val="18"/>
          <w:lang w:val="de-DE"/>
        </w:rPr>
        <w:t>.</w:t>
      </w:r>
      <w:r w:rsidR="00FC4151" w:rsidRPr="00B7489A">
        <w:rPr>
          <w:sz w:val="18"/>
          <w:szCs w:val="18"/>
          <w:lang w:val="de-DE"/>
        </w:rPr>
        <w:t>)</w:t>
      </w:r>
      <w:r w:rsidR="00D90DDD" w:rsidRPr="00B7489A">
        <w:rPr>
          <w:sz w:val="18"/>
          <w:szCs w:val="18"/>
          <w:lang w:val="de-DE"/>
        </w:rPr>
        <w:t>.</w:t>
      </w:r>
    </w:p>
    <w:p w:rsidR="00D90DDD" w:rsidRPr="00B7489A" w:rsidRDefault="00D90DDD">
      <w:pPr>
        <w:suppressAutoHyphens w:val="0"/>
        <w:rPr>
          <w:sz w:val="18"/>
          <w:szCs w:val="18"/>
          <w:lang w:val="de-DE"/>
        </w:rPr>
      </w:pPr>
      <w:r w:rsidRPr="00B7489A">
        <w:rPr>
          <w:sz w:val="18"/>
          <w:szCs w:val="18"/>
          <w:lang w:val="de-DE"/>
        </w:rPr>
        <w:br w:type="page"/>
      </w:r>
    </w:p>
    <w:p w:rsidR="00F05E39" w:rsidRPr="00B7489A" w:rsidRDefault="00F05E39" w:rsidP="00425FB0">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r w:rsidRPr="00B7489A">
        <w:rPr>
          <w:b/>
          <w:bCs/>
          <w:i/>
          <w:iCs/>
          <w:sz w:val="18"/>
          <w:szCs w:val="18"/>
          <w:lang w:val="de-DE"/>
        </w:rPr>
        <w:lastRenderedPageBreak/>
        <w:t>Teil VI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WEITERE VERBINDLICHE ERKLÄRUNG </w:t>
      </w:r>
      <w:r w:rsidR="002B6CDB" w:rsidRPr="00B7489A">
        <w:rPr>
          <w:b/>
          <w:i/>
          <w:sz w:val="18"/>
          <w:szCs w:val="18"/>
          <w:lang w:val="de-DE"/>
        </w:rPr>
        <w:t>FÜR DIE</w:t>
      </w:r>
      <w:r w:rsidRPr="00B7489A">
        <w:rPr>
          <w:b/>
          <w:i/>
          <w:sz w:val="18"/>
          <w:szCs w:val="18"/>
          <w:lang w:val="de-DE"/>
        </w:rPr>
        <w:t xml:space="preserve"> ZULASSUNG ZU</w:t>
      </w:r>
      <w:r w:rsidR="00F157E4" w:rsidRPr="00B7489A">
        <w:rPr>
          <w:b/>
          <w:i/>
          <w:sz w:val="18"/>
          <w:szCs w:val="18"/>
          <w:lang w:val="de-DE"/>
        </w:rPr>
        <w:t>R</w:t>
      </w:r>
      <w:r w:rsidRPr="00B7489A">
        <w:rPr>
          <w:b/>
          <w:i/>
          <w:sz w:val="18"/>
          <w:szCs w:val="18"/>
          <w:lang w:val="de-DE"/>
        </w:rPr>
        <w:t xml:space="preserve"> </w:t>
      </w:r>
      <w:r w:rsidR="00F157E4" w:rsidRPr="00B7489A">
        <w:rPr>
          <w:b/>
          <w:i/>
          <w:sz w:val="18"/>
          <w:szCs w:val="18"/>
          <w:lang w:val="de-DE"/>
        </w:rPr>
        <w:t>AUSSCHREIBUNG</w:t>
      </w:r>
      <w:r w:rsidRPr="00B7489A">
        <w:rPr>
          <w:b/>
          <w:i/>
          <w:sz w:val="18"/>
          <w:szCs w:val="18"/>
          <w:lang w:val="de-DE"/>
        </w:rPr>
        <w:t xml:space="preserve"> </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(für alle </w:t>
      </w:r>
      <w:r w:rsidR="002B6CDB" w:rsidRPr="00B7489A">
        <w:rPr>
          <w:b/>
          <w:i/>
          <w:sz w:val="18"/>
          <w:szCs w:val="18"/>
          <w:lang w:val="de-DE"/>
        </w:rPr>
        <w:t>Formen</w:t>
      </w:r>
      <w:r w:rsidRPr="00B7489A">
        <w:rPr>
          <w:b/>
          <w:i/>
          <w:sz w:val="18"/>
          <w:szCs w:val="18"/>
          <w:lang w:val="de-DE"/>
        </w:rPr>
        <w:t xml:space="preserve"> von </w:t>
      </w:r>
      <w:r w:rsidR="002B6CDB" w:rsidRPr="00B7489A">
        <w:rPr>
          <w:b/>
          <w:i/>
          <w:sz w:val="18"/>
          <w:szCs w:val="18"/>
          <w:lang w:val="de-DE"/>
        </w:rPr>
        <w:t>Teilnehmern</w:t>
      </w:r>
      <w:r w:rsidRPr="00B7489A">
        <w:rPr>
          <w:b/>
          <w:i/>
          <w:sz w:val="18"/>
          <w:szCs w:val="18"/>
          <w:lang w:val="de-DE"/>
        </w:rPr>
        <w:t xml:space="preserve">, die </w:t>
      </w:r>
      <w:r w:rsidR="00F157E4" w:rsidRPr="00B7489A">
        <w:rPr>
          <w:b/>
          <w:i/>
          <w:sz w:val="18"/>
          <w:szCs w:val="18"/>
          <w:lang w:val="de-DE"/>
        </w:rPr>
        <w:t>an der Ausschreibung</w:t>
      </w:r>
      <w:r w:rsidRPr="00B7489A">
        <w:rPr>
          <w:b/>
          <w:i/>
          <w:sz w:val="18"/>
          <w:szCs w:val="18"/>
          <w:lang w:val="de-DE"/>
        </w:rPr>
        <w:t xml:space="preserve"> teilnehmen)</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B6CDB" w:rsidRPr="00B7489A" w:rsidRDefault="002B6CDB" w:rsidP="002B6CDB">
      <w:pPr>
        <w:spacing w:line="360" w:lineRule="auto"/>
        <w:jc w:val="both"/>
        <w:rPr>
          <w:bCs/>
          <w:sz w:val="18"/>
          <w:szCs w:val="18"/>
          <w:lang w:val="de-DE"/>
        </w:rPr>
      </w:pPr>
    </w:p>
    <w:p w:rsidR="00F05E39" w:rsidRPr="00B7489A" w:rsidRDefault="002B6CDB" w:rsidP="002B6CDB">
      <w:pPr>
        <w:spacing w:line="360" w:lineRule="auto"/>
        <w:jc w:val="both"/>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bCs/>
          <w:sz w:val="18"/>
          <w:szCs w:val="18"/>
          <w:lang w:val="de-DE"/>
        </w:rPr>
        <w:t>ERKLÄRT</w:t>
      </w:r>
    </w:p>
    <w:p w:rsidR="00AF6DDB" w:rsidRPr="00B7489A" w:rsidRDefault="002B6CDB" w:rsidP="00AF6DDB">
      <w:pPr>
        <w:pStyle w:val="sche3"/>
        <w:numPr>
          <w:ilvl w:val="0"/>
          <w:numId w:val="32"/>
        </w:numPr>
        <w:tabs>
          <w:tab w:val="clear" w:pos="502"/>
        </w:tabs>
        <w:spacing w:line="360" w:lineRule="auto"/>
        <w:rPr>
          <w:b/>
          <w:sz w:val="18"/>
          <w:szCs w:val="18"/>
          <w:u w:val="single"/>
          <w:lang w:val="de-DE"/>
        </w:rPr>
      </w:pPr>
      <w:bookmarkStart w:id="30" w:name="_Hlk527364934"/>
      <w:bookmarkStart w:id="31" w:name="_Hlk527364953"/>
      <w:r w:rsidRPr="00B7489A">
        <w:rPr>
          <w:b/>
          <w:sz w:val="18"/>
          <w:szCs w:val="18"/>
          <w:u w:val="single"/>
          <w:lang w:val="de-DE"/>
        </w:rPr>
        <w:t>dass er/sie sich darüber bewusst ist</w:t>
      </w:r>
      <w:r w:rsidR="00AF6DDB" w:rsidRPr="00B7489A">
        <w:rPr>
          <w:b/>
          <w:sz w:val="18"/>
          <w:szCs w:val="18"/>
          <w:u w:val="single"/>
          <w:lang w:val="de-DE"/>
        </w:rPr>
        <w:t>, dass die Teilnahme am gegenständlichen Verfahren als Erklärung</w:t>
      </w:r>
      <w:r w:rsidRPr="00B7489A">
        <w:rPr>
          <w:b/>
          <w:sz w:val="18"/>
          <w:szCs w:val="18"/>
          <w:u w:val="single"/>
          <w:lang w:val="de-DE"/>
        </w:rPr>
        <w:t xml:space="preserve"> über die Erfüllung der</w:t>
      </w:r>
      <w:r w:rsidR="00AF6DDB" w:rsidRPr="00B7489A">
        <w:rPr>
          <w:b/>
          <w:sz w:val="18"/>
          <w:szCs w:val="18"/>
          <w:u w:val="single"/>
          <w:lang w:val="de-DE"/>
        </w:rPr>
        <w:t xml:space="preserve"> allgemeinen und besonderen Anforderungen</w:t>
      </w:r>
      <w:r w:rsidRPr="00B7489A">
        <w:rPr>
          <w:b/>
          <w:sz w:val="18"/>
          <w:szCs w:val="18"/>
          <w:u w:val="single"/>
          <w:lang w:val="de-DE"/>
        </w:rPr>
        <w:t xml:space="preserve"> gemäß</w:t>
      </w:r>
      <w:r w:rsidR="00AF6DDB" w:rsidRPr="00B7489A">
        <w:rPr>
          <w:b/>
          <w:sz w:val="18"/>
          <w:szCs w:val="18"/>
          <w:u w:val="single"/>
          <w:lang w:val="de-DE"/>
        </w:rPr>
        <w:t xml:space="preserve"> </w:t>
      </w:r>
      <w:r w:rsidRPr="00B7489A">
        <w:rPr>
          <w:b/>
          <w:sz w:val="18"/>
          <w:szCs w:val="18"/>
          <w:u w:val="single"/>
          <w:lang w:val="de-DE"/>
        </w:rPr>
        <w:t xml:space="preserve">staatlichen Rechtsvorschriften </w:t>
      </w:r>
      <w:r w:rsidR="00AF6DDB" w:rsidRPr="00B7489A">
        <w:rPr>
          <w:b/>
          <w:sz w:val="18"/>
          <w:szCs w:val="18"/>
          <w:u w:val="single"/>
          <w:lang w:val="de-DE"/>
        </w:rPr>
        <w:t xml:space="preserve">und </w:t>
      </w:r>
      <w:r w:rsidR="005F72E8" w:rsidRPr="00B7489A">
        <w:rPr>
          <w:b/>
          <w:sz w:val="18"/>
          <w:szCs w:val="18"/>
          <w:u w:val="single"/>
          <w:lang w:val="de-DE"/>
        </w:rPr>
        <w:t>evtl.</w:t>
      </w:r>
      <w:r w:rsidR="00AF6DDB" w:rsidRPr="00B7489A">
        <w:rPr>
          <w:b/>
          <w:sz w:val="18"/>
          <w:szCs w:val="18"/>
          <w:u w:val="single"/>
          <w:lang w:val="de-DE"/>
        </w:rPr>
        <w:t xml:space="preserve"> </w:t>
      </w:r>
      <w:r w:rsidR="00366B45" w:rsidRPr="00B7489A">
        <w:rPr>
          <w:b/>
          <w:sz w:val="18"/>
          <w:szCs w:val="18"/>
          <w:u w:val="single"/>
          <w:lang w:val="de-DE"/>
        </w:rPr>
        <w:t>gemäß Ergänzungen laut</w:t>
      </w:r>
      <w:r w:rsidR="00AF6DDB" w:rsidRPr="00B7489A">
        <w:rPr>
          <w:b/>
          <w:sz w:val="18"/>
          <w:szCs w:val="18"/>
          <w:u w:val="single"/>
          <w:lang w:val="de-DE"/>
        </w:rPr>
        <w:t xml:space="preserve"> Ausschreibungsbedingungen oder </w:t>
      </w:r>
      <w:r w:rsidR="00366B45" w:rsidRPr="00B7489A">
        <w:rPr>
          <w:b/>
          <w:sz w:val="18"/>
          <w:szCs w:val="18"/>
          <w:u w:val="single"/>
          <w:lang w:val="de-DE"/>
        </w:rPr>
        <w:t>Aufforderungs</w:t>
      </w:r>
      <w:r w:rsidR="00AF6DDB" w:rsidRPr="00B7489A">
        <w:rPr>
          <w:b/>
          <w:sz w:val="18"/>
          <w:szCs w:val="18"/>
          <w:u w:val="single"/>
          <w:lang w:val="de-DE"/>
        </w:rPr>
        <w:t xml:space="preserve">schreiben </w:t>
      </w:r>
      <w:bookmarkEnd w:id="30"/>
      <w:r w:rsidRPr="00B7489A">
        <w:rPr>
          <w:b/>
          <w:sz w:val="18"/>
          <w:szCs w:val="18"/>
          <w:u w:val="single"/>
          <w:lang w:val="de-DE"/>
        </w:rPr>
        <w:t>gilt</w:t>
      </w:r>
      <w:r w:rsidR="006C4828" w:rsidRPr="00B7489A">
        <w:rPr>
          <w:b/>
          <w:sz w:val="18"/>
          <w:szCs w:val="18"/>
          <w:u w:val="single"/>
          <w:lang w:val="de-DE"/>
        </w:rPr>
        <w:t>;</w:t>
      </w:r>
    </w:p>
    <w:p w:rsidR="00AE62CE" w:rsidRPr="00B7489A" w:rsidRDefault="006C4828" w:rsidP="00AE62CE">
      <w:pPr>
        <w:pStyle w:val="sche3"/>
        <w:numPr>
          <w:ilvl w:val="0"/>
          <w:numId w:val="32"/>
        </w:numPr>
        <w:spacing w:line="360" w:lineRule="auto"/>
        <w:rPr>
          <w:b/>
          <w:sz w:val="18"/>
          <w:szCs w:val="18"/>
          <w:u w:val="single"/>
          <w:lang w:val="de-DE"/>
        </w:rPr>
      </w:pPr>
      <w:r w:rsidRPr="00B7489A">
        <w:rPr>
          <w:b/>
          <w:sz w:val="18"/>
          <w:szCs w:val="18"/>
          <w:u w:val="single"/>
          <w:lang w:val="de-DE"/>
        </w:rPr>
        <w:t>dass er</w:t>
      </w:r>
      <w:r w:rsidR="00FC4151" w:rsidRPr="00B7489A">
        <w:rPr>
          <w:b/>
          <w:sz w:val="18"/>
          <w:szCs w:val="18"/>
          <w:u w:val="single"/>
          <w:lang w:val="de-DE"/>
        </w:rPr>
        <w:t>/sie</w:t>
      </w:r>
      <w:r w:rsidRPr="00B7489A">
        <w:rPr>
          <w:b/>
          <w:sz w:val="18"/>
          <w:szCs w:val="18"/>
          <w:u w:val="single"/>
          <w:lang w:val="de-DE"/>
        </w:rPr>
        <w:t xml:space="preserve"> sich verpflichtet</w:t>
      </w:r>
      <w:r w:rsidR="00AE62CE" w:rsidRPr="00B7489A">
        <w:rPr>
          <w:b/>
          <w:sz w:val="18"/>
          <w:szCs w:val="18"/>
          <w:u w:val="single"/>
          <w:lang w:val="de-DE"/>
        </w:rPr>
        <w:t xml:space="preserve">, </w:t>
      </w:r>
      <w:r w:rsidRPr="00B7489A">
        <w:rPr>
          <w:b/>
          <w:sz w:val="18"/>
          <w:szCs w:val="18"/>
          <w:u w:val="single"/>
          <w:lang w:val="de-DE"/>
        </w:rPr>
        <w:t>bei</w:t>
      </w:r>
      <w:r w:rsidR="00AE62CE" w:rsidRPr="00B7489A">
        <w:rPr>
          <w:b/>
          <w:sz w:val="18"/>
          <w:szCs w:val="18"/>
          <w:u w:val="single"/>
          <w:lang w:val="de-DE"/>
        </w:rPr>
        <w:t xml:space="preserve"> Ausübung des Zugangsrechts </w:t>
      </w:r>
      <w:r w:rsidRPr="00B7489A">
        <w:rPr>
          <w:b/>
          <w:sz w:val="18"/>
          <w:szCs w:val="18"/>
          <w:u w:val="single"/>
          <w:lang w:val="de-DE"/>
        </w:rPr>
        <w:t>gemäß</w:t>
      </w:r>
      <w:r w:rsidR="00AE62CE" w:rsidRPr="00B7489A">
        <w:rPr>
          <w:b/>
          <w:sz w:val="18"/>
          <w:szCs w:val="18"/>
          <w:u w:val="single"/>
          <w:lang w:val="de-DE"/>
        </w:rPr>
        <w:t xml:space="preserve"> Art. 53 GvD Nr. 50/2016 die </w:t>
      </w:r>
      <w:r w:rsidRPr="00B7489A">
        <w:rPr>
          <w:b/>
          <w:sz w:val="18"/>
          <w:szCs w:val="18"/>
          <w:u w:val="single"/>
          <w:lang w:val="de-DE"/>
        </w:rPr>
        <w:t>Dokumente</w:t>
      </w:r>
      <w:r w:rsidR="00AE62CE" w:rsidRPr="00B7489A">
        <w:rPr>
          <w:b/>
          <w:sz w:val="18"/>
          <w:szCs w:val="18"/>
          <w:u w:val="single"/>
          <w:lang w:val="de-DE"/>
        </w:rPr>
        <w:t xml:space="preserve"> und Daten jedweder Natur nicht zu verbreiten und </w:t>
      </w:r>
      <w:r w:rsidRPr="00B7489A">
        <w:rPr>
          <w:b/>
          <w:sz w:val="18"/>
          <w:szCs w:val="18"/>
          <w:u w:val="single"/>
          <w:lang w:val="de-DE"/>
        </w:rPr>
        <w:t>die Dokumente</w:t>
      </w:r>
      <w:r w:rsidR="00AE62CE" w:rsidRPr="00B7489A">
        <w:rPr>
          <w:b/>
          <w:sz w:val="18"/>
          <w:szCs w:val="18"/>
          <w:u w:val="single"/>
          <w:lang w:val="de-DE"/>
        </w:rPr>
        <w:t xml:space="preserve"> ausschließlich zum Schutze</w:t>
      </w:r>
      <w:r w:rsidR="00E237E5" w:rsidRPr="00B7489A">
        <w:rPr>
          <w:b/>
          <w:sz w:val="18"/>
          <w:szCs w:val="18"/>
          <w:u w:val="single"/>
          <w:lang w:val="de-DE"/>
        </w:rPr>
        <w:t xml:space="preserve"> seiner/ihrer</w:t>
      </w:r>
      <w:r w:rsidR="00AE62CE" w:rsidRPr="00B7489A">
        <w:rPr>
          <w:b/>
          <w:sz w:val="18"/>
          <w:szCs w:val="18"/>
          <w:u w:val="single"/>
          <w:lang w:val="de-DE"/>
        </w:rPr>
        <w:t xml:space="preserve"> rechtliche</w:t>
      </w:r>
      <w:r w:rsidR="00E237E5" w:rsidRPr="00B7489A">
        <w:rPr>
          <w:b/>
          <w:sz w:val="18"/>
          <w:szCs w:val="18"/>
          <w:u w:val="single"/>
          <w:lang w:val="de-DE"/>
        </w:rPr>
        <w:t>n</w:t>
      </w:r>
      <w:r w:rsidR="00AE62CE" w:rsidRPr="00B7489A">
        <w:rPr>
          <w:b/>
          <w:sz w:val="18"/>
          <w:szCs w:val="18"/>
          <w:u w:val="single"/>
          <w:lang w:val="de-DE"/>
        </w:rPr>
        <w:t xml:space="preserve"> Interessen im Rahmen des gegenständlichen Verfahrens zu verwenden;</w:t>
      </w:r>
    </w:p>
    <w:p w:rsidR="009A5C50" w:rsidRPr="00B7489A" w:rsidRDefault="006C4828" w:rsidP="009A5C50">
      <w:pPr>
        <w:pStyle w:val="sche3"/>
        <w:numPr>
          <w:ilvl w:val="0"/>
          <w:numId w:val="32"/>
        </w:numPr>
        <w:tabs>
          <w:tab w:val="clear" w:pos="502"/>
        </w:tabs>
        <w:spacing w:line="360" w:lineRule="auto"/>
        <w:rPr>
          <w:sz w:val="18"/>
          <w:szCs w:val="18"/>
          <w:lang w:val="de-DE"/>
        </w:rPr>
      </w:pPr>
      <w:bookmarkStart w:id="32" w:name="_Hlk527365001"/>
      <w:bookmarkEnd w:id="31"/>
      <w:r w:rsidRPr="00B7489A">
        <w:rPr>
          <w:b/>
          <w:bCs/>
          <w:sz w:val="18"/>
          <w:szCs w:val="18"/>
          <w:lang w:val="de-DE"/>
        </w:rPr>
        <w:t xml:space="preserve">dass er/sie </w:t>
      </w:r>
      <w:r w:rsidR="009A5C50" w:rsidRPr="00B7489A">
        <w:rPr>
          <w:b/>
          <w:bCs/>
          <w:sz w:val="18"/>
          <w:szCs w:val="18"/>
          <w:lang w:val="de-DE"/>
        </w:rPr>
        <w:t xml:space="preserve">sämtliche allgemeine und besondere Umstände </w:t>
      </w:r>
      <w:r w:rsidRPr="00B7489A">
        <w:rPr>
          <w:b/>
          <w:bCs/>
          <w:sz w:val="18"/>
          <w:szCs w:val="18"/>
          <w:lang w:val="de-DE"/>
        </w:rPr>
        <w:t>kennt</w:t>
      </w:r>
      <w:r w:rsidR="009A5C50" w:rsidRPr="00B7489A">
        <w:rPr>
          <w:b/>
          <w:bCs/>
          <w:sz w:val="18"/>
          <w:szCs w:val="18"/>
          <w:lang w:val="de-DE"/>
        </w:rPr>
        <w:t xml:space="preserve">, </w:t>
      </w:r>
      <w:r w:rsidRPr="00B7489A">
        <w:rPr>
          <w:b/>
          <w:bCs/>
          <w:sz w:val="18"/>
          <w:szCs w:val="18"/>
          <w:lang w:val="de-DE"/>
        </w:rPr>
        <w:t>die</w:t>
      </w:r>
      <w:r w:rsidR="009A5C50" w:rsidRPr="00B7489A">
        <w:rPr>
          <w:b/>
          <w:bCs/>
          <w:sz w:val="18"/>
          <w:szCs w:val="18"/>
          <w:lang w:val="de-DE"/>
        </w:rPr>
        <w:t xml:space="preserve"> sich auf die Preisbestimmung</w:t>
      </w:r>
      <w:r w:rsidR="004A6939" w:rsidRPr="00B7489A">
        <w:rPr>
          <w:b/>
          <w:bCs/>
          <w:sz w:val="18"/>
          <w:szCs w:val="18"/>
          <w:lang w:val="de-DE"/>
        </w:rPr>
        <w:t xml:space="preserve"> und</w:t>
      </w:r>
      <w:r w:rsidR="009A5C50" w:rsidRPr="00B7489A">
        <w:rPr>
          <w:b/>
          <w:bCs/>
          <w:sz w:val="18"/>
          <w:szCs w:val="18"/>
          <w:lang w:val="de-DE"/>
        </w:rPr>
        <w:t xml:space="preserve"> auf die Vertragsbedingungen</w:t>
      </w:r>
      <w:r w:rsidRPr="00B7489A">
        <w:rPr>
          <w:b/>
          <w:bCs/>
          <w:sz w:val="18"/>
          <w:szCs w:val="18"/>
          <w:lang w:val="de-DE"/>
        </w:rPr>
        <w:t xml:space="preserve"> ausgewirkt haben können</w:t>
      </w:r>
      <w:r w:rsidR="009A5C50" w:rsidRPr="00B7489A">
        <w:rPr>
          <w:b/>
          <w:bCs/>
          <w:sz w:val="18"/>
          <w:szCs w:val="18"/>
          <w:lang w:val="de-DE"/>
        </w:rPr>
        <w:t xml:space="preserve"> und die </w:t>
      </w:r>
      <w:r w:rsidRPr="00B7489A">
        <w:rPr>
          <w:b/>
          <w:bCs/>
          <w:sz w:val="18"/>
          <w:szCs w:val="18"/>
          <w:lang w:val="de-DE"/>
        </w:rPr>
        <w:t xml:space="preserve">sich auf die </w:t>
      </w:r>
      <w:r w:rsidR="009A5C50" w:rsidRPr="00B7489A">
        <w:rPr>
          <w:b/>
          <w:bCs/>
          <w:sz w:val="18"/>
          <w:szCs w:val="18"/>
          <w:lang w:val="de-DE"/>
        </w:rPr>
        <w:t xml:space="preserve">Durchführung der </w:t>
      </w:r>
      <w:r w:rsidR="00407545" w:rsidRPr="00B7489A">
        <w:rPr>
          <w:b/>
          <w:bCs/>
          <w:sz w:val="18"/>
          <w:szCs w:val="18"/>
          <w:lang w:val="de-DE"/>
        </w:rPr>
        <w:t>Leistungen</w:t>
      </w:r>
      <w:r w:rsidR="009A5C50" w:rsidRPr="00B7489A">
        <w:rPr>
          <w:b/>
          <w:bCs/>
          <w:sz w:val="18"/>
          <w:szCs w:val="18"/>
          <w:lang w:val="de-DE"/>
        </w:rPr>
        <w:t xml:space="preserve"> auswirken können, und dass </w:t>
      </w:r>
      <w:r w:rsidRPr="00B7489A">
        <w:rPr>
          <w:b/>
          <w:bCs/>
          <w:sz w:val="18"/>
          <w:szCs w:val="18"/>
          <w:lang w:val="de-DE"/>
        </w:rPr>
        <w:t xml:space="preserve">er/sie folglich </w:t>
      </w:r>
      <w:r w:rsidR="009A5C50" w:rsidRPr="00B7489A">
        <w:rPr>
          <w:b/>
          <w:bCs/>
          <w:sz w:val="18"/>
          <w:szCs w:val="18"/>
          <w:lang w:val="de-DE"/>
        </w:rPr>
        <w:t xml:space="preserve">die </w:t>
      </w:r>
      <w:r w:rsidR="00E237E5" w:rsidRPr="00B7489A">
        <w:rPr>
          <w:b/>
          <w:bCs/>
          <w:sz w:val="18"/>
          <w:szCs w:val="18"/>
          <w:lang w:val="de-DE"/>
        </w:rPr>
        <w:t>Leistungen</w:t>
      </w:r>
      <w:r w:rsidR="009A5C50" w:rsidRPr="00B7489A">
        <w:rPr>
          <w:b/>
          <w:bCs/>
          <w:sz w:val="18"/>
          <w:szCs w:val="18"/>
          <w:lang w:val="de-DE"/>
        </w:rPr>
        <w:t xml:space="preserve"> als durchführbar, die </w:t>
      </w:r>
      <w:r w:rsidR="00E237E5" w:rsidRPr="00B7489A">
        <w:rPr>
          <w:b/>
          <w:bCs/>
          <w:sz w:val="18"/>
          <w:szCs w:val="18"/>
          <w:lang w:val="de-DE"/>
        </w:rPr>
        <w:t>Planungs</w:t>
      </w:r>
      <w:r w:rsidR="009A5C50" w:rsidRPr="00B7489A">
        <w:rPr>
          <w:b/>
          <w:bCs/>
          <w:sz w:val="18"/>
          <w:szCs w:val="18"/>
          <w:lang w:val="de-DE"/>
        </w:rPr>
        <w:t xml:space="preserve">unterlagen als angemessen und die Preise insgesamt als rentabel eingestuft </w:t>
      </w:r>
      <w:r w:rsidR="001847D8" w:rsidRPr="00B7489A">
        <w:rPr>
          <w:b/>
          <w:bCs/>
          <w:sz w:val="18"/>
          <w:szCs w:val="18"/>
          <w:lang w:val="de-DE"/>
        </w:rPr>
        <w:t>hat</w:t>
      </w:r>
      <w:r w:rsidR="009A5C50" w:rsidRPr="00B7489A">
        <w:rPr>
          <w:b/>
          <w:bCs/>
          <w:sz w:val="18"/>
          <w:szCs w:val="18"/>
          <w:lang w:val="de-DE"/>
        </w:rPr>
        <w:t xml:space="preserve">, </w:t>
      </w:r>
      <w:r w:rsidRPr="00B7489A">
        <w:rPr>
          <w:b/>
          <w:bCs/>
          <w:sz w:val="18"/>
          <w:szCs w:val="18"/>
          <w:lang w:val="de-DE"/>
        </w:rPr>
        <w:t xml:space="preserve">so </w:t>
      </w:r>
      <w:r w:rsidR="009A5C50" w:rsidRPr="00B7489A">
        <w:rPr>
          <w:b/>
          <w:bCs/>
          <w:sz w:val="18"/>
          <w:szCs w:val="18"/>
          <w:lang w:val="de-DE"/>
        </w:rPr>
        <w:t xml:space="preserve">dass </w:t>
      </w:r>
      <w:r w:rsidR="0031102E" w:rsidRPr="00B7489A">
        <w:rPr>
          <w:b/>
          <w:bCs/>
          <w:sz w:val="18"/>
          <w:szCs w:val="18"/>
          <w:lang w:val="de-DE"/>
        </w:rPr>
        <w:t>diese Preise</w:t>
      </w:r>
      <w:r w:rsidR="009A5C50" w:rsidRPr="00B7489A">
        <w:rPr>
          <w:b/>
          <w:bCs/>
          <w:sz w:val="18"/>
          <w:szCs w:val="18"/>
          <w:lang w:val="de-DE"/>
        </w:rPr>
        <w:t xml:space="preserve"> den angebotenen </w:t>
      </w:r>
      <w:r w:rsidR="009A5C50" w:rsidRPr="00B7489A">
        <w:rPr>
          <w:b/>
          <w:bCs/>
          <w:color w:val="000000"/>
          <w:sz w:val="18"/>
          <w:szCs w:val="18"/>
          <w:lang w:val="de-DE"/>
        </w:rPr>
        <w:t xml:space="preserve">Betrag oder </w:t>
      </w:r>
      <w:r w:rsidR="009A5C50" w:rsidRPr="00B7489A">
        <w:rPr>
          <w:b/>
          <w:bCs/>
          <w:sz w:val="18"/>
          <w:szCs w:val="18"/>
          <w:lang w:val="de-DE"/>
        </w:rPr>
        <w:t>Abschlag</w:t>
      </w:r>
      <w:r w:rsidR="0031102E" w:rsidRPr="00B7489A">
        <w:rPr>
          <w:b/>
          <w:bCs/>
          <w:sz w:val="18"/>
          <w:szCs w:val="18"/>
          <w:lang w:val="de-DE"/>
        </w:rPr>
        <w:t>, der</w:t>
      </w:r>
      <w:r w:rsidR="009A5C50" w:rsidRPr="00B7489A">
        <w:rPr>
          <w:b/>
          <w:bCs/>
          <w:sz w:val="18"/>
          <w:szCs w:val="18"/>
          <w:lang w:val="de-DE"/>
        </w:rPr>
        <w:t xml:space="preserve"> </w:t>
      </w:r>
      <w:r w:rsidR="004A6939" w:rsidRPr="00B7489A">
        <w:rPr>
          <w:b/>
          <w:bCs/>
          <w:sz w:val="18"/>
          <w:szCs w:val="18"/>
          <w:lang w:val="de-DE"/>
        </w:rPr>
        <w:t>fix</w:t>
      </w:r>
      <w:r w:rsidR="009A5C50" w:rsidRPr="00B7489A">
        <w:rPr>
          <w:b/>
          <w:bCs/>
          <w:sz w:val="18"/>
          <w:szCs w:val="18"/>
          <w:lang w:val="de-DE"/>
        </w:rPr>
        <w:t xml:space="preserve"> und unveränderlich </w:t>
      </w:r>
      <w:r w:rsidR="004A6939" w:rsidRPr="00B7489A">
        <w:rPr>
          <w:b/>
          <w:bCs/>
          <w:sz w:val="18"/>
          <w:szCs w:val="18"/>
          <w:lang w:val="de-DE"/>
        </w:rPr>
        <w:t xml:space="preserve">ist, </w:t>
      </w:r>
      <w:r w:rsidR="00E237E5" w:rsidRPr="00B7489A">
        <w:rPr>
          <w:b/>
          <w:bCs/>
          <w:sz w:val="18"/>
          <w:szCs w:val="18"/>
          <w:lang w:val="de-DE"/>
        </w:rPr>
        <w:t>erlauben</w:t>
      </w:r>
      <w:r w:rsidR="004A6939" w:rsidRPr="00B7489A">
        <w:rPr>
          <w:b/>
          <w:bCs/>
          <w:sz w:val="18"/>
          <w:szCs w:val="18"/>
          <w:lang w:val="de-DE"/>
        </w:rPr>
        <w:t>;</w:t>
      </w:r>
    </w:p>
    <w:p w:rsidR="00612E70" w:rsidRPr="00B7489A" w:rsidRDefault="00AF6DDB" w:rsidP="00202513">
      <w:pPr>
        <w:pStyle w:val="sche3"/>
        <w:numPr>
          <w:ilvl w:val="0"/>
          <w:numId w:val="32"/>
        </w:numPr>
        <w:tabs>
          <w:tab w:val="clear" w:pos="502"/>
        </w:tabs>
        <w:spacing w:line="360" w:lineRule="auto"/>
        <w:rPr>
          <w:sz w:val="18"/>
          <w:szCs w:val="18"/>
          <w:lang w:val="de-DE"/>
        </w:rPr>
      </w:pPr>
      <w:r w:rsidRPr="00B7489A">
        <w:rPr>
          <w:sz w:val="18"/>
          <w:szCs w:val="18"/>
          <w:lang w:val="de-DE"/>
        </w:rPr>
        <w:t xml:space="preserve">dass der wirtschaftliche Wert des Angebots </w:t>
      </w:r>
      <w:r w:rsidR="00E237E5" w:rsidRPr="00B7489A">
        <w:rPr>
          <w:sz w:val="18"/>
          <w:szCs w:val="18"/>
          <w:lang w:val="de-DE"/>
        </w:rPr>
        <w:t>gemäß</w:t>
      </w:r>
      <w:r w:rsidRPr="00B7489A">
        <w:rPr>
          <w:sz w:val="18"/>
          <w:szCs w:val="18"/>
          <w:lang w:val="de-DE"/>
        </w:rPr>
        <w:t xml:space="preserve"> Art. 97 Abs. 5 </w:t>
      </w:r>
      <w:r w:rsidR="008071CB" w:rsidRPr="00B7489A">
        <w:rPr>
          <w:sz w:val="18"/>
          <w:szCs w:val="18"/>
          <w:lang w:val="de-DE"/>
        </w:rPr>
        <w:t>GvD Nr.</w:t>
      </w:r>
      <w:r w:rsidRPr="00B7489A">
        <w:rPr>
          <w:sz w:val="18"/>
          <w:szCs w:val="18"/>
          <w:lang w:val="de-DE"/>
        </w:rPr>
        <w:t xml:space="preserve"> 50/2016 angemessen ist;</w:t>
      </w:r>
    </w:p>
    <w:p w:rsidR="00612E70" w:rsidRPr="00775431" w:rsidRDefault="00E237E5" w:rsidP="00612E70">
      <w:pPr>
        <w:pStyle w:val="sche3"/>
        <w:numPr>
          <w:ilvl w:val="0"/>
          <w:numId w:val="32"/>
        </w:numPr>
        <w:tabs>
          <w:tab w:val="clear" w:pos="502"/>
        </w:tabs>
        <w:spacing w:line="360" w:lineRule="auto"/>
        <w:rPr>
          <w:sz w:val="18"/>
          <w:szCs w:val="18"/>
          <w:lang w:val="de-DE"/>
        </w:rPr>
      </w:pPr>
      <w:r w:rsidRPr="00775431">
        <w:rPr>
          <w:sz w:val="18"/>
          <w:szCs w:val="18"/>
          <w:lang w:val="de-DE"/>
        </w:rPr>
        <w:t>[</w:t>
      </w:r>
      <w:r w:rsidR="00AC207A" w:rsidRPr="00775431">
        <w:rPr>
          <w:sz w:val="18"/>
          <w:szCs w:val="18"/>
          <w:lang w:val="de-DE"/>
        </w:rPr>
        <w:t>im Falle von besonderen Ausführungsbedingungen</w:t>
      </w:r>
      <w:r w:rsidRPr="00775431">
        <w:rPr>
          <w:sz w:val="18"/>
          <w:szCs w:val="18"/>
          <w:lang w:val="de-DE"/>
        </w:rPr>
        <w:t>]</w:t>
      </w:r>
      <w:r w:rsidR="000E31F9" w:rsidRPr="00775431">
        <w:rPr>
          <w:sz w:val="18"/>
          <w:szCs w:val="18"/>
          <w:lang w:val="de-DE"/>
        </w:rPr>
        <w:t xml:space="preserve"> dass er/sie</w:t>
      </w:r>
      <w:r w:rsidRPr="00775431">
        <w:rPr>
          <w:sz w:val="18"/>
          <w:szCs w:val="18"/>
          <w:lang w:val="de-DE"/>
        </w:rPr>
        <w:t xml:space="preserve"> im Falle der Zuschlagserteilung</w:t>
      </w:r>
      <w:r w:rsidR="00AC207A" w:rsidRPr="00775431">
        <w:rPr>
          <w:sz w:val="18"/>
          <w:szCs w:val="18"/>
          <w:lang w:val="de-DE"/>
        </w:rPr>
        <w:t xml:space="preserve"> die besonderen </w:t>
      </w:r>
      <w:r w:rsidR="000E31F9" w:rsidRPr="00775431">
        <w:rPr>
          <w:sz w:val="18"/>
          <w:szCs w:val="18"/>
          <w:lang w:val="de-DE"/>
        </w:rPr>
        <w:t>Anforderungen</w:t>
      </w:r>
      <w:r w:rsidR="00AC207A" w:rsidRPr="00775431">
        <w:rPr>
          <w:sz w:val="18"/>
          <w:szCs w:val="18"/>
          <w:lang w:val="de-DE"/>
        </w:rPr>
        <w:t xml:space="preserve"> zur Ausführung des Vertrags gemäß Art. 100 Abs</w:t>
      </w:r>
      <w:r w:rsidR="009C7377" w:rsidRPr="00775431">
        <w:rPr>
          <w:sz w:val="18"/>
          <w:szCs w:val="18"/>
          <w:lang w:val="de-DE"/>
        </w:rPr>
        <w:t>.</w:t>
      </w:r>
      <w:r w:rsidR="00AC207A" w:rsidRPr="00775431">
        <w:rPr>
          <w:sz w:val="18"/>
          <w:szCs w:val="18"/>
          <w:lang w:val="de-DE"/>
        </w:rPr>
        <w:t xml:space="preserve"> 2 </w:t>
      </w:r>
      <w:r w:rsidR="008071CB" w:rsidRPr="00775431">
        <w:rPr>
          <w:sz w:val="18"/>
          <w:szCs w:val="18"/>
          <w:lang w:val="de-DE"/>
        </w:rPr>
        <w:t>GvD Nr.</w:t>
      </w:r>
      <w:r w:rsidR="00AC207A" w:rsidRPr="00775431">
        <w:rPr>
          <w:sz w:val="18"/>
          <w:szCs w:val="18"/>
          <w:lang w:val="de-DE"/>
        </w:rPr>
        <w:t xml:space="preserve"> 50/2016 an</w:t>
      </w:r>
      <w:r w:rsidR="001B6EEC" w:rsidRPr="00775431">
        <w:rPr>
          <w:sz w:val="18"/>
          <w:szCs w:val="18"/>
          <w:lang w:val="de-DE"/>
        </w:rPr>
        <w:t>nimmt</w:t>
      </w:r>
      <w:r w:rsidR="00AC207A" w:rsidRPr="00775431">
        <w:rPr>
          <w:sz w:val="18"/>
          <w:szCs w:val="18"/>
          <w:lang w:val="de-DE"/>
        </w:rPr>
        <w:t>;</w:t>
      </w:r>
    </w:p>
    <w:p w:rsidR="00184B0C" w:rsidRPr="00775431" w:rsidRDefault="00AF27A1" w:rsidP="00184B0C">
      <w:pPr>
        <w:pStyle w:val="sche3"/>
        <w:numPr>
          <w:ilvl w:val="0"/>
          <w:numId w:val="32"/>
        </w:numPr>
        <w:spacing w:line="360" w:lineRule="auto"/>
        <w:rPr>
          <w:b/>
          <w:sz w:val="18"/>
          <w:szCs w:val="18"/>
          <w:u w:val="single"/>
          <w:lang w:val="de-DE" w:eastAsia="it-IT"/>
        </w:rPr>
      </w:pPr>
      <w:r w:rsidRPr="00775431">
        <w:rPr>
          <w:b/>
          <w:sz w:val="18"/>
          <w:szCs w:val="18"/>
          <w:u w:val="single"/>
          <w:lang w:val="de-DE"/>
        </w:rPr>
        <w:t>(falls zutreffend)</w:t>
      </w:r>
      <w:r w:rsidR="00184B0C" w:rsidRPr="00775431">
        <w:rPr>
          <w:b/>
          <w:sz w:val="18"/>
          <w:szCs w:val="18"/>
          <w:u w:val="single"/>
          <w:lang w:val="de-DE"/>
        </w:rPr>
        <w:t xml:space="preserve"> gemäß Gesetz 190/2012 im Verzeichnis der antimafiageprüften Firmen (sog. White list), eingetragen zu sein oder das Ansuchen um Eintragung in genanntes Verzeichnis gestellt zu haben;</w:t>
      </w:r>
    </w:p>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w:t>
      </w:r>
      <w:r w:rsidR="00FD0600" w:rsidRPr="00B7489A">
        <w:rPr>
          <w:sz w:val="18"/>
          <w:szCs w:val="18"/>
          <w:lang w:val="de-DE"/>
        </w:rPr>
        <w:t>evtl.</w:t>
      </w:r>
      <w:r w:rsidRPr="00B7489A">
        <w:rPr>
          <w:sz w:val="18"/>
          <w:szCs w:val="18"/>
          <w:lang w:val="de-DE"/>
        </w:rPr>
        <w:t xml:space="preserve"> bei Unternehmen, die</w:t>
      </w:r>
      <w:r w:rsidR="00D4333B" w:rsidRPr="00B7489A">
        <w:rPr>
          <w:sz w:val="18"/>
          <w:szCs w:val="18"/>
          <w:lang w:val="de-DE"/>
        </w:rPr>
        <w:t xml:space="preserve"> ihren Sitz und ihre</w:t>
      </w:r>
      <w:r w:rsidRPr="00B7489A">
        <w:rPr>
          <w:sz w:val="18"/>
          <w:szCs w:val="18"/>
          <w:lang w:val="de-DE"/>
        </w:rPr>
        <w:t xml:space="preserve"> </w:t>
      </w:r>
      <w:r w:rsidR="00E23311" w:rsidRPr="00B7489A">
        <w:rPr>
          <w:sz w:val="18"/>
          <w:szCs w:val="18"/>
          <w:lang w:val="de-DE"/>
        </w:rPr>
        <w:t>feste</w:t>
      </w:r>
      <w:r w:rsidRPr="00B7489A">
        <w:rPr>
          <w:sz w:val="18"/>
          <w:szCs w:val="18"/>
          <w:lang w:val="de-DE"/>
        </w:rPr>
        <w:t xml:space="preserve"> Niederlassung </w:t>
      </w:r>
      <w:r w:rsidR="00D4333B" w:rsidRPr="00B7489A">
        <w:rPr>
          <w:sz w:val="18"/>
          <w:szCs w:val="18"/>
          <w:lang w:val="de-DE"/>
        </w:rPr>
        <w:t>nicht in Italien haben</w:t>
      </w:r>
      <w:r w:rsidRPr="00B7489A">
        <w:rPr>
          <w:sz w:val="18"/>
          <w:szCs w:val="18"/>
          <w:lang w:val="de-DE"/>
        </w:rPr>
        <w:t xml:space="preserve">) dass das Unternehmen </w:t>
      </w:r>
      <w:r w:rsidR="00E23311" w:rsidRPr="00B7489A">
        <w:rPr>
          <w:sz w:val="18"/>
          <w:szCs w:val="18"/>
          <w:lang w:val="de-DE"/>
        </w:rPr>
        <w:t>die</w:t>
      </w:r>
      <w:r w:rsidRPr="00B7489A">
        <w:rPr>
          <w:sz w:val="18"/>
          <w:szCs w:val="18"/>
          <w:lang w:val="de-DE"/>
        </w:rPr>
        <w:t xml:space="preserve"> geltenden</w:t>
      </w:r>
      <w:r w:rsidR="00E23311" w:rsidRPr="00B7489A">
        <w:rPr>
          <w:sz w:val="18"/>
          <w:szCs w:val="18"/>
          <w:lang w:val="de-DE"/>
        </w:rPr>
        <w:t xml:space="preserve">, </w:t>
      </w:r>
      <w:r w:rsidR="001847D8" w:rsidRPr="00B7489A">
        <w:rPr>
          <w:sz w:val="18"/>
          <w:szCs w:val="18"/>
          <w:lang w:val="de-DE"/>
        </w:rPr>
        <w:t>darauf</w:t>
      </w:r>
      <w:r w:rsidR="00E23311" w:rsidRPr="00B7489A">
        <w:rPr>
          <w:sz w:val="18"/>
          <w:szCs w:val="18"/>
          <w:lang w:val="de-DE"/>
        </w:rPr>
        <w:t xml:space="preserve"> anwendbare Steuervorschriften einhält</w:t>
      </w:r>
      <w:r w:rsidRPr="00B7489A">
        <w:rPr>
          <w:sz w:val="18"/>
          <w:szCs w:val="18"/>
          <w:lang w:val="de-DE"/>
        </w:rPr>
        <w:t>;</w:t>
      </w:r>
    </w:p>
    <w:bookmarkEnd w:id="32"/>
    <w:p w:rsidR="00AF6DDB" w:rsidRPr="00775431" w:rsidRDefault="007E45E5" w:rsidP="00AF6DDB">
      <w:pPr>
        <w:pStyle w:val="sche3"/>
        <w:numPr>
          <w:ilvl w:val="0"/>
          <w:numId w:val="32"/>
        </w:numPr>
        <w:tabs>
          <w:tab w:val="clear" w:pos="502"/>
        </w:tabs>
        <w:spacing w:line="360" w:lineRule="auto"/>
        <w:rPr>
          <w:sz w:val="18"/>
          <w:szCs w:val="18"/>
          <w:lang w:val="de-DE"/>
        </w:rPr>
      </w:pPr>
      <w:r w:rsidRPr="00775431">
        <w:rPr>
          <w:sz w:val="18"/>
          <w:szCs w:val="18"/>
          <w:lang w:val="de-DE"/>
        </w:rPr>
        <w:t xml:space="preserve">dass er/sie </w:t>
      </w:r>
      <w:r w:rsidR="00AF6DDB" w:rsidRPr="00775431">
        <w:rPr>
          <w:sz w:val="18"/>
          <w:szCs w:val="18"/>
          <w:lang w:val="de-DE"/>
        </w:rPr>
        <w:t xml:space="preserve">bei sonstigem Ausschluss die Integritätsvereinbarung </w:t>
      </w:r>
      <w:r w:rsidRPr="00775431">
        <w:rPr>
          <w:sz w:val="18"/>
          <w:szCs w:val="18"/>
          <w:lang w:val="de-DE"/>
        </w:rPr>
        <w:t>annimmt</w:t>
      </w:r>
      <w:r w:rsidR="00B57AB5" w:rsidRPr="00775431">
        <w:rPr>
          <w:sz w:val="18"/>
          <w:szCs w:val="18"/>
          <w:lang w:val="de-DE"/>
        </w:rPr>
        <w:t xml:space="preserve">, die </w:t>
      </w:r>
      <w:r w:rsidR="00AF6DDB" w:rsidRPr="00775431">
        <w:rPr>
          <w:sz w:val="18"/>
          <w:szCs w:val="18"/>
          <w:lang w:val="de-DE"/>
        </w:rPr>
        <w:t xml:space="preserve">den Ausschreibungsunterlagen beigelegt und von der Agentur für die Verfahren und die Aufsicht im Bereich öffentliche Bau-, Dienstleistungs- und Lieferaufträge mit </w:t>
      </w:r>
      <w:r w:rsidR="009904DC" w:rsidRPr="00775431">
        <w:rPr>
          <w:sz w:val="18"/>
          <w:szCs w:val="18"/>
          <w:lang w:val="de-DE"/>
        </w:rPr>
        <w:t>Dekret Nr. 16 vom 28.03.2018 mit Wirk</w:t>
      </w:r>
      <w:r w:rsidR="001847D8" w:rsidRPr="00775431">
        <w:rPr>
          <w:sz w:val="18"/>
          <w:szCs w:val="18"/>
          <w:lang w:val="de-DE"/>
        </w:rPr>
        <w:t>ung</w:t>
      </w:r>
      <w:r w:rsidR="009904DC" w:rsidRPr="00775431">
        <w:rPr>
          <w:sz w:val="18"/>
          <w:szCs w:val="18"/>
          <w:lang w:val="de-DE"/>
        </w:rPr>
        <w:t xml:space="preserve"> ab dem 09.04.2018 genehmigt wurde;</w:t>
      </w:r>
    </w:p>
    <w:p w:rsidR="00F53C83" w:rsidRPr="00775431" w:rsidRDefault="00B57AB5" w:rsidP="00775431">
      <w:pPr>
        <w:pStyle w:val="sche3"/>
        <w:numPr>
          <w:ilvl w:val="0"/>
          <w:numId w:val="32"/>
        </w:numPr>
        <w:tabs>
          <w:tab w:val="clear" w:pos="502"/>
        </w:tabs>
        <w:spacing w:line="360" w:lineRule="auto"/>
        <w:rPr>
          <w:sz w:val="18"/>
          <w:szCs w:val="18"/>
          <w:lang w:val="de-DE"/>
        </w:rPr>
      </w:pPr>
      <w:bookmarkStart w:id="33" w:name="_Hlk527365073"/>
      <w:r w:rsidRPr="00B7489A">
        <w:rPr>
          <w:sz w:val="18"/>
          <w:szCs w:val="18"/>
          <w:lang w:val="de-DE"/>
        </w:rPr>
        <w:t xml:space="preserve">dass er/sie </w:t>
      </w:r>
      <w:r w:rsidR="00235F9D" w:rsidRPr="00B7489A">
        <w:rPr>
          <w:sz w:val="18"/>
          <w:szCs w:val="18"/>
          <w:lang w:val="de-DE"/>
        </w:rPr>
        <w:t xml:space="preserve">Kenntnis über die Verpflichtungen </w:t>
      </w:r>
      <w:r w:rsidRPr="00B7489A">
        <w:rPr>
          <w:sz w:val="18"/>
          <w:szCs w:val="18"/>
          <w:lang w:val="de-DE"/>
        </w:rPr>
        <w:t>hat</w:t>
      </w:r>
      <w:r w:rsidR="00235F9D" w:rsidRPr="00B7489A">
        <w:rPr>
          <w:sz w:val="18"/>
          <w:szCs w:val="18"/>
          <w:lang w:val="de-DE"/>
        </w:rPr>
        <w:t xml:space="preserve">, die aus dem von der </w:t>
      </w:r>
      <w:r w:rsidR="00235F9D" w:rsidRPr="00775431">
        <w:rPr>
          <w:sz w:val="18"/>
          <w:szCs w:val="18"/>
          <w:lang w:val="de-DE"/>
        </w:rPr>
        <w:t>Autonomen Provinz Bozen mi</w:t>
      </w:r>
      <w:r w:rsidR="00A440AF" w:rsidRPr="00775431">
        <w:rPr>
          <w:sz w:val="18"/>
          <w:szCs w:val="18"/>
          <w:lang w:val="de-DE"/>
        </w:rPr>
        <w:t xml:space="preserve">t Beschluss der Landesregierung </w:t>
      </w:r>
      <w:r w:rsidR="0013717D" w:rsidRPr="00775431">
        <w:rPr>
          <w:sz w:val="18"/>
          <w:szCs w:val="18"/>
          <w:lang w:val="de-DE"/>
        </w:rPr>
        <w:t xml:space="preserve">vom 28.08.2018 Nr. </w:t>
      </w:r>
      <w:r w:rsidR="00A440AF" w:rsidRPr="00775431">
        <w:rPr>
          <w:sz w:val="18"/>
          <w:szCs w:val="18"/>
          <w:lang w:val="de-DE"/>
        </w:rPr>
        <w:t xml:space="preserve">839 </w:t>
      </w:r>
      <w:r w:rsidR="0013717D" w:rsidRPr="00775431">
        <w:rPr>
          <w:sz w:val="18"/>
          <w:szCs w:val="18"/>
          <w:lang w:val="de-DE"/>
        </w:rPr>
        <w:t>gemäß</w:t>
      </w:r>
      <w:r w:rsidR="00235F9D" w:rsidRPr="00775431">
        <w:rPr>
          <w:sz w:val="18"/>
          <w:szCs w:val="18"/>
          <w:lang w:val="de-DE"/>
        </w:rPr>
        <w:t xml:space="preserve"> DPR </w:t>
      </w:r>
      <w:r w:rsidR="0013717D" w:rsidRPr="00775431">
        <w:rPr>
          <w:sz w:val="18"/>
          <w:szCs w:val="18"/>
          <w:lang w:val="de-DE"/>
        </w:rPr>
        <w:t xml:space="preserve">vom </w:t>
      </w:r>
      <w:r w:rsidR="00235F9D" w:rsidRPr="00775431">
        <w:rPr>
          <w:sz w:val="18"/>
          <w:szCs w:val="18"/>
          <w:lang w:val="de-DE"/>
        </w:rPr>
        <w:t>16</w:t>
      </w:r>
      <w:r w:rsidR="0013717D" w:rsidRPr="00775431">
        <w:rPr>
          <w:sz w:val="18"/>
          <w:szCs w:val="18"/>
          <w:lang w:val="de-DE"/>
        </w:rPr>
        <w:t>.</w:t>
      </w:r>
      <w:r w:rsidR="00961015" w:rsidRPr="00775431">
        <w:rPr>
          <w:sz w:val="18"/>
          <w:szCs w:val="18"/>
          <w:lang w:val="de-DE"/>
        </w:rPr>
        <w:t>04.</w:t>
      </w:r>
      <w:r w:rsidR="00235F9D" w:rsidRPr="00775431">
        <w:rPr>
          <w:sz w:val="18"/>
          <w:szCs w:val="18"/>
          <w:lang w:val="de-DE"/>
        </w:rPr>
        <w:t xml:space="preserve">2013 Nr. 62 („Regolamento recante codice di comportamento dei dipendenti pubblici“) beschlossenen Verhaltenskodex </w:t>
      </w:r>
      <w:r w:rsidR="00235F9D" w:rsidRPr="00B7489A">
        <w:rPr>
          <w:sz w:val="18"/>
          <w:szCs w:val="18"/>
          <w:lang w:val="de-DE"/>
        </w:rPr>
        <w:t xml:space="preserve">hervorgehen, und </w:t>
      </w:r>
      <w:r w:rsidR="0013717D" w:rsidRPr="00B7489A">
        <w:rPr>
          <w:sz w:val="18"/>
          <w:szCs w:val="18"/>
          <w:lang w:val="de-DE"/>
        </w:rPr>
        <w:t xml:space="preserve">dass er/sie sich bei Zuschlagserteilung </w:t>
      </w:r>
      <w:r w:rsidR="00235F9D" w:rsidRPr="00B7489A">
        <w:rPr>
          <w:sz w:val="18"/>
          <w:szCs w:val="18"/>
          <w:lang w:val="de-DE"/>
        </w:rPr>
        <w:t>verpflichtet</w:t>
      </w:r>
      <w:r w:rsidR="0013717D" w:rsidRPr="00B7489A">
        <w:rPr>
          <w:sz w:val="18"/>
          <w:szCs w:val="18"/>
          <w:lang w:val="de-DE"/>
        </w:rPr>
        <w:t xml:space="preserve">, diesen bei sonstiger Vertragsaufhebung </w:t>
      </w:r>
      <w:r w:rsidR="00235F9D" w:rsidRPr="00B7489A">
        <w:rPr>
          <w:sz w:val="18"/>
          <w:szCs w:val="18"/>
          <w:lang w:val="de-DE"/>
        </w:rPr>
        <w:t xml:space="preserve">einzuhalten </w:t>
      </w:r>
      <w:r w:rsidR="00961015" w:rsidRPr="00B7489A">
        <w:rPr>
          <w:sz w:val="18"/>
          <w:szCs w:val="18"/>
          <w:lang w:val="de-DE"/>
        </w:rPr>
        <w:t>und</w:t>
      </w:r>
      <w:r w:rsidR="00235F9D" w:rsidRPr="00B7489A">
        <w:rPr>
          <w:sz w:val="18"/>
          <w:szCs w:val="18"/>
          <w:lang w:val="de-DE"/>
        </w:rPr>
        <w:t xml:space="preserve"> dafür Sorge zu tragen, dass </w:t>
      </w:r>
      <w:r w:rsidR="0013717D" w:rsidRPr="00B7489A">
        <w:rPr>
          <w:sz w:val="18"/>
          <w:szCs w:val="18"/>
          <w:lang w:val="de-DE"/>
        </w:rPr>
        <w:t>er</w:t>
      </w:r>
      <w:r w:rsidR="00235F9D" w:rsidRPr="00B7489A">
        <w:rPr>
          <w:sz w:val="18"/>
          <w:szCs w:val="18"/>
          <w:lang w:val="de-DE"/>
        </w:rPr>
        <w:t xml:space="preserve"> von den eigenen Mitarbeitern eingehalten wird;</w:t>
      </w:r>
      <w:bookmarkStart w:id="34" w:name="_Hlk527365101"/>
      <w:bookmarkEnd w:id="33"/>
    </w:p>
    <w:bookmarkEnd w:id="34"/>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w:t>
      </w:r>
      <w:r w:rsidR="000D6C58" w:rsidRPr="00B7489A">
        <w:rPr>
          <w:sz w:val="18"/>
          <w:szCs w:val="18"/>
          <w:lang w:val="de-DE"/>
        </w:rPr>
        <w:t xml:space="preserve">er/sie </w:t>
      </w:r>
      <w:r w:rsidRPr="00B7489A">
        <w:rPr>
          <w:sz w:val="18"/>
          <w:szCs w:val="18"/>
          <w:lang w:val="de-DE"/>
        </w:rPr>
        <w:t xml:space="preserve">im Zusammenhang mit der gegenständlichen Ausschreibung keine </w:t>
      </w:r>
      <w:r w:rsidR="00113D98" w:rsidRPr="00B7489A">
        <w:rPr>
          <w:sz w:val="18"/>
          <w:szCs w:val="18"/>
          <w:lang w:val="de-DE"/>
        </w:rPr>
        <w:t xml:space="preserve">gesetzlich untersagten, </w:t>
      </w:r>
      <w:r w:rsidR="000D6C58" w:rsidRPr="00B7489A">
        <w:rPr>
          <w:sz w:val="18"/>
          <w:szCs w:val="18"/>
          <w:lang w:val="de-DE"/>
        </w:rPr>
        <w:t>wettbewerbs</w:t>
      </w:r>
      <w:r w:rsidR="00113D98" w:rsidRPr="00B7489A">
        <w:rPr>
          <w:sz w:val="18"/>
          <w:szCs w:val="18"/>
          <w:lang w:val="de-DE"/>
        </w:rPr>
        <w:t>- und markt</w:t>
      </w:r>
      <w:r w:rsidR="000D6C58" w:rsidRPr="00B7489A">
        <w:rPr>
          <w:sz w:val="18"/>
          <w:szCs w:val="18"/>
          <w:lang w:val="de-DE"/>
        </w:rPr>
        <w:t>beschränkenden Praktike</w:t>
      </w:r>
      <w:r w:rsidR="00113D98" w:rsidRPr="00B7489A">
        <w:rPr>
          <w:sz w:val="18"/>
          <w:szCs w:val="18"/>
          <w:lang w:val="de-DE"/>
        </w:rPr>
        <w:t>n und/oder</w:t>
      </w:r>
      <w:r w:rsidR="00113D98" w:rsidRPr="00355B62">
        <w:rPr>
          <w:lang w:val="de-DE"/>
        </w:rPr>
        <w:t xml:space="preserve"> </w:t>
      </w:r>
      <w:r w:rsidR="00113D98" w:rsidRPr="00B7489A">
        <w:rPr>
          <w:sz w:val="18"/>
          <w:szCs w:val="18"/>
          <w:lang w:val="de-DE"/>
        </w:rPr>
        <w:t>Vereinbarungen im Laufen hat</w:t>
      </w:r>
      <w:r w:rsidRPr="00B7489A">
        <w:rPr>
          <w:sz w:val="18"/>
          <w:szCs w:val="18"/>
          <w:lang w:val="de-DE"/>
        </w:rPr>
        <w:t>;</w:t>
      </w:r>
    </w:p>
    <w:p w:rsidR="00AF6DDB" w:rsidRPr="00775431" w:rsidRDefault="00113D98" w:rsidP="00C25D03">
      <w:pPr>
        <w:pStyle w:val="sche3"/>
        <w:numPr>
          <w:ilvl w:val="0"/>
          <w:numId w:val="32"/>
        </w:numPr>
        <w:tabs>
          <w:tab w:val="clear" w:pos="502"/>
        </w:tabs>
        <w:spacing w:line="360" w:lineRule="auto"/>
        <w:rPr>
          <w:sz w:val="18"/>
          <w:szCs w:val="18"/>
          <w:lang w:val="de-DE"/>
        </w:rPr>
      </w:pPr>
      <w:r w:rsidRPr="00775431">
        <w:rPr>
          <w:sz w:val="18"/>
          <w:szCs w:val="18"/>
          <w:lang w:val="de-DE"/>
        </w:rPr>
        <w:t xml:space="preserve">dass er/sie </w:t>
      </w:r>
      <w:r w:rsidR="00AF6DDB" w:rsidRPr="00775431">
        <w:rPr>
          <w:sz w:val="18"/>
          <w:szCs w:val="18"/>
          <w:lang w:val="de-DE"/>
        </w:rPr>
        <w:t xml:space="preserve">den Inhalt </w:t>
      </w:r>
      <w:r w:rsidR="00775431" w:rsidRPr="00775431">
        <w:rPr>
          <w:sz w:val="18"/>
          <w:szCs w:val="18"/>
          <w:lang w:val="de-DE"/>
        </w:rPr>
        <w:t>der besonderen Vertragsbedingungen mit jeweiligen Anlagen</w:t>
      </w:r>
      <w:r w:rsidR="00AF6DDB" w:rsidRPr="00775431">
        <w:rPr>
          <w:sz w:val="18"/>
          <w:szCs w:val="18"/>
          <w:lang w:val="de-DE"/>
        </w:rPr>
        <w:t xml:space="preserve">, der Bekanntmachung, der </w:t>
      </w:r>
      <w:r w:rsidR="00F56A57" w:rsidRPr="00775431">
        <w:rPr>
          <w:sz w:val="18"/>
          <w:szCs w:val="18"/>
          <w:lang w:val="de-DE"/>
        </w:rPr>
        <w:t>Ausschreibungs</w:t>
      </w:r>
      <w:r w:rsidR="00AF6DDB" w:rsidRPr="00775431">
        <w:rPr>
          <w:sz w:val="18"/>
          <w:szCs w:val="18"/>
          <w:lang w:val="de-DE"/>
        </w:rPr>
        <w:t>bedingungen und der</w:t>
      </w:r>
      <w:r w:rsidR="00484797" w:rsidRPr="00775431">
        <w:rPr>
          <w:sz w:val="18"/>
          <w:szCs w:val="18"/>
          <w:lang w:val="de-DE"/>
        </w:rPr>
        <w:t>en</w:t>
      </w:r>
      <w:r w:rsidR="00AF6DDB" w:rsidRPr="00775431">
        <w:rPr>
          <w:sz w:val="18"/>
          <w:szCs w:val="18"/>
          <w:lang w:val="de-DE"/>
        </w:rPr>
        <w:t xml:space="preserve"> Anlagen, </w:t>
      </w:r>
      <w:r w:rsidR="001158FA" w:rsidRPr="00775431">
        <w:rPr>
          <w:sz w:val="18"/>
          <w:szCs w:val="18"/>
          <w:lang w:val="de-DE"/>
        </w:rPr>
        <w:t>der</w:t>
      </w:r>
      <w:r w:rsidR="00484797" w:rsidRPr="00775431">
        <w:rPr>
          <w:sz w:val="18"/>
          <w:szCs w:val="18"/>
          <w:lang w:val="de-DE"/>
        </w:rPr>
        <w:t xml:space="preserve"> im Laufe des</w:t>
      </w:r>
      <w:r w:rsidR="00AF6DDB" w:rsidRPr="00775431">
        <w:rPr>
          <w:sz w:val="18"/>
          <w:szCs w:val="18"/>
          <w:lang w:val="de-DE"/>
        </w:rPr>
        <w:t xml:space="preserve"> </w:t>
      </w:r>
      <w:r w:rsidR="00484797" w:rsidRPr="00775431">
        <w:rPr>
          <w:sz w:val="18"/>
          <w:szCs w:val="18"/>
          <w:lang w:val="de-DE"/>
        </w:rPr>
        <w:t>Ausschreibungsverfahrens übermittelte</w:t>
      </w:r>
      <w:r w:rsidR="001158FA" w:rsidRPr="00775431">
        <w:rPr>
          <w:sz w:val="18"/>
          <w:szCs w:val="18"/>
          <w:lang w:val="de-DE"/>
        </w:rPr>
        <w:t>n</w:t>
      </w:r>
      <w:r w:rsidR="00484797" w:rsidRPr="00775431">
        <w:rPr>
          <w:sz w:val="18"/>
          <w:szCs w:val="18"/>
          <w:lang w:val="de-DE"/>
        </w:rPr>
        <w:t xml:space="preserve"> </w:t>
      </w:r>
      <w:r w:rsidR="00AF6DDB" w:rsidRPr="00775431">
        <w:rPr>
          <w:sz w:val="18"/>
          <w:szCs w:val="18"/>
          <w:lang w:val="de-DE"/>
        </w:rPr>
        <w:t xml:space="preserve">Richtigstellungen und Erläuterungen, </w:t>
      </w:r>
      <w:r w:rsidR="00484797" w:rsidRPr="00775431">
        <w:rPr>
          <w:sz w:val="18"/>
          <w:szCs w:val="18"/>
          <w:lang w:val="de-DE"/>
        </w:rPr>
        <w:t xml:space="preserve">veröffentlicht </w:t>
      </w:r>
      <w:r w:rsidR="00AF6DDB" w:rsidRPr="00775431">
        <w:rPr>
          <w:sz w:val="18"/>
          <w:szCs w:val="18"/>
          <w:lang w:val="de-DE"/>
        </w:rPr>
        <w:t>auf der Webs</w:t>
      </w:r>
      <w:r w:rsidR="00484797" w:rsidRPr="00775431">
        <w:rPr>
          <w:sz w:val="18"/>
          <w:szCs w:val="18"/>
          <w:lang w:val="de-DE"/>
        </w:rPr>
        <w:t>ei</w:t>
      </w:r>
      <w:r w:rsidR="00AF6DDB" w:rsidRPr="00775431">
        <w:rPr>
          <w:sz w:val="18"/>
          <w:szCs w:val="18"/>
          <w:lang w:val="de-DE"/>
        </w:rPr>
        <w:t xml:space="preserve">te </w:t>
      </w:r>
      <w:hyperlink r:id="rId8" w:history="1">
        <w:r w:rsidR="00AF6DDB" w:rsidRPr="00775431">
          <w:rPr>
            <w:rStyle w:val="Collegamentoipertestuale"/>
            <w:rFonts w:cs="Arial"/>
            <w:color w:val="auto"/>
            <w:sz w:val="18"/>
            <w:szCs w:val="18"/>
            <w:lang w:val="de-DE"/>
          </w:rPr>
          <w:t>http://www.ausschreibungen-suedtirol.it/</w:t>
        </w:r>
      </w:hyperlink>
      <w:r w:rsidR="00AF6DDB" w:rsidRPr="00775431">
        <w:rPr>
          <w:sz w:val="18"/>
          <w:szCs w:val="18"/>
          <w:lang w:val="de-DE"/>
        </w:rPr>
        <w:t xml:space="preserve"> </w:t>
      </w:r>
      <w:r w:rsidR="00484797" w:rsidRPr="00775431">
        <w:rPr>
          <w:sz w:val="18"/>
          <w:szCs w:val="18"/>
          <w:lang w:val="de-DE"/>
        </w:rPr>
        <w:t>der Autonomen Provinz Bozen</w:t>
      </w:r>
      <w:r w:rsidR="001158FA" w:rsidRPr="00775431">
        <w:rPr>
          <w:sz w:val="18"/>
          <w:szCs w:val="18"/>
          <w:lang w:val="de-DE"/>
        </w:rPr>
        <w:t>,</w:t>
      </w:r>
      <w:r w:rsidR="00484797" w:rsidRPr="00775431">
        <w:rPr>
          <w:sz w:val="18"/>
          <w:szCs w:val="18"/>
          <w:lang w:val="de-DE"/>
        </w:rPr>
        <w:t xml:space="preserve"> </w:t>
      </w:r>
      <w:r w:rsidR="00AF6DDB" w:rsidRPr="00775431">
        <w:rPr>
          <w:sz w:val="18"/>
          <w:szCs w:val="18"/>
          <w:lang w:val="de-DE"/>
        </w:rPr>
        <w:t>ohne Ausnahmen</w:t>
      </w:r>
      <w:r w:rsidR="009855C6" w:rsidRPr="00775431">
        <w:rPr>
          <w:sz w:val="18"/>
          <w:szCs w:val="18"/>
          <w:lang w:val="de-DE"/>
        </w:rPr>
        <w:t xml:space="preserve"> und Vorbehalte </w:t>
      </w:r>
      <w:r w:rsidR="001158FA" w:rsidRPr="00775431">
        <w:rPr>
          <w:sz w:val="18"/>
          <w:szCs w:val="18"/>
          <w:lang w:val="de-DE"/>
        </w:rPr>
        <w:t>annimmt</w:t>
      </w:r>
      <w:r w:rsidR="00AF6DDB" w:rsidRPr="00775431">
        <w:rPr>
          <w:sz w:val="18"/>
          <w:szCs w:val="18"/>
          <w:lang w:val="de-DE"/>
        </w:rPr>
        <w:t>;</w:t>
      </w:r>
    </w:p>
    <w:p w:rsidR="00AF6DDB" w:rsidRPr="00B7489A" w:rsidRDefault="008F681F" w:rsidP="00AF6DDB">
      <w:pPr>
        <w:pStyle w:val="sche3"/>
        <w:numPr>
          <w:ilvl w:val="0"/>
          <w:numId w:val="32"/>
        </w:numPr>
        <w:tabs>
          <w:tab w:val="clear" w:pos="502"/>
        </w:tabs>
        <w:spacing w:line="360" w:lineRule="auto"/>
        <w:rPr>
          <w:sz w:val="18"/>
          <w:szCs w:val="18"/>
          <w:lang w:val="de-DE"/>
        </w:rPr>
      </w:pPr>
      <w:bookmarkStart w:id="35" w:name="_Hlk527365225"/>
      <w:r w:rsidRPr="00B7489A">
        <w:rPr>
          <w:sz w:val="18"/>
          <w:szCs w:val="18"/>
          <w:lang w:val="de-DE"/>
        </w:rPr>
        <w:t xml:space="preserve">dass er/sie </w:t>
      </w:r>
      <w:r w:rsidR="00AF6DDB" w:rsidRPr="00B7489A">
        <w:rPr>
          <w:sz w:val="18"/>
          <w:szCs w:val="18"/>
          <w:lang w:val="de-DE"/>
        </w:rPr>
        <w:t xml:space="preserve">bei der Erstellung des Angebots etwaige Erhöhungen </w:t>
      </w:r>
      <w:r w:rsidRPr="00B7489A">
        <w:rPr>
          <w:sz w:val="18"/>
          <w:szCs w:val="18"/>
          <w:lang w:val="de-DE"/>
        </w:rPr>
        <w:t>durch Preisa</w:t>
      </w:r>
      <w:r w:rsidR="00AF6DDB" w:rsidRPr="00B7489A">
        <w:rPr>
          <w:sz w:val="18"/>
          <w:szCs w:val="18"/>
          <w:lang w:val="de-DE"/>
        </w:rPr>
        <w:t>nstieg</w:t>
      </w:r>
      <w:r w:rsidRPr="00B7489A">
        <w:rPr>
          <w:sz w:val="18"/>
          <w:szCs w:val="18"/>
          <w:lang w:val="de-DE"/>
        </w:rPr>
        <w:t>e</w:t>
      </w:r>
      <w:r w:rsidR="00AF6DDB" w:rsidRPr="00B7489A">
        <w:rPr>
          <w:sz w:val="18"/>
          <w:szCs w:val="18"/>
          <w:lang w:val="de-DE"/>
        </w:rPr>
        <w:t xml:space="preserve"> während der Ausführung der vertraglichen Leistungen berücksichtigt </w:t>
      </w:r>
      <w:r w:rsidRPr="00B7489A">
        <w:rPr>
          <w:sz w:val="18"/>
          <w:szCs w:val="18"/>
          <w:lang w:val="de-DE"/>
        </w:rPr>
        <w:t>hat</w:t>
      </w:r>
      <w:r w:rsidR="00AF6DDB" w:rsidRPr="00B7489A">
        <w:rPr>
          <w:sz w:val="18"/>
          <w:szCs w:val="18"/>
          <w:lang w:val="de-DE"/>
        </w:rPr>
        <w:t xml:space="preserve"> und </w:t>
      </w:r>
      <w:r w:rsidR="005B000B" w:rsidRPr="00B7489A">
        <w:rPr>
          <w:sz w:val="18"/>
          <w:szCs w:val="18"/>
          <w:lang w:val="de-DE"/>
        </w:rPr>
        <w:t>im Vorhinein</w:t>
      </w:r>
      <w:r w:rsidR="00AF6DDB" w:rsidRPr="00B7489A">
        <w:rPr>
          <w:sz w:val="18"/>
          <w:szCs w:val="18"/>
          <w:lang w:val="de-DE"/>
        </w:rPr>
        <w:t xml:space="preserve"> auf </w:t>
      </w:r>
      <w:r w:rsidRPr="00B7489A">
        <w:rPr>
          <w:sz w:val="18"/>
          <w:szCs w:val="18"/>
          <w:lang w:val="de-DE"/>
        </w:rPr>
        <w:t>sämtliche</w:t>
      </w:r>
      <w:r w:rsidR="00AF6DDB" w:rsidRPr="00B7489A">
        <w:rPr>
          <w:sz w:val="18"/>
          <w:szCs w:val="18"/>
          <w:lang w:val="de-DE"/>
        </w:rPr>
        <w:t xml:space="preserve"> diesbezügliche Maßnahmen oder Einwände verzichte</w:t>
      </w:r>
      <w:r w:rsidRPr="00B7489A">
        <w:rPr>
          <w:sz w:val="18"/>
          <w:szCs w:val="18"/>
          <w:lang w:val="de-DE"/>
        </w:rPr>
        <w:t>t</w:t>
      </w:r>
      <w:r w:rsidR="00AF6DDB" w:rsidRPr="00B7489A">
        <w:rPr>
          <w:sz w:val="18"/>
          <w:szCs w:val="18"/>
          <w:lang w:val="de-DE"/>
        </w:rPr>
        <w:t>;</w:t>
      </w:r>
    </w:p>
    <w:bookmarkEnd w:id="35"/>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dieser </w:t>
      </w:r>
      <w:r w:rsidR="0080114C" w:rsidRPr="00B7489A">
        <w:rPr>
          <w:sz w:val="18"/>
          <w:szCs w:val="18"/>
          <w:lang w:val="de-DE"/>
        </w:rPr>
        <w:t>Vertragsabschluss</w:t>
      </w:r>
      <w:r w:rsidRPr="00B7489A">
        <w:rPr>
          <w:sz w:val="18"/>
          <w:szCs w:val="18"/>
          <w:lang w:val="de-DE"/>
        </w:rPr>
        <w:t xml:space="preserve"> ohne Vermittlung oder Mitwirkung Dritter </w:t>
      </w:r>
      <w:r w:rsidR="0080114C" w:rsidRPr="00B7489A">
        <w:rPr>
          <w:sz w:val="18"/>
          <w:szCs w:val="18"/>
          <w:lang w:val="de-DE"/>
        </w:rPr>
        <w:t>zustande gekommen ist</w:t>
      </w:r>
      <w:r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lastRenderedPageBreak/>
        <w:t xml:space="preserve">dass er/sie </w:t>
      </w:r>
      <w:r w:rsidR="00AF6DDB" w:rsidRPr="00B7489A">
        <w:rPr>
          <w:sz w:val="18"/>
          <w:szCs w:val="18"/>
          <w:lang w:val="de-DE"/>
        </w:rPr>
        <w:t xml:space="preserve">niemandem direkt oder </w:t>
      </w:r>
      <w:r w:rsidR="003310E8" w:rsidRPr="00B7489A">
        <w:rPr>
          <w:sz w:val="18"/>
          <w:szCs w:val="18"/>
          <w:lang w:val="de-DE"/>
        </w:rPr>
        <w:t>mittels</w:t>
      </w:r>
      <w:r w:rsidR="00AF6DDB" w:rsidRPr="00B7489A">
        <w:rPr>
          <w:sz w:val="18"/>
          <w:szCs w:val="18"/>
          <w:lang w:val="de-DE"/>
        </w:rPr>
        <w:t xml:space="preserve"> Dritte</w:t>
      </w:r>
      <w:r w:rsidR="003310E8" w:rsidRPr="00B7489A">
        <w:rPr>
          <w:sz w:val="18"/>
          <w:szCs w:val="18"/>
          <w:lang w:val="de-DE"/>
        </w:rPr>
        <w:t>r</w:t>
      </w:r>
      <w:r w:rsidR="00AF6DDB" w:rsidRPr="00B7489A">
        <w:rPr>
          <w:sz w:val="18"/>
          <w:szCs w:val="18"/>
          <w:lang w:val="de-DE"/>
        </w:rPr>
        <w:t xml:space="preserve">, einschließlich </w:t>
      </w:r>
      <w:r w:rsidRPr="00B7489A">
        <w:rPr>
          <w:sz w:val="18"/>
          <w:szCs w:val="18"/>
          <w:lang w:val="de-DE"/>
        </w:rPr>
        <w:t>abhängiger oder verbundener</w:t>
      </w:r>
      <w:r w:rsidR="00AF6DDB" w:rsidRPr="00B7489A">
        <w:rPr>
          <w:sz w:val="18"/>
          <w:szCs w:val="18"/>
          <w:lang w:val="de-DE"/>
        </w:rPr>
        <w:t xml:space="preserve"> </w:t>
      </w:r>
      <w:r w:rsidR="002402FD" w:rsidRPr="00B7489A">
        <w:rPr>
          <w:sz w:val="18"/>
          <w:szCs w:val="18"/>
          <w:lang w:val="de-DE"/>
        </w:rPr>
        <w:t>Unternehmen,</w:t>
      </w:r>
      <w:r w:rsidR="00AF6DDB" w:rsidRPr="00B7489A">
        <w:rPr>
          <w:sz w:val="18"/>
          <w:szCs w:val="18"/>
          <w:lang w:val="de-DE"/>
        </w:rPr>
        <w:t xml:space="preserve"> Geldsummen oder andere</w:t>
      </w:r>
      <w:r w:rsidRPr="00B7489A">
        <w:rPr>
          <w:sz w:val="18"/>
          <w:szCs w:val="18"/>
          <w:lang w:val="de-DE"/>
        </w:rPr>
        <w:t xml:space="preserve">n Nutzen </w:t>
      </w:r>
      <w:r w:rsidR="00AF6DDB" w:rsidRPr="00B7489A">
        <w:rPr>
          <w:sz w:val="18"/>
          <w:szCs w:val="18"/>
          <w:lang w:val="de-DE"/>
        </w:rPr>
        <w:t>für Vermittlung</w:t>
      </w:r>
      <w:r w:rsidRPr="00B7489A">
        <w:rPr>
          <w:sz w:val="18"/>
          <w:szCs w:val="18"/>
          <w:lang w:val="de-DE"/>
        </w:rPr>
        <w:t>en</w:t>
      </w:r>
      <w:r w:rsidR="00AF6DDB" w:rsidRPr="00B7489A">
        <w:rPr>
          <w:sz w:val="18"/>
          <w:szCs w:val="18"/>
          <w:lang w:val="de-DE"/>
        </w:rPr>
        <w:t xml:space="preserve"> </w:t>
      </w:r>
      <w:r w:rsidRPr="00B7489A">
        <w:rPr>
          <w:sz w:val="18"/>
          <w:szCs w:val="18"/>
          <w:lang w:val="de-DE"/>
        </w:rPr>
        <w:t>o.ä. ausbezahlt oder versprochen hat</w:t>
      </w:r>
      <w:r w:rsidR="00AF6DDB" w:rsidRPr="00B7489A">
        <w:rPr>
          <w:sz w:val="18"/>
          <w:szCs w:val="18"/>
          <w:lang w:val="de-DE"/>
        </w:rPr>
        <w:t xml:space="preserve">, </w:t>
      </w:r>
      <w:r w:rsidR="009B4D11" w:rsidRPr="00B7489A">
        <w:rPr>
          <w:sz w:val="18"/>
          <w:szCs w:val="18"/>
          <w:lang w:val="de-DE"/>
        </w:rPr>
        <w:t>um den</w:t>
      </w:r>
      <w:r w:rsidR="003310E8" w:rsidRPr="00B7489A">
        <w:rPr>
          <w:sz w:val="18"/>
          <w:szCs w:val="18"/>
          <w:lang w:val="de-DE"/>
        </w:rPr>
        <w:t xml:space="preserve"> Vertragsabschluss </w:t>
      </w:r>
      <w:r w:rsidRPr="00B7489A">
        <w:rPr>
          <w:sz w:val="18"/>
          <w:szCs w:val="18"/>
          <w:lang w:val="de-DE"/>
        </w:rPr>
        <w:t xml:space="preserve">in irgendeiner Form </w:t>
      </w:r>
      <w:r w:rsidR="00E86077" w:rsidRPr="00B7489A">
        <w:rPr>
          <w:sz w:val="18"/>
          <w:szCs w:val="18"/>
          <w:lang w:val="de-DE"/>
        </w:rPr>
        <w:t>zu vereinfachen</w:t>
      </w:r>
      <w:r w:rsidR="00AF6DDB"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er/sie </w:t>
      </w:r>
      <w:r w:rsidR="00AF6DDB" w:rsidRPr="00B7489A">
        <w:rPr>
          <w:sz w:val="18"/>
          <w:szCs w:val="18"/>
          <w:lang w:val="de-DE"/>
        </w:rPr>
        <w:t xml:space="preserve">sich zu verpflichten, </w:t>
      </w:r>
      <w:r w:rsidR="0091430D" w:rsidRPr="00B7489A">
        <w:rPr>
          <w:sz w:val="18"/>
          <w:szCs w:val="18"/>
          <w:lang w:val="de-DE"/>
        </w:rPr>
        <w:t>unter keinem Rechtstitel</w:t>
      </w:r>
      <w:r w:rsidR="00AF6DDB" w:rsidRPr="00B7489A">
        <w:rPr>
          <w:sz w:val="18"/>
          <w:szCs w:val="18"/>
          <w:lang w:val="de-DE"/>
        </w:rPr>
        <w:t xml:space="preserve"> Geldsummen oder andere</w:t>
      </w:r>
      <w:r w:rsidR="0091430D" w:rsidRPr="00B7489A">
        <w:rPr>
          <w:sz w:val="18"/>
          <w:szCs w:val="18"/>
          <w:lang w:val="de-DE"/>
        </w:rPr>
        <w:t>n</w:t>
      </w:r>
      <w:r w:rsidR="00AF6DDB" w:rsidRPr="00B7489A">
        <w:rPr>
          <w:sz w:val="18"/>
          <w:szCs w:val="18"/>
          <w:lang w:val="de-DE"/>
        </w:rPr>
        <w:t xml:space="preserve"> </w:t>
      </w:r>
      <w:r w:rsidR="0091430D" w:rsidRPr="00B7489A">
        <w:rPr>
          <w:sz w:val="18"/>
          <w:szCs w:val="18"/>
          <w:lang w:val="de-DE"/>
        </w:rPr>
        <w:t>Nutzen</w:t>
      </w:r>
      <w:r w:rsidR="00AF6DDB" w:rsidRPr="00B7489A">
        <w:rPr>
          <w:sz w:val="18"/>
          <w:szCs w:val="18"/>
          <w:lang w:val="de-DE"/>
        </w:rPr>
        <w:t xml:space="preserve"> </w:t>
      </w:r>
      <w:r w:rsidR="00BD0B5D" w:rsidRPr="00B7489A">
        <w:rPr>
          <w:sz w:val="18"/>
          <w:szCs w:val="18"/>
          <w:lang w:val="de-DE"/>
        </w:rPr>
        <w:t>zu leisten</w:t>
      </w:r>
      <w:r w:rsidR="00AF6DDB" w:rsidRPr="00B7489A">
        <w:rPr>
          <w:sz w:val="18"/>
          <w:szCs w:val="18"/>
          <w:lang w:val="de-DE"/>
        </w:rPr>
        <w:t xml:space="preserve">, </w:t>
      </w:r>
      <w:r w:rsidR="009B4D11" w:rsidRPr="00B7489A">
        <w:rPr>
          <w:sz w:val="18"/>
          <w:szCs w:val="18"/>
          <w:lang w:val="de-DE"/>
        </w:rPr>
        <w:t>um die</w:t>
      </w:r>
      <w:r w:rsidR="00AF6DDB" w:rsidRPr="00B7489A">
        <w:rPr>
          <w:sz w:val="18"/>
          <w:szCs w:val="18"/>
          <w:lang w:val="de-DE"/>
        </w:rPr>
        <w:t xml:space="preserve"> </w:t>
      </w:r>
      <w:r w:rsidR="0091430D" w:rsidRPr="00B7489A">
        <w:rPr>
          <w:sz w:val="18"/>
          <w:szCs w:val="18"/>
          <w:lang w:val="de-DE"/>
        </w:rPr>
        <w:t>Vertragsaus</w:t>
      </w:r>
      <w:r w:rsidR="00AF6DDB" w:rsidRPr="00B7489A">
        <w:rPr>
          <w:sz w:val="18"/>
          <w:szCs w:val="18"/>
          <w:lang w:val="de-DE"/>
        </w:rPr>
        <w:t xml:space="preserve">führung und/oder </w:t>
      </w:r>
      <w:r w:rsidR="0091430D" w:rsidRPr="00B7489A">
        <w:rPr>
          <w:sz w:val="18"/>
          <w:szCs w:val="18"/>
          <w:lang w:val="de-DE"/>
        </w:rPr>
        <w:t>-gebarung</w:t>
      </w:r>
      <w:r w:rsidR="00AF6DDB" w:rsidRPr="00B7489A">
        <w:rPr>
          <w:sz w:val="18"/>
          <w:szCs w:val="18"/>
          <w:lang w:val="de-DE"/>
        </w:rPr>
        <w:t xml:space="preserve"> mit Bezug auf die damit eingegangenen Verpflichtungen </w:t>
      </w:r>
      <w:r w:rsidR="00E86077" w:rsidRPr="00B7489A">
        <w:rPr>
          <w:sz w:val="18"/>
          <w:szCs w:val="18"/>
          <w:lang w:val="de-DE"/>
        </w:rPr>
        <w:t>einfacher</w:t>
      </w:r>
      <w:r w:rsidR="005B000B" w:rsidRPr="00B7489A">
        <w:rPr>
          <w:sz w:val="18"/>
          <w:szCs w:val="18"/>
          <w:lang w:val="de-DE"/>
        </w:rPr>
        <w:t xml:space="preserve"> </w:t>
      </w:r>
      <w:r w:rsidR="00AF6DDB" w:rsidRPr="00B7489A">
        <w:rPr>
          <w:sz w:val="18"/>
          <w:szCs w:val="18"/>
          <w:lang w:val="de-DE"/>
        </w:rPr>
        <w:t xml:space="preserve">oder </w:t>
      </w:r>
      <w:r w:rsidR="009B4D11" w:rsidRPr="00B7489A">
        <w:rPr>
          <w:sz w:val="18"/>
          <w:szCs w:val="18"/>
          <w:lang w:val="de-DE"/>
        </w:rPr>
        <w:t xml:space="preserve">günstiger zu </w:t>
      </w:r>
      <w:r w:rsidR="003C716A" w:rsidRPr="00B7489A">
        <w:rPr>
          <w:sz w:val="18"/>
          <w:szCs w:val="18"/>
          <w:lang w:val="de-DE"/>
        </w:rPr>
        <w:t>machen</w:t>
      </w:r>
      <w:r w:rsidR="00AF6DDB" w:rsidRPr="00B7489A">
        <w:rPr>
          <w:sz w:val="18"/>
          <w:szCs w:val="18"/>
          <w:lang w:val="de-DE"/>
        </w:rPr>
        <w:t xml:space="preserve">, </w:t>
      </w:r>
      <w:r w:rsidR="0091430D" w:rsidRPr="00B7489A">
        <w:rPr>
          <w:sz w:val="18"/>
          <w:szCs w:val="18"/>
          <w:lang w:val="de-DE"/>
        </w:rPr>
        <w:t xml:space="preserve">noch </w:t>
      </w:r>
      <w:r w:rsidR="009B4D11" w:rsidRPr="00B7489A">
        <w:rPr>
          <w:sz w:val="18"/>
          <w:szCs w:val="18"/>
          <w:lang w:val="de-DE"/>
        </w:rPr>
        <w:t xml:space="preserve">in irgendeiner Form </w:t>
      </w:r>
      <w:r w:rsidR="0091430D" w:rsidRPr="00B7489A">
        <w:rPr>
          <w:sz w:val="18"/>
          <w:szCs w:val="18"/>
          <w:lang w:val="de-DE"/>
        </w:rPr>
        <w:t>darauf ausgerichtete</w:t>
      </w:r>
      <w:r w:rsidR="00AF6DDB" w:rsidRPr="00B7489A">
        <w:rPr>
          <w:sz w:val="18"/>
          <w:szCs w:val="18"/>
          <w:lang w:val="de-DE"/>
        </w:rPr>
        <w:t xml:space="preserve"> Handlungen zu vollziehen;</w:t>
      </w:r>
    </w:p>
    <w:p w:rsidR="00AF6DDB" w:rsidRPr="00B7489A" w:rsidRDefault="00774162" w:rsidP="00C25D03">
      <w:pPr>
        <w:pStyle w:val="sche3"/>
        <w:numPr>
          <w:ilvl w:val="0"/>
          <w:numId w:val="32"/>
        </w:numPr>
        <w:tabs>
          <w:tab w:val="clear" w:pos="502"/>
        </w:tabs>
        <w:spacing w:line="360" w:lineRule="auto"/>
        <w:rPr>
          <w:sz w:val="18"/>
          <w:szCs w:val="18"/>
          <w:lang w:val="de-DE"/>
        </w:rPr>
      </w:pPr>
      <w:bookmarkStart w:id="36" w:name="_Hlk527365250"/>
      <w:r w:rsidRPr="00B7489A">
        <w:rPr>
          <w:bCs/>
          <w:sz w:val="18"/>
          <w:szCs w:val="18"/>
          <w:lang w:val="de-DE"/>
        </w:rPr>
        <w:t>dass</w:t>
      </w:r>
      <w:r w:rsidRPr="00B7489A">
        <w:rPr>
          <w:b/>
          <w:bCs/>
          <w:sz w:val="18"/>
          <w:szCs w:val="18"/>
          <w:lang w:val="de-DE"/>
        </w:rPr>
        <w:t xml:space="preserve"> </w:t>
      </w:r>
      <w:r w:rsidR="009B4D11" w:rsidRPr="00B7489A">
        <w:rPr>
          <w:bCs/>
          <w:sz w:val="18"/>
          <w:szCs w:val="18"/>
          <w:lang w:val="de-DE"/>
        </w:rPr>
        <w:t>er/sie</w:t>
      </w:r>
      <w:r w:rsidRPr="00B7489A">
        <w:rPr>
          <w:sz w:val="18"/>
          <w:szCs w:val="18"/>
          <w:lang w:val="de-DE"/>
        </w:rPr>
        <w:t xml:space="preserve"> gemäß Art. 53 Abs. 16</w:t>
      </w:r>
      <w:r w:rsidR="009B4D11" w:rsidRPr="00B7489A">
        <w:rPr>
          <w:sz w:val="18"/>
          <w:szCs w:val="18"/>
          <w:lang w:val="de-DE"/>
        </w:rPr>
        <w:t>/</w:t>
      </w:r>
      <w:r w:rsidRPr="00B7489A">
        <w:rPr>
          <w:sz w:val="18"/>
          <w:szCs w:val="18"/>
          <w:lang w:val="de-DE"/>
        </w:rPr>
        <w:t xml:space="preserve">ter GvD Nr. 165/2001 </w:t>
      </w:r>
      <w:r w:rsidR="009B4D11" w:rsidRPr="00B7489A">
        <w:rPr>
          <w:sz w:val="18"/>
          <w:szCs w:val="18"/>
          <w:lang w:val="de-DE"/>
        </w:rPr>
        <w:t xml:space="preserve">keine Personen eingestellt hat, die </w:t>
      </w:r>
      <w:r w:rsidR="003C716A" w:rsidRPr="00B7489A">
        <w:rPr>
          <w:sz w:val="18"/>
          <w:szCs w:val="18"/>
          <w:lang w:val="de-DE"/>
        </w:rPr>
        <w:t>Bedienstete mit</w:t>
      </w:r>
      <w:r w:rsidRPr="00B7489A">
        <w:rPr>
          <w:sz w:val="18"/>
          <w:szCs w:val="18"/>
          <w:lang w:val="de-DE"/>
        </w:rPr>
        <w:t xml:space="preserve"> </w:t>
      </w:r>
      <w:r w:rsidR="00606476">
        <w:rPr>
          <w:sz w:val="18"/>
          <w:szCs w:val="18"/>
          <w:lang w:val="de-DE"/>
        </w:rPr>
        <w:t>Entscheidungs</w:t>
      </w:r>
      <w:r w:rsidRPr="00B7489A">
        <w:rPr>
          <w:sz w:val="18"/>
          <w:szCs w:val="18"/>
          <w:lang w:val="de-DE"/>
        </w:rPr>
        <w:t>- oder Verhandlungsbefugnisse</w:t>
      </w:r>
      <w:r w:rsidR="003C716A" w:rsidRPr="00B7489A">
        <w:rPr>
          <w:sz w:val="18"/>
          <w:szCs w:val="18"/>
          <w:lang w:val="de-DE"/>
        </w:rPr>
        <w:t>n</w:t>
      </w:r>
      <w:r w:rsidRPr="00B7489A">
        <w:rPr>
          <w:sz w:val="18"/>
          <w:szCs w:val="18"/>
          <w:lang w:val="de-DE"/>
        </w:rPr>
        <w:t xml:space="preserve"> für</w:t>
      </w:r>
      <w:r w:rsidR="008328D1" w:rsidRPr="00B7489A">
        <w:rPr>
          <w:sz w:val="18"/>
          <w:szCs w:val="18"/>
          <w:lang w:val="de-DE"/>
        </w:rPr>
        <w:t xml:space="preserve"> </w:t>
      </w:r>
      <w:r w:rsidRPr="00B7489A">
        <w:rPr>
          <w:sz w:val="18"/>
          <w:szCs w:val="18"/>
          <w:lang w:val="de-DE"/>
        </w:rPr>
        <w:t xml:space="preserve">öffentliche Verwaltungen </w:t>
      </w:r>
      <w:r w:rsidR="0052013E" w:rsidRPr="00B7489A">
        <w:rPr>
          <w:sz w:val="18"/>
          <w:szCs w:val="18"/>
          <w:lang w:val="de-DE"/>
        </w:rPr>
        <w:t xml:space="preserve">in </w:t>
      </w:r>
      <w:r w:rsidR="003847E8" w:rsidRPr="00B7489A">
        <w:rPr>
          <w:sz w:val="18"/>
          <w:szCs w:val="18"/>
          <w:lang w:val="de-DE"/>
        </w:rPr>
        <w:t>den</w:t>
      </w:r>
      <w:r w:rsidR="0052013E" w:rsidRPr="00B7489A">
        <w:rPr>
          <w:sz w:val="18"/>
          <w:szCs w:val="18"/>
          <w:lang w:val="de-DE"/>
        </w:rPr>
        <w:t xml:space="preserve"> letzten drei Dienstjahren </w:t>
      </w:r>
      <w:r w:rsidR="003C716A" w:rsidRPr="00B7489A">
        <w:rPr>
          <w:sz w:val="18"/>
          <w:szCs w:val="18"/>
          <w:lang w:val="de-DE"/>
        </w:rPr>
        <w:t>nach</w:t>
      </w:r>
      <w:r w:rsidRPr="00B7489A">
        <w:rPr>
          <w:sz w:val="18"/>
          <w:szCs w:val="18"/>
          <w:lang w:val="de-DE"/>
        </w:rPr>
        <w:t xml:space="preserve"> Art. 1 Abs. 2 </w:t>
      </w:r>
      <w:r w:rsidR="008328D1" w:rsidRPr="00B7489A">
        <w:rPr>
          <w:sz w:val="18"/>
          <w:szCs w:val="18"/>
          <w:lang w:val="de-DE"/>
        </w:rPr>
        <w:t>ebd.</w:t>
      </w:r>
      <w:r w:rsidRPr="00B7489A">
        <w:rPr>
          <w:sz w:val="18"/>
          <w:szCs w:val="18"/>
          <w:lang w:val="de-DE"/>
        </w:rPr>
        <w:t xml:space="preserve"> </w:t>
      </w:r>
      <w:r w:rsidR="003C716A" w:rsidRPr="00B7489A">
        <w:rPr>
          <w:sz w:val="18"/>
          <w:szCs w:val="18"/>
          <w:lang w:val="de-DE"/>
        </w:rPr>
        <w:t>waren</w:t>
      </w:r>
      <w:r w:rsidR="003847E8" w:rsidRPr="00B7489A">
        <w:rPr>
          <w:sz w:val="18"/>
          <w:szCs w:val="18"/>
          <w:lang w:val="de-DE"/>
        </w:rPr>
        <w:t>: diese dürfen</w:t>
      </w:r>
      <w:r w:rsidRPr="00B7489A">
        <w:rPr>
          <w:sz w:val="18"/>
          <w:szCs w:val="18"/>
          <w:lang w:val="de-DE"/>
        </w:rPr>
        <w:t xml:space="preserve"> in den </w:t>
      </w:r>
      <w:r w:rsidR="008328D1" w:rsidRPr="00B7489A">
        <w:rPr>
          <w:sz w:val="18"/>
          <w:szCs w:val="18"/>
          <w:lang w:val="de-DE"/>
        </w:rPr>
        <w:t>drei Jahren nach der</w:t>
      </w:r>
      <w:r w:rsidRPr="00B7489A">
        <w:rPr>
          <w:sz w:val="18"/>
          <w:szCs w:val="18"/>
          <w:lang w:val="de-DE"/>
        </w:rPr>
        <w:t xml:space="preserve"> Beendigung des öffentlichen Arbeitsverhältnisses keine </w:t>
      </w:r>
      <w:r w:rsidR="008328D1" w:rsidRPr="00B7489A">
        <w:rPr>
          <w:sz w:val="18"/>
          <w:szCs w:val="18"/>
          <w:lang w:val="de-DE"/>
        </w:rPr>
        <w:t>Arbeits- oder Berufst</w:t>
      </w:r>
      <w:r w:rsidRPr="00B7489A">
        <w:rPr>
          <w:sz w:val="18"/>
          <w:szCs w:val="18"/>
          <w:lang w:val="de-DE"/>
        </w:rPr>
        <w:t>ätigkeit</w:t>
      </w:r>
      <w:r w:rsidR="008328D1" w:rsidRPr="00B7489A">
        <w:rPr>
          <w:sz w:val="18"/>
          <w:szCs w:val="18"/>
          <w:lang w:val="de-DE"/>
        </w:rPr>
        <w:t>en</w:t>
      </w:r>
      <w:r w:rsidRPr="00B7489A">
        <w:rPr>
          <w:sz w:val="18"/>
          <w:szCs w:val="18"/>
          <w:lang w:val="de-DE"/>
        </w:rPr>
        <w:t xml:space="preserve"> für private Rechtssubjekte</w:t>
      </w:r>
      <w:r w:rsidR="003847E8" w:rsidRPr="00B7489A">
        <w:rPr>
          <w:sz w:val="18"/>
          <w:szCs w:val="18"/>
          <w:lang w:val="de-DE"/>
        </w:rPr>
        <w:t xml:space="preserve"> ausüben</w:t>
      </w:r>
      <w:r w:rsidRPr="00B7489A">
        <w:rPr>
          <w:sz w:val="18"/>
          <w:szCs w:val="18"/>
          <w:lang w:val="de-DE"/>
        </w:rPr>
        <w:t xml:space="preserve">, </w:t>
      </w:r>
      <w:r w:rsidR="008328D1" w:rsidRPr="00B7489A">
        <w:rPr>
          <w:sz w:val="18"/>
          <w:szCs w:val="18"/>
          <w:lang w:val="de-DE"/>
        </w:rPr>
        <w:t xml:space="preserve">an </w:t>
      </w:r>
      <w:r w:rsidR="003847E8" w:rsidRPr="00B7489A">
        <w:rPr>
          <w:sz w:val="18"/>
          <w:szCs w:val="18"/>
          <w:lang w:val="de-DE"/>
        </w:rPr>
        <w:t>welche</w:t>
      </w:r>
      <w:r w:rsidR="008328D1" w:rsidRPr="00B7489A">
        <w:rPr>
          <w:sz w:val="18"/>
          <w:szCs w:val="18"/>
          <w:lang w:val="de-DE"/>
        </w:rPr>
        <w:t xml:space="preserve"> die Handlungen der öffentlichen Verwaltung aufgrund ebendieser Befugnisse gerichtet waren. </w:t>
      </w:r>
      <w:r w:rsidRPr="00B7489A">
        <w:rPr>
          <w:sz w:val="18"/>
          <w:szCs w:val="18"/>
          <w:lang w:val="de-DE"/>
        </w:rPr>
        <w:t>Die in Verletzung des genannten Art. 53 Abs. 16</w:t>
      </w:r>
      <w:r w:rsidR="008328D1" w:rsidRPr="00B7489A">
        <w:rPr>
          <w:sz w:val="18"/>
          <w:szCs w:val="18"/>
          <w:lang w:val="de-DE"/>
        </w:rPr>
        <w:t>/</w:t>
      </w:r>
      <w:r w:rsidRPr="00B7489A">
        <w:rPr>
          <w:sz w:val="18"/>
          <w:szCs w:val="18"/>
          <w:lang w:val="de-DE"/>
        </w:rPr>
        <w:t xml:space="preserve">ter abgeschlossenen Verträge und erteilten Aufträge sind nichtig, und es ist den privaten Rechtssubjekten, </w:t>
      </w:r>
      <w:r w:rsidR="00542A62" w:rsidRPr="00B7489A">
        <w:rPr>
          <w:sz w:val="18"/>
          <w:szCs w:val="18"/>
          <w:lang w:val="de-DE"/>
        </w:rPr>
        <w:t>die</w:t>
      </w:r>
      <w:r w:rsidRPr="00B7489A">
        <w:rPr>
          <w:sz w:val="18"/>
          <w:szCs w:val="18"/>
          <w:lang w:val="de-DE"/>
        </w:rPr>
        <w:t xml:space="preserve"> sie abgeschlossen haben bzw. an welche sie vergeben wurden, untersagt, </w:t>
      </w:r>
      <w:r w:rsidR="00542A62" w:rsidRPr="00B7489A">
        <w:rPr>
          <w:sz w:val="18"/>
          <w:szCs w:val="18"/>
          <w:lang w:val="de-DE"/>
        </w:rPr>
        <w:t>in den</w:t>
      </w:r>
      <w:r w:rsidRPr="00B7489A">
        <w:rPr>
          <w:sz w:val="18"/>
          <w:szCs w:val="18"/>
          <w:lang w:val="de-DE"/>
        </w:rPr>
        <w:t xml:space="preserve"> folgenden drei Jahre</w:t>
      </w:r>
      <w:r w:rsidR="00542A62" w:rsidRPr="00B7489A">
        <w:rPr>
          <w:sz w:val="18"/>
          <w:szCs w:val="18"/>
          <w:lang w:val="de-DE"/>
        </w:rPr>
        <w:t>n</w:t>
      </w:r>
      <w:r w:rsidRPr="00B7489A">
        <w:rPr>
          <w:sz w:val="18"/>
          <w:szCs w:val="18"/>
          <w:lang w:val="de-DE"/>
        </w:rPr>
        <w:t xml:space="preserve"> </w:t>
      </w:r>
      <w:r w:rsidR="00542A62" w:rsidRPr="00B7489A">
        <w:rPr>
          <w:sz w:val="18"/>
          <w:szCs w:val="18"/>
          <w:lang w:val="de-DE"/>
        </w:rPr>
        <w:t xml:space="preserve">mit den öffentlichen Verwaltungen </w:t>
      </w:r>
      <w:r w:rsidRPr="00B7489A">
        <w:rPr>
          <w:sz w:val="18"/>
          <w:szCs w:val="18"/>
          <w:lang w:val="de-DE"/>
        </w:rPr>
        <w:t xml:space="preserve">Verträge abzuschließen, mit der Verpflichtung, </w:t>
      </w:r>
      <w:r w:rsidR="00542A62" w:rsidRPr="00B7489A">
        <w:rPr>
          <w:sz w:val="18"/>
          <w:szCs w:val="18"/>
          <w:lang w:val="de-DE"/>
        </w:rPr>
        <w:t>evtl. hierfür bezogene</w:t>
      </w:r>
      <w:r w:rsidR="005B000B" w:rsidRPr="00B7489A">
        <w:rPr>
          <w:sz w:val="18"/>
          <w:szCs w:val="18"/>
          <w:lang w:val="de-DE"/>
        </w:rPr>
        <w:t xml:space="preserve">, </w:t>
      </w:r>
      <w:r w:rsidR="00542A62" w:rsidRPr="00B7489A">
        <w:rPr>
          <w:sz w:val="18"/>
          <w:szCs w:val="18"/>
          <w:lang w:val="de-DE"/>
        </w:rPr>
        <w:t xml:space="preserve">festgestellte Vergütungen </w:t>
      </w:r>
      <w:r w:rsidR="002402FD" w:rsidRPr="00B7489A">
        <w:rPr>
          <w:sz w:val="18"/>
          <w:szCs w:val="18"/>
          <w:lang w:val="de-DE"/>
        </w:rPr>
        <w:t>zu</w:t>
      </w:r>
      <w:r w:rsidRPr="00B7489A">
        <w:rPr>
          <w:sz w:val="18"/>
          <w:szCs w:val="18"/>
          <w:lang w:val="de-DE"/>
        </w:rPr>
        <w:t>rückzuerstatten</w:t>
      </w:r>
      <w:bookmarkEnd w:id="36"/>
      <w:r w:rsidR="00AF6DDB" w:rsidRPr="00B7489A">
        <w:rPr>
          <w:sz w:val="18"/>
          <w:szCs w:val="18"/>
          <w:lang w:val="de-DE"/>
        </w:rPr>
        <w:t>;</w:t>
      </w:r>
    </w:p>
    <w:p w:rsidR="00FA5D42" w:rsidRPr="00B7489A" w:rsidRDefault="00FA5D42" w:rsidP="00AF6DDB">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darüber bewusst </w:t>
      </w:r>
      <w:r w:rsidRPr="00B7489A">
        <w:rPr>
          <w:sz w:val="18"/>
          <w:szCs w:val="18"/>
          <w:lang w:val="de-DE"/>
        </w:rPr>
        <w:t>ist</w:t>
      </w:r>
      <w:r w:rsidR="00AF6DDB" w:rsidRPr="00B7489A">
        <w:rPr>
          <w:sz w:val="18"/>
          <w:szCs w:val="18"/>
          <w:lang w:val="de-DE"/>
        </w:rPr>
        <w:t xml:space="preserve">, dass </w:t>
      </w:r>
      <w:r w:rsidRPr="00B7489A">
        <w:rPr>
          <w:sz w:val="18"/>
          <w:szCs w:val="18"/>
          <w:lang w:val="de-DE"/>
        </w:rPr>
        <w:t xml:space="preserve">im Falle der Zuschlagserteilung, sollte festgestellt werden, dass die abgegebenen Erklärungen bzw. die vorgelegten Unterlagen nicht der Wahrheit entsprechen, die Gesellschaft aus der Ausschreibung ausgeschlossen oder die Zuschlagserteilung aufgehoben und/oder widerrufen wird und der Vertrag von Rechts wegen </w:t>
      </w:r>
      <w:r w:rsidR="00387D10" w:rsidRPr="00B7489A">
        <w:rPr>
          <w:sz w:val="18"/>
          <w:szCs w:val="18"/>
          <w:lang w:val="de-DE"/>
        </w:rPr>
        <w:t xml:space="preserve">gemäß Art. 1456 ZGB </w:t>
      </w:r>
      <w:r w:rsidR="003847E8" w:rsidRPr="00B7489A">
        <w:rPr>
          <w:sz w:val="18"/>
          <w:szCs w:val="18"/>
          <w:lang w:val="de-DE"/>
        </w:rPr>
        <w:t xml:space="preserve">von der Verwaltung </w:t>
      </w:r>
      <w:r w:rsidR="00387D10" w:rsidRPr="00B7489A">
        <w:rPr>
          <w:sz w:val="18"/>
          <w:szCs w:val="18"/>
          <w:lang w:val="de-DE"/>
        </w:rPr>
        <w:t>aufgehoben wird;</w:t>
      </w:r>
    </w:p>
    <w:p w:rsidR="0052551D" w:rsidRPr="00B7489A" w:rsidRDefault="00FA5D42" w:rsidP="0052551D">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zu verpflichten, die Vergabestelle über </w:t>
      </w:r>
      <w:r w:rsidR="005F3EA6" w:rsidRPr="00B7489A">
        <w:rPr>
          <w:sz w:val="18"/>
          <w:szCs w:val="18"/>
          <w:lang w:val="de-DE"/>
        </w:rPr>
        <w:t>alle eintretenden</w:t>
      </w:r>
      <w:r w:rsidR="00AF6DDB" w:rsidRPr="00B7489A">
        <w:rPr>
          <w:sz w:val="18"/>
          <w:szCs w:val="18"/>
          <w:lang w:val="de-DE"/>
        </w:rPr>
        <w:t xml:space="preserve"> </w:t>
      </w:r>
      <w:r w:rsidR="005F3EA6" w:rsidRPr="00B7489A">
        <w:rPr>
          <w:sz w:val="18"/>
          <w:szCs w:val="18"/>
          <w:lang w:val="de-DE"/>
        </w:rPr>
        <w:t xml:space="preserve">Änderungen der </w:t>
      </w:r>
      <w:r w:rsidR="005B000B" w:rsidRPr="00B7489A">
        <w:rPr>
          <w:sz w:val="18"/>
          <w:szCs w:val="18"/>
          <w:lang w:val="de-DE"/>
        </w:rPr>
        <w:t>Eigentums</w:t>
      </w:r>
      <w:r w:rsidR="00AF6DDB" w:rsidRPr="00B7489A">
        <w:rPr>
          <w:sz w:val="18"/>
          <w:szCs w:val="18"/>
          <w:lang w:val="de-DE"/>
        </w:rPr>
        <w:t>verhältnisse, Betriebsstruktur, technische</w:t>
      </w:r>
      <w:r w:rsidR="005F3EA6" w:rsidRPr="00B7489A">
        <w:rPr>
          <w:sz w:val="18"/>
          <w:szCs w:val="18"/>
          <w:lang w:val="de-DE"/>
        </w:rPr>
        <w:t>n und verwaltungstechnischen</w:t>
      </w:r>
      <w:r w:rsidR="00AF6DDB" w:rsidRPr="00B7489A">
        <w:rPr>
          <w:sz w:val="18"/>
          <w:szCs w:val="18"/>
          <w:lang w:val="de-DE"/>
        </w:rPr>
        <w:t xml:space="preserve"> Dienste </w:t>
      </w:r>
      <w:r w:rsidR="005F3EA6" w:rsidRPr="00B7489A">
        <w:rPr>
          <w:sz w:val="18"/>
          <w:szCs w:val="18"/>
          <w:lang w:val="de-DE"/>
        </w:rPr>
        <w:t>sowie Änderungen zu den Unterauftragnehmern</w:t>
      </w:r>
      <w:r w:rsidR="00AF6DDB" w:rsidRPr="00B7489A">
        <w:rPr>
          <w:sz w:val="18"/>
          <w:szCs w:val="18"/>
          <w:lang w:val="de-DE"/>
        </w:rPr>
        <w:t xml:space="preserve"> unverzüglich zu unterrichten;</w:t>
      </w:r>
    </w:p>
    <w:p w:rsidR="00AF6DDB" w:rsidRPr="00775431" w:rsidRDefault="00FA5D42" w:rsidP="0052551D">
      <w:pPr>
        <w:pStyle w:val="sche3"/>
        <w:numPr>
          <w:ilvl w:val="0"/>
          <w:numId w:val="32"/>
        </w:numPr>
        <w:tabs>
          <w:tab w:val="clear" w:pos="502"/>
        </w:tabs>
        <w:spacing w:line="360" w:lineRule="auto"/>
        <w:rPr>
          <w:sz w:val="18"/>
          <w:szCs w:val="18"/>
          <w:lang w:val="de-DE"/>
        </w:rPr>
      </w:pPr>
      <w:bookmarkStart w:id="37" w:name="_Hlk527365284"/>
      <w:r w:rsidRPr="00775431">
        <w:rPr>
          <w:bCs/>
          <w:sz w:val="18"/>
          <w:szCs w:val="18"/>
          <w:lang w:val="de-DE"/>
        </w:rPr>
        <w:t>dass</w:t>
      </w:r>
      <w:r w:rsidRPr="00775431">
        <w:rPr>
          <w:b/>
          <w:bCs/>
          <w:sz w:val="18"/>
          <w:szCs w:val="18"/>
          <w:lang w:val="de-DE"/>
        </w:rPr>
        <w:t xml:space="preserve"> </w:t>
      </w:r>
      <w:r w:rsidRPr="00775431">
        <w:rPr>
          <w:bCs/>
          <w:sz w:val="18"/>
          <w:szCs w:val="18"/>
          <w:lang w:val="de-DE"/>
        </w:rPr>
        <w:t>er/sie</w:t>
      </w:r>
      <w:r w:rsidR="00B8336F" w:rsidRPr="00775431">
        <w:rPr>
          <w:sz w:val="18"/>
          <w:szCs w:val="18"/>
          <w:lang w:val="de-DE"/>
        </w:rPr>
        <w:t xml:space="preserve"> Herrn/Frau </w:t>
      </w:r>
      <w:r w:rsidR="00B8336F" w:rsidRPr="00775431">
        <w:rPr>
          <w:sz w:val="18"/>
          <w:szCs w:val="18"/>
          <w:lang w:val="de-DE"/>
        </w:rPr>
        <w:fldChar w:fldCharType="begin">
          <w:ffData>
            <w:name w:val="Text23"/>
            <w:enabled/>
            <w:calcOnExit w:val="0"/>
            <w:textInput/>
          </w:ffData>
        </w:fldChar>
      </w:r>
      <w:bookmarkStart w:id="38" w:name="Text23"/>
      <w:r w:rsidR="00B8336F" w:rsidRPr="00775431">
        <w:rPr>
          <w:sz w:val="18"/>
          <w:szCs w:val="18"/>
          <w:lang w:val="de-DE"/>
        </w:rPr>
        <w:instrText xml:space="preserve"> FORMTEXT </w:instrText>
      </w:r>
      <w:r w:rsidR="00B8336F" w:rsidRPr="00775431">
        <w:rPr>
          <w:sz w:val="18"/>
          <w:szCs w:val="18"/>
          <w:lang w:val="de-DE"/>
        </w:rPr>
      </w:r>
      <w:r w:rsidR="00B8336F" w:rsidRPr="00775431">
        <w:rPr>
          <w:sz w:val="18"/>
          <w:szCs w:val="18"/>
          <w:lang w:val="de-DE"/>
        </w:rPr>
        <w:fldChar w:fldCharType="separate"/>
      </w:r>
      <w:r w:rsidR="00B8336F" w:rsidRPr="00775431">
        <w:rPr>
          <w:sz w:val="18"/>
          <w:szCs w:val="18"/>
          <w:lang w:val="de-DE"/>
        </w:rPr>
        <w:t> </w:t>
      </w:r>
      <w:r w:rsidR="00B8336F" w:rsidRPr="00775431">
        <w:rPr>
          <w:sz w:val="18"/>
          <w:szCs w:val="18"/>
          <w:lang w:val="de-DE"/>
        </w:rPr>
        <w:t> </w:t>
      </w:r>
      <w:r w:rsidR="00B8336F" w:rsidRPr="00775431">
        <w:rPr>
          <w:sz w:val="18"/>
          <w:szCs w:val="18"/>
          <w:lang w:val="de-DE"/>
        </w:rPr>
        <w:t> </w:t>
      </w:r>
      <w:r w:rsidR="00B8336F" w:rsidRPr="00775431">
        <w:rPr>
          <w:sz w:val="18"/>
          <w:szCs w:val="18"/>
          <w:lang w:val="de-DE"/>
        </w:rPr>
        <w:t> </w:t>
      </w:r>
      <w:r w:rsidR="00B8336F" w:rsidRPr="00775431">
        <w:rPr>
          <w:sz w:val="18"/>
          <w:szCs w:val="18"/>
          <w:lang w:val="de-DE"/>
        </w:rPr>
        <w:t> </w:t>
      </w:r>
      <w:r w:rsidR="00B8336F" w:rsidRPr="00775431">
        <w:rPr>
          <w:sz w:val="18"/>
          <w:szCs w:val="18"/>
          <w:lang w:val="de-DE"/>
        </w:rPr>
        <w:fldChar w:fldCharType="end"/>
      </w:r>
      <w:bookmarkEnd w:id="38"/>
      <w:r w:rsidR="00B8336F" w:rsidRPr="00775431">
        <w:rPr>
          <w:sz w:val="18"/>
          <w:szCs w:val="18"/>
          <w:lang w:val="de-DE"/>
        </w:rPr>
        <w:t xml:space="preserve"> geboren am </w:t>
      </w:r>
      <w:r w:rsidR="00B8336F" w:rsidRPr="00775431">
        <w:rPr>
          <w:sz w:val="18"/>
          <w:szCs w:val="18"/>
          <w:lang w:val="de-DE"/>
        </w:rPr>
        <w:fldChar w:fldCharType="begin">
          <w:ffData>
            <w:name w:val="Text24"/>
            <w:enabled/>
            <w:calcOnExit w:val="0"/>
            <w:textInput/>
          </w:ffData>
        </w:fldChar>
      </w:r>
      <w:bookmarkStart w:id="39" w:name="Text24"/>
      <w:r w:rsidR="00B8336F" w:rsidRPr="00775431">
        <w:rPr>
          <w:sz w:val="18"/>
          <w:szCs w:val="18"/>
          <w:lang w:val="de-DE"/>
        </w:rPr>
        <w:instrText xml:space="preserve"> FORMTEXT </w:instrText>
      </w:r>
      <w:r w:rsidR="00B8336F" w:rsidRPr="00775431">
        <w:rPr>
          <w:sz w:val="18"/>
          <w:szCs w:val="18"/>
          <w:lang w:val="de-DE"/>
        </w:rPr>
      </w:r>
      <w:r w:rsidR="00B8336F" w:rsidRPr="00775431">
        <w:rPr>
          <w:sz w:val="18"/>
          <w:szCs w:val="18"/>
          <w:lang w:val="de-DE"/>
        </w:rPr>
        <w:fldChar w:fldCharType="separate"/>
      </w:r>
      <w:r w:rsidR="00B8336F" w:rsidRPr="00775431">
        <w:rPr>
          <w:sz w:val="18"/>
          <w:szCs w:val="18"/>
          <w:lang w:val="de-DE"/>
        </w:rPr>
        <w:t> </w:t>
      </w:r>
      <w:r w:rsidR="00B8336F" w:rsidRPr="00775431">
        <w:rPr>
          <w:sz w:val="18"/>
          <w:szCs w:val="18"/>
          <w:lang w:val="de-DE"/>
        </w:rPr>
        <w:t> </w:t>
      </w:r>
      <w:r w:rsidR="00B8336F" w:rsidRPr="00775431">
        <w:rPr>
          <w:sz w:val="18"/>
          <w:szCs w:val="18"/>
          <w:lang w:val="de-DE"/>
        </w:rPr>
        <w:t> </w:t>
      </w:r>
      <w:r w:rsidR="00B8336F" w:rsidRPr="00775431">
        <w:rPr>
          <w:sz w:val="18"/>
          <w:szCs w:val="18"/>
          <w:lang w:val="de-DE"/>
        </w:rPr>
        <w:t> </w:t>
      </w:r>
      <w:r w:rsidR="00B8336F" w:rsidRPr="00775431">
        <w:rPr>
          <w:sz w:val="18"/>
          <w:szCs w:val="18"/>
          <w:lang w:val="de-DE"/>
        </w:rPr>
        <w:t> </w:t>
      </w:r>
      <w:r w:rsidR="00B8336F" w:rsidRPr="00775431">
        <w:rPr>
          <w:sz w:val="18"/>
          <w:szCs w:val="18"/>
          <w:lang w:val="de-DE"/>
        </w:rPr>
        <w:fldChar w:fldCharType="end"/>
      </w:r>
      <w:bookmarkEnd w:id="39"/>
      <w:r w:rsidR="00B8336F" w:rsidRPr="00775431">
        <w:rPr>
          <w:sz w:val="18"/>
          <w:szCs w:val="18"/>
          <w:lang w:val="de-DE"/>
        </w:rPr>
        <w:t xml:space="preserve">, in </w:t>
      </w:r>
      <w:r w:rsidR="00B8336F" w:rsidRPr="00775431">
        <w:rPr>
          <w:sz w:val="18"/>
          <w:szCs w:val="18"/>
          <w:lang w:val="de-DE"/>
        </w:rPr>
        <w:fldChar w:fldCharType="begin">
          <w:ffData>
            <w:name w:val="Text25"/>
            <w:enabled/>
            <w:calcOnExit w:val="0"/>
            <w:textInput/>
          </w:ffData>
        </w:fldChar>
      </w:r>
      <w:bookmarkStart w:id="40" w:name="Text25"/>
      <w:r w:rsidR="00B8336F" w:rsidRPr="00775431">
        <w:rPr>
          <w:sz w:val="18"/>
          <w:szCs w:val="18"/>
          <w:lang w:val="de-DE"/>
        </w:rPr>
        <w:instrText xml:space="preserve"> FORMTEXT </w:instrText>
      </w:r>
      <w:r w:rsidR="00B8336F" w:rsidRPr="00775431">
        <w:rPr>
          <w:sz w:val="18"/>
          <w:szCs w:val="18"/>
          <w:lang w:val="de-DE"/>
        </w:rPr>
      </w:r>
      <w:r w:rsidR="00B8336F" w:rsidRPr="00775431">
        <w:rPr>
          <w:sz w:val="18"/>
          <w:szCs w:val="18"/>
          <w:lang w:val="de-DE"/>
        </w:rPr>
        <w:fldChar w:fldCharType="separate"/>
      </w:r>
      <w:r w:rsidR="00B8336F" w:rsidRPr="00775431">
        <w:rPr>
          <w:sz w:val="18"/>
          <w:szCs w:val="18"/>
          <w:lang w:val="de-DE"/>
        </w:rPr>
        <w:t> </w:t>
      </w:r>
      <w:r w:rsidR="00B8336F" w:rsidRPr="00775431">
        <w:rPr>
          <w:sz w:val="18"/>
          <w:szCs w:val="18"/>
          <w:lang w:val="de-DE"/>
        </w:rPr>
        <w:t> </w:t>
      </w:r>
      <w:r w:rsidR="00B8336F" w:rsidRPr="00775431">
        <w:rPr>
          <w:sz w:val="18"/>
          <w:szCs w:val="18"/>
          <w:lang w:val="de-DE"/>
        </w:rPr>
        <w:t> </w:t>
      </w:r>
      <w:r w:rsidR="00B8336F" w:rsidRPr="00775431">
        <w:rPr>
          <w:sz w:val="18"/>
          <w:szCs w:val="18"/>
          <w:lang w:val="de-DE"/>
        </w:rPr>
        <w:t> </w:t>
      </w:r>
      <w:r w:rsidR="00B8336F" w:rsidRPr="00775431">
        <w:rPr>
          <w:sz w:val="18"/>
          <w:szCs w:val="18"/>
          <w:lang w:val="de-DE"/>
        </w:rPr>
        <w:t> </w:t>
      </w:r>
      <w:r w:rsidR="00B8336F" w:rsidRPr="00775431">
        <w:rPr>
          <w:sz w:val="18"/>
          <w:szCs w:val="18"/>
          <w:lang w:val="de-DE"/>
        </w:rPr>
        <w:fldChar w:fldCharType="end"/>
      </w:r>
      <w:bookmarkEnd w:id="40"/>
      <w:r w:rsidR="00B8336F" w:rsidRPr="00775431">
        <w:rPr>
          <w:sz w:val="18"/>
          <w:szCs w:val="18"/>
          <w:lang w:val="de-DE"/>
        </w:rPr>
        <w:t xml:space="preserve">, </w:t>
      </w:r>
      <w:r w:rsidR="00AF6DDB" w:rsidRPr="00775431">
        <w:rPr>
          <w:sz w:val="18"/>
          <w:szCs w:val="18"/>
          <w:lang w:val="de-DE"/>
        </w:rPr>
        <w:t>als „Verantwortliche</w:t>
      </w:r>
      <w:r w:rsidR="003847E8" w:rsidRPr="00775431">
        <w:rPr>
          <w:sz w:val="18"/>
          <w:szCs w:val="18"/>
          <w:lang w:val="de-DE"/>
        </w:rPr>
        <w:t>/</w:t>
      </w:r>
      <w:r w:rsidR="00AF6DDB" w:rsidRPr="00775431">
        <w:rPr>
          <w:sz w:val="18"/>
          <w:szCs w:val="18"/>
          <w:lang w:val="de-DE"/>
        </w:rPr>
        <w:t>n für die Dienstleistung“ (Verantwortlicher, Contract Manager</w:t>
      </w:r>
      <w:r w:rsidR="00B8336F" w:rsidRPr="00775431">
        <w:rPr>
          <w:sz w:val="18"/>
          <w:szCs w:val="18"/>
          <w:lang w:val="de-DE"/>
        </w:rPr>
        <w:t>)</w:t>
      </w:r>
      <w:r w:rsidR="00AF6DDB" w:rsidRPr="00775431">
        <w:rPr>
          <w:sz w:val="18"/>
          <w:szCs w:val="18"/>
          <w:lang w:val="de-DE"/>
        </w:rPr>
        <w:t xml:space="preserve"> </w:t>
      </w:r>
      <w:r w:rsidR="003847E8" w:rsidRPr="00775431">
        <w:rPr>
          <w:sz w:val="18"/>
          <w:szCs w:val="18"/>
          <w:lang w:val="de-DE"/>
        </w:rPr>
        <w:t xml:space="preserve">zur </w:t>
      </w:r>
      <w:r w:rsidR="00AF6DDB" w:rsidRPr="00775431">
        <w:rPr>
          <w:sz w:val="18"/>
          <w:szCs w:val="18"/>
          <w:lang w:val="de-DE"/>
        </w:rPr>
        <w:t xml:space="preserve">Verfügung </w:t>
      </w:r>
      <w:r w:rsidR="00C36A91" w:rsidRPr="00775431">
        <w:rPr>
          <w:sz w:val="18"/>
          <w:szCs w:val="18"/>
          <w:lang w:val="de-DE"/>
        </w:rPr>
        <w:t>stellt</w:t>
      </w:r>
      <w:r w:rsidR="00AF6DDB" w:rsidRPr="00775431">
        <w:rPr>
          <w:sz w:val="18"/>
          <w:szCs w:val="18"/>
          <w:lang w:val="de-DE"/>
        </w:rPr>
        <w:t>, der</w:t>
      </w:r>
      <w:r w:rsidR="00C36A91" w:rsidRPr="00775431">
        <w:rPr>
          <w:sz w:val="18"/>
          <w:szCs w:val="18"/>
          <w:lang w:val="de-DE"/>
        </w:rPr>
        <w:t>/die</w:t>
      </w:r>
      <w:r w:rsidR="00AF6DDB" w:rsidRPr="00775431">
        <w:rPr>
          <w:sz w:val="18"/>
          <w:szCs w:val="18"/>
          <w:lang w:val="de-DE"/>
        </w:rPr>
        <w:t xml:space="preserve"> für die </w:t>
      </w:r>
      <w:r w:rsidR="00AC534A" w:rsidRPr="00775431">
        <w:rPr>
          <w:sz w:val="18"/>
          <w:szCs w:val="18"/>
          <w:lang w:val="de-DE"/>
        </w:rPr>
        <w:t xml:space="preserve">ausschreibungsgegenständliche </w:t>
      </w:r>
      <w:r w:rsidR="00AF6DDB" w:rsidRPr="00775431">
        <w:rPr>
          <w:sz w:val="18"/>
          <w:szCs w:val="18"/>
          <w:lang w:val="de-DE"/>
        </w:rPr>
        <w:t xml:space="preserve">Dienstleistung und für </w:t>
      </w:r>
      <w:r w:rsidR="00AC534A" w:rsidRPr="00775431">
        <w:rPr>
          <w:sz w:val="18"/>
          <w:szCs w:val="18"/>
          <w:lang w:val="de-DE"/>
        </w:rPr>
        <w:t>die entsprechenden</w:t>
      </w:r>
      <w:r w:rsidR="00AF6DDB" w:rsidRPr="00775431">
        <w:rPr>
          <w:sz w:val="18"/>
          <w:szCs w:val="18"/>
          <w:lang w:val="de-DE"/>
        </w:rPr>
        <w:t xml:space="preserve"> Qualitäts- und Dienstleistungslevels (SLA) verantwortlich sein wird (die</w:t>
      </w:r>
      <w:r w:rsidR="00AC534A" w:rsidRPr="00775431">
        <w:rPr>
          <w:sz w:val="18"/>
          <w:szCs w:val="18"/>
          <w:lang w:val="de-DE"/>
        </w:rPr>
        <w:t>se</w:t>
      </w:r>
      <w:r w:rsidR="00AF6DDB" w:rsidRPr="00775431">
        <w:rPr>
          <w:sz w:val="18"/>
          <w:szCs w:val="18"/>
          <w:lang w:val="de-DE"/>
        </w:rPr>
        <w:t xml:space="preserve"> Person muss </w:t>
      </w:r>
      <w:r w:rsidR="00AC534A" w:rsidRPr="00775431">
        <w:rPr>
          <w:sz w:val="18"/>
          <w:szCs w:val="18"/>
          <w:lang w:val="de-DE"/>
        </w:rPr>
        <w:t xml:space="preserve">Erfahrung </w:t>
      </w:r>
      <w:r w:rsidR="00AF6DDB" w:rsidRPr="00775431">
        <w:rPr>
          <w:sz w:val="18"/>
          <w:szCs w:val="18"/>
          <w:lang w:val="de-DE"/>
        </w:rPr>
        <w:t>in der Ausführung ähnliche</w:t>
      </w:r>
      <w:r w:rsidR="00AC534A" w:rsidRPr="00775431">
        <w:rPr>
          <w:sz w:val="18"/>
          <w:szCs w:val="18"/>
          <w:lang w:val="de-DE"/>
        </w:rPr>
        <w:t>r</w:t>
      </w:r>
      <w:r w:rsidR="00AF6DDB" w:rsidRPr="00775431">
        <w:rPr>
          <w:sz w:val="18"/>
          <w:szCs w:val="18"/>
          <w:lang w:val="de-DE"/>
        </w:rPr>
        <w:t xml:space="preserve"> </w:t>
      </w:r>
      <w:r w:rsidR="00AC534A" w:rsidRPr="00775431">
        <w:rPr>
          <w:sz w:val="18"/>
          <w:szCs w:val="18"/>
          <w:lang w:val="de-DE"/>
        </w:rPr>
        <w:t>Tätigkeiten</w:t>
      </w:r>
      <w:r w:rsidR="003847E8" w:rsidRPr="00775431">
        <w:rPr>
          <w:sz w:val="18"/>
          <w:szCs w:val="18"/>
          <w:lang w:val="de-DE"/>
        </w:rPr>
        <w:t xml:space="preserve"> wie die ausschreibungsgegenständlichen</w:t>
      </w:r>
      <w:r w:rsidR="00AF6DDB" w:rsidRPr="00775431">
        <w:rPr>
          <w:sz w:val="18"/>
          <w:szCs w:val="18"/>
          <w:lang w:val="de-DE"/>
        </w:rPr>
        <w:t xml:space="preserve"> </w:t>
      </w:r>
      <w:r w:rsidR="00C36A91" w:rsidRPr="00775431">
        <w:rPr>
          <w:sz w:val="18"/>
          <w:szCs w:val="18"/>
          <w:lang w:val="de-DE"/>
        </w:rPr>
        <w:t>haben</w:t>
      </w:r>
      <w:r w:rsidR="00AF6DDB" w:rsidRPr="00775431">
        <w:rPr>
          <w:sz w:val="18"/>
          <w:szCs w:val="18"/>
          <w:lang w:val="de-DE"/>
        </w:rPr>
        <w:t xml:space="preserve"> und die </w:t>
      </w:r>
      <w:r w:rsidR="00E0579F" w:rsidRPr="00775431">
        <w:rPr>
          <w:sz w:val="18"/>
          <w:szCs w:val="18"/>
          <w:lang w:val="de-DE"/>
        </w:rPr>
        <w:t>spezifisch i</w:t>
      </w:r>
      <w:r w:rsidR="00775431" w:rsidRPr="00775431">
        <w:rPr>
          <w:sz w:val="18"/>
          <w:szCs w:val="18"/>
          <w:lang w:val="de-DE"/>
        </w:rPr>
        <w:t>n den</w:t>
      </w:r>
      <w:r w:rsidR="00E0579F" w:rsidRPr="00775431">
        <w:rPr>
          <w:sz w:val="18"/>
          <w:szCs w:val="18"/>
          <w:lang w:val="de-DE"/>
        </w:rPr>
        <w:t xml:space="preserve"> </w:t>
      </w:r>
      <w:r w:rsidR="00775431" w:rsidRPr="00775431">
        <w:rPr>
          <w:sz w:val="18"/>
          <w:szCs w:val="18"/>
          <w:lang w:val="de-DE"/>
        </w:rPr>
        <w:t>Ausschreibungsunterlagen</w:t>
      </w:r>
      <w:r w:rsidR="00E0579F" w:rsidRPr="00775431">
        <w:rPr>
          <w:sz w:val="18"/>
          <w:szCs w:val="18"/>
          <w:lang w:val="de-DE"/>
        </w:rPr>
        <w:t xml:space="preserve"> angeführten </w:t>
      </w:r>
      <w:r w:rsidR="00AF6DDB" w:rsidRPr="00775431">
        <w:rPr>
          <w:sz w:val="18"/>
          <w:szCs w:val="18"/>
          <w:lang w:val="de-DE"/>
        </w:rPr>
        <w:t>Tätigkeiten ausführen);</w:t>
      </w:r>
    </w:p>
    <w:p w:rsidR="00AF6DDB" w:rsidRPr="00775431" w:rsidRDefault="00AF6DDB" w:rsidP="00AF6DDB">
      <w:pPr>
        <w:pStyle w:val="sche3"/>
        <w:numPr>
          <w:ilvl w:val="0"/>
          <w:numId w:val="32"/>
        </w:numPr>
        <w:tabs>
          <w:tab w:val="clear" w:pos="502"/>
        </w:tabs>
        <w:spacing w:line="360" w:lineRule="auto"/>
        <w:rPr>
          <w:strike/>
          <w:sz w:val="18"/>
          <w:szCs w:val="18"/>
          <w:lang w:val="de-DE"/>
        </w:rPr>
      </w:pPr>
      <w:r w:rsidRPr="00775431">
        <w:rPr>
          <w:sz w:val="18"/>
          <w:szCs w:val="18"/>
          <w:lang w:val="de-DE"/>
        </w:rPr>
        <w:t>dass er</w:t>
      </w:r>
      <w:r w:rsidR="00C36A91" w:rsidRPr="00775431">
        <w:rPr>
          <w:sz w:val="18"/>
          <w:szCs w:val="18"/>
          <w:lang w:val="de-DE"/>
        </w:rPr>
        <w:t>/sie</w:t>
      </w:r>
      <w:r w:rsidRPr="00775431">
        <w:rPr>
          <w:sz w:val="18"/>
          <w:szCs w:val="18"/>
          <w:lang w:val="de-DE"/>
        </w:rPr>
        <w:t xml:space="preserve"> einen Betriebssitz in </w:t>
      </w:r>
      <w:r w:rsidRPr="00775431">
        <w:rPr>
          <w:sz w:val="18"/>
          <w:szCs w:val="18"/>
          <w:lang w:val="de-DE"/>
        </w:rPr>
        <w:fldChar w:fldCharType="begin">
          <w:ffData>
            <w:name w:val="Testo61"/>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r w:rsidR="001A00F4" w:rsidRPr="00775431">
        <w:rPr>
          <w:sz w:val="18"/>
          <w:szCs w:val="18"/>
          <w:lang w:val="de-DE"/>
        </w:rPr>
        <w:t xml:space="preserve"> (</w:t>
      </w:r>
      <w:r w:rsidRPr="00775431">
        <w:rPr>
          <w:sz w:val="18"/>
          <w:szCs w:val="18"/>
          <w:lang w:val="de-DE"/>
        </w:rPr>
        <w:t>vollständige Adresse angeben</w:t>
      </w:r>
      <w:r w:rsidR="00C36A91" w:rsidRPr="00775431">
        <w:rPr>
          <w:sz w:val="18"/>
          <w:szCs w:val="18"/>
          <w:lang w:val="de-DE"/>
        </w:rPr>
        <w:t>:</w:t>
      </w:r>
      <w:r w:rsidRPr="00775431">
        <w:rPr>
          <w:sz w:val="18"/>
          <w:szCs w:val="18"/>
          <w:lang w:val="de-DE"/>
        </w:rPr>
        <w:t xml:space="preserve"> </w:t>
      </w:r>
      <w:r w:rsidRPr="00775431">
        <w:rPr>
          <w:sz w:val="18"/>
          <w:szCs w:val="18"/>
          <w:lang w:val="de-DE"/>
        </w:rPr>
        <w:fldChar w:fldCharType="begin">
          <w:ffData>
            <w:name w:val="Testo61"/>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r w:rsidRPr="00775431">
        <w:rPr>
          <w:sz w:val="18"/>
          <w:szCs w:val="18"/>
          <w:lang w:val="de-DE"/>
        </w:rPr>
        <w:t>) ha</w:t>
      </w:r>
      <w:r w:rsidR="00C36A91" w:rsidRPr="00775431">
        <w:rPr>
          <w:sz w:val="18"/>
          <w:szCs w:val="18"/>
          <w:lang w:val="de-DE"/>
        </w:rPr>
        <w:t>t</w:t>
      </w:r>
      <w:r w:rsidRPr="00775431">
        <w:rPr>
          <w:sz w:val="18"/>
          <w:szCs w:val="18"/>
          <w:lang w:val="de-DE"/>
        </w:rPr>
        <w:t xml:space="preserve">, oder sich verpflichtet, diesen innerhalb von </w:t>
      </w:r>
      <w:r w:rsidRPr="00775431">
        <w:rPr>
          <w:sz w:val="18"/>
          <w:szCs w:val="18"/>
          <w:lang w:val="de-DE"/>
        </w:rPr>
        <w:fldChar w:fldCharType="begin">
          <w:ffData>
            <w:name w:val="Testo61"/>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r w:rsidRPr="00775431">
        <w:rPr>
          <w:sz w:val="18"/>
          <w:szCs w:val="18"/>
          <w:lang w:val="de-DE"/>
        </w:rPr>
        <w:t xml:space="preserve"> </w:t>
      </w:r>
      <w:r w:rsidR="008C1DD4" w:rsidRPr="00775431">
        <w:rPr>
          <w:sz w:val="18"/>
          <w:szCs w:val="18"/>
          <w:lang w:val="de-DE"/>
        </w:rPr>
        <w:t xml:space="preserve">Monaten </w:t>
      </w:r>
      <w:r w:rsidR="00AC534A" w:rsidRPr="00775431">
        <w:rPr>
          <w:sz w:val="18"/>
          <w:szCs w:val="18"/>
          <w:lang w:val="de-DE"/>
        </w:rPr>
        <w:t>vom Datum des</w:t>
      </w:r>
      <w:r w:rsidRPr="00775431">
        <w:rPr>
          <w:sz w:val="18"/>
          <w:szCs w:val="18"/>
          <w:lang w:val="de-DE"/>
        </w:rPr>
        <w:t xml:space="preserve"> endgültigen Zuschlags</w:t>
      </w:r>
      <w:r w:rsidR="00AC534A" w:rsidRPr="00775431">
        <w:rPr>
          <w:sz w:val="18"/>
          <w:szCs w:val="18"/>
          <w:lang w:val="de-DE"/>
        </w:rPr>
        <w:t xml:space="preserve"> an</w:t>
      </w:r>
      <w:r w:rsidRPr="00775431">
        <w:rPr>
          <w:sz w:val="18"/>
          <w:szCs w:val="18"/>
          <w:lang w:val="de-DE"/>
        </w:rPr>
        <w:t xml:space="preserve"> zu gründen. Der </w:t>
      </w:r>
      <w:r w:rsidR="00C36A91" w:rsidRPr="00775431">
        <w:rPr>
          <w:sz w:val="18"/>
          <w:szCs w:val="18"/>
          <w:lang w:val="de-DE"/>
        </w:rPr>
        <w:t>Betriebss</w:t>
      </w:r>
      <w:r w:rsidRPr="00775431">
        <w:rPr>
          <w:sz w:val="18"/>
          <w:szCs w:val="18"/>
          <w:lang w:val="de-DE"/>
        </w:rPr>
        <w:t xml:space="preserve">itz muss über eine Struktur verfügen, </w:t>
      </w:r>
      <w:r w:rsidR="00C36A91" w:rsidRPr="00775431">
        <w:rPr>
          <w:sz w:val="18"/>
          <w:szCs w:val="18"/>
          <w:lang w:val="de-DE"/>
        </w:rPr>
        <w:t xml:space="preserve">die es </w:t>
      </w:r>
      <w:r w:rsidR="00E0579F" w:rsidRPr="00775431">
        <w:rPr>
          <w:sz w:val="18"/>
          <w:szCs w:val="18"/>
          <w:lang w:val="de-DE"/>
        </w:rPr>
        <w:t>erlaubt</w:t>
      </w:r>
      <w:r w:rsidR="00C36A91" w:rsidRPr="00775431">
        <w:rPr>
          <w:sz w:val="18"/>
          <w:szCs w:val="18"/>
          <w:lang w:val="de-DE"/>
        </w:rPr>
        <w:t xml:space="preserve">, </w:t>
      </w:r>
      <w:r w:rsidRPr="00775431">
        <w:rPr>
          <w:sz w:val="18"/>
          <w:szCs w:val="18"/>
          <w:lang w:val="de-DE"/>
        </w:rPr>
        <w:t xml:space="preserve">die </w:t>
      </w:r>
      <w:r w:rsidR="00AC534A" w:rsidRPr="00775431">
        <w:rPr>
          <w:sz w:val="18"/>
          <w:szCs w:val="18"/>
          <w:lang w:val="de-DE"/>
        </w:rPr>
        <w:t>ausschreibungs</w:t>
      </w:r>
      <w:r w:rsidRPr="00775431">
        <w:rPr>
          <w:sz w:val="18"/>
          <w:szCs w:val="18"/>
          <w:lang w:val="de-DE"/>
        </w:rPr>
        <w:t>gegenständlichen Dienstlei</w:t>
      </w:r>
      <w:r w:rsidR="008C1DD4" w:rsidRPr="00775431">
        <w:rPr>
          <w:sz w:val="18"/>
          <w:szCs w:val="18"/>
          <w:lang w:val="de-DE"/>
        </w:rPr>
        <w:t xml:space="preserve">stungen </w:t>
      </w:r>
      <w:r w:rsidR="00E0579F" w:rsidRPr="00775431">
        <w:rPr>
          <w:sz w:val="18"/>
          <w:szCs w:val="18"/>
          <w:lang w:val="de-DE"/>
        </w:rPr>
        <w:t>zu erbringen</w:t>
      </w:r>
      <w:r w:rsidRPr="00775431">
        <w:rPr>
          <w:sz w:val="18"/>
          <w:szCs w:val="18"/>
          <w:lang w:val="de-DE"/>
        </w:rPr>
        <w:t xml:space="preserve"> (</w:t>
      </w:r>
      <w:r w:rsidR="000E2B59" w:rsidRPr="00775431">
        <w:rPr>
          <w:sz w:val="18"/>
          <w:szCs w:val="18"/>
          <w:lang w:val="de-DE"/>
        </w:rPr>
        <w:t>Logistiks</w:t>
      </w:r>
      <w:r w:rsidRPr="00775431">
        <w:rPr>
          <w:sz w:val="18"/>
          <w:szCs w:val="18"/>
          <w:lang w:val="de-DE"/>
        </w:rPr>
        <w:t xml:space="preserve">itz mit </w:t>
      </w:r>
      <w:r w:rsidR="000E2B59" w:rsidRPr="00775431">
        <w:rPr>
          <w:sz w:val="18"/>
          <w:szCs w:val="18"/>
          <w:lang w:val="de-DE"/>
        </w:rPr>
        <w:t>IT-</w:t>
      </w:r>
      <w:r w:rsidRPr="00775431">
        <w:rPr>
          <w:sz w:val="18"/>
          <w:szCs w:val="18"/>
          <w:lang w:val="de-DE"/>
        </w:rPr>
        <w:t xml:space="preserve">Personal und technischen Strukturen </w:t>
      </w:r>
      <w:r w:rsidR="00E0579F" w:rsidRPr="00775431">
        <w:rPr>
          <w:sz w:val="18"/>
          <w:szCs w:val="18"/>
          <w:lang w:val="de-DE"/>
        </w:rPr>
        <w:t>zur</w:t>
      </w:r>
      <w:r w:rsidRPr="00775431">
        <w:rPr>
          <w:sz w:val="18"/>
          <w:szCs w:val="18"/>
          <w:lang w:val="de-DE"/>
        </w:rPr>
        <w:t xml:space="preserve"> Unterstützung der Dienstleistung von </w:t>
      </w:r>
      <w:r w:rsidRPr="00775431">
        <w:rPr>
          <w:sz w:val="18"/>
          <w:szCs w:val="18"/>
          <w:lang w:val="de-DE"/>
        </w:rPr>
        <w:fldChar w:fldCharType="begin">
          <w:ffData>
            <w:name w:val="Testo61"/>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r w:rsidRPr="00775431">
        <w:rPr>
          <w:sz w:val="18"/>
          <w:szCs w:val="18"/>
          <w:lang w:val="de-DE"/>
        </w:rPr>
        <w:t xml:space="preserve">). Im Falle einer horizontalen Bietergemeinschaft kann der </w:t>
      </w:r>
      <w:r w:rsidR="00C36A91" w:rsidRPr="00775431">
        <w:rPr>
          <w:sz w:val="18"/>
          <w:szCs w:val="18"/>
          <w:lang w:val="de-DE"/>
        </w:rPr>
        <w:t>Betriebss</w:t>
      </w:r>
      <w:r w:rsidRPr="00775431">
        <w:rPr>
          <w:sz w:val="18"/>
          <w:szCs w:val="18"/>
          <w:lang w:val="de-DE"/>
        </w:rPr>
        <w:t xml:space="preserve">itz einem beliebigen Mitglied zugeordnet </w:t>
      </w:r>
      <w:r w:rsidR="003847E8" w:rsidRPr="00775431">
        <w:rPr>
          <w:sz w:val="18"/>
          <w:szCs w:val="18"/>
          <w:lang w:val="de-DE"/>
        </w:rPr>
        <w:t>sein</w:t>
      </w:r>
      <w:r w:rsidRPr="00775431">
        <w:rPr>
          <w:sz w:val="18"/>
          <w:szCs w:val="18"/>
          <w:lang w:val="de-DE"/>
        </w:rPr>
        <w:t>.</w:t>
      </w:r>
    </w:p>
    <w:p w:rsidR="00AF6DDB" w:rsidRPr="00775431" w:rsidRDefault="00AF6DDB" w:rsidP="00AF6DDB">
      <w:pPr>
        <w:pStyle w:val="sche3"/>
        <w:widowControl/>
        <w:numPr>
          <w:ilvl w:val="0"/>
          <w:numId w:val="32"/>
        </w:numPr>
        <w:suppressAutoHyphens w:val="0"/>
        <w:spacing w:line="360" w:lineRule="auto"/>
        <w:rPr>
          <w:sz w:val="18"/>
          <w:szCs w:val="18"/>
          <w:lang w:val="de-DE"/>
        </w:rPr>
      </w:pPr>
      <w:r w:rsidRPr="00775431">
        <w:rPr>
          <w:sz w:val="18"/>
          <w:szCs w:val="18"/>
          <w:lang w:val="de-DE"/>
        </w:rPr>
        <w:t>(gegeben</w:t>
      </w:r>
      <w:r w:rsidR="00FB2870" w:rsidRPr="00775431">
        <w:rPr>
          <w:sz w:val="18"/>
          <w:szCs w:val="18"/>
          <w:lang w:val="de-DE"/>
        </w:rPr>
        <w:t>en</w:t>
      </w:r>
      <w:r w:rsidRPr="00775431">
        <w:rPr>
          <w:sz w:val="18"/>
          <w:szCs w:val="18"/>
          <w:lang w:val="de-DE"/>
        </w:rPr>
        <w:t xml:space="preserve">falls) </w:t>
      </w:r>
      <w:r w:rsidR="00FA5D42" w:rsidRPr="00775431">
        <w:rPr>
          <w:bCs/>
          <w:sz w:val="18"/>
          <w:szCs w:val="18"/>
          <w:lang w:val="de-DE"/>
        </w:rPr>
        <w:t>dass</w:t>
      </w:r>
      <w:r w:rsidR="00FA5D42" w:rsidRPr="00775431">
        <w:rPr>
          <w:b/>
          <w:bCs/>
          <w:sz w:val="18"/>
          <w:szCs w:val="18"/>
          <w:lang w:val="de-DE"/>
        </w:rPr>
        <w:t xml:space="preserve"> </w:t>
      </w:r>
      <w:r w:rsidR="00FA5D42" w:rsidRPr="00775431">
        <w:rPr>
          <w:bCs/>
          <w:sz w:val="18"/>
          <w:szCs w:val="18"/>
          <w:lang w:val="de-DE"/>
        </w:rPr>
        <w:t>er/sie</w:t>
      </w:r>
      <w:r w:rsidR="00FA5D42" w:rsidRPr="00775431">
        <w:rPr>
          <w:sz w:val="18"/>
          <w:szCs w:val="18"/>
          <w:lang w:val="de-DE"/>
        </w:rPr>
        <w:t xml:space="preserve"> </w:t>
      </w:r>
      <w:r w:rsidRPr="00775431">
        <w:rPr>
          <w:sz w:val="18"/>
          <w:szCs w:val="18"/>
          <w:lang w:val="de-DE"/>
        </w:rPr>
        <w:t>die Risiko</w:t>
      </w:r>
      <w:r w:rsidR="00E0579F" w:rsidRPr="00775431">
        <w:rPr>
          <w:sz w:val="18"/>
          <w:szCs w:val="18"/>
          <w:lang w:val="de-DE"/>
        </w:rPr>
        <w:t>bewertung</w:t>
      </w:r>
      <w:r w:rsidRPr="00775431">
        <w:rPr>
          <w:sz w:val="18"/>
          <w:szCs w:val="18"/>
          <w:lang w:val="de-DE"/>
        </w:rPr>
        <w:t xml:space="preserve"> </w:t>
      </w:r>
      <w:r w:rsidR="00E0579F" w:rsidRPr="00775431">
        <w:rPr>
          <w:sz w:val="18"/>
          <w:szCs w:val="18"/>
          <w:lang w:val="de-DE"/>
        </w:rPr>
        <w:t>zur</w:t>
      </w:r>
      <w:r w:rsidRPr="00775431">
        <w:rPr>
          <w:sz w:val="18"/>
          <w:szCs w:val="18"/>
          <w:lang w:val="de-DE"/>
        </w:rPr>
        <w:t xml:space="preserve"> eigenen Aktivität </w:t>
      </w:r>
      <w:r w:rsidR="00E0579F" w:rsidRPr="00775431">
        <w:rPr>
          <w:sz w:val="18"/>
          <w:szCs w:val="18"/>
          <w:lang w:val="de-DE"/>
        </w:rPr>
        <w:t xml:space="preserve">vorgenommen </w:t>
      </w:r>
      <w:r w:rsidRPr="00775431">
        <w:rPr>
          <w:sz w:val="18"/>
          <w:szCs w:val="18"/>
          <w:lang w:val="de-DE"/>
        </w:rPr>
        <w:t xml:space="preserve">und ein </w:t>
      </w:r>
      <w:r w:rsidR="00E0579F" w:rsidRPr="00775431">
        <w:rPr>
          <w:sz w:val="18"/>
          <w:szCs w:val="18"/>
          <w:lang w:val="de-DE"/>
        </w:rPr>
        <w:t>Dokument der Risikobewertung</w:t>
      </w:r>
      <w:r w:rsidRPr="00775431">
        <w:rPr>
          <w:sz w:val="18"/>
          <w:szCs w:val="18"/>
          <w:lang w:val="de-DE"/>
        </w:rPr>
        <w:t xml:space="preserve"> gemäß Art. 28 </w:t>
      </w:r>
      <w:r w:rsidR="008071CB" w:rsidRPr="00775431">
        <w:rPr>
          <w:sz w:val="18"/>
          <w:szCs w:val="18"/>
          <w:lang w:val="de-DE"/>
        </w:rPr>
        <w:t>GvD Nr.</w:t>
      </w:r>
      <w:r w:rsidRPr="00775431">
        <w:rPr>
          <w:sz w:val="18"/>
          <w:szCs w:val="18"/>
          <w:lang w:val="de-DE"/>
        </w:rPr>
        <w:t xml:space="preserve"> 81/2008 abgefasst </w:t>
      </w:r>
      <w:r w:rsidR="008A4E85" w:rsidRPr="00775431">
        <w:rPr>
          <w:sz w:val="18"/>
          <w:szCs w:val="18"/>
          <w:lang w:val="de-DE"/>
        </w:rPr>
        <w:t xml:space="preserve">hat; </w:t>
      </w:r>
      <w:r w:rsidRPr="00775431">
        <w:rPr>
          <w:sz w:val="18"/>
          <w:szCs w:val="18"/>
          <w:lang w:val="de-DE"/>
        </w:rPr>
        <w:t xml:space="preserve">dass er </w:t>
      </w:r>
      <w:r w:rsidR="008A4E85" w:rsidRPr="00775431">
        <w:rPr>
          <w:sz w:val="18"/>
          <w:szCs w:val="18"/>
          <w:lang w:val="de-DE"/>
        </w:rPr>
        <w:t>aufgrund</w:t>
      </w:r>
      <w:r w:rsidRPr="00775431">
        <w:rPr>
          <w:sz w:val="18"/>
          <w:szCs w:val="18"/>
          <w:lang w:val="de-DE"/>
        </w:rPr>
        <w:t xml:space="preserve"> der Risiko</w:t>
      </w:r>
      <w:r w:rsidR="008A4E85" w:rsidRPr="00775431">
        <w:rPr>
          <w:sz w:val="18"/>
          <w:szCs w:val="18"/>
          <w:lang w:val="de-DE"/>
        </w:rPr>
        <w:t>bewertu</w:t>
      </w:r>
      <w:r w:rsidRPr="00775431">
        <w:rPr>
          <w:sz w:val="18"/>
          <w:szCs w:val="18"/>
          <w:lang w:val="de-DE"/>
        </w:rPr>
        <w:t xml:space="preserve">ng alle </w:t>
      </w:r>
      <w:r w:rsidR="008A4E85" w:rsidRPr="00775431">
        <w:rPr>
          <w:sz w:val="18"/>
          <w:szCs w:val="18"/>
          <w:lang w:val="de-DE"/>
        </w:rPr>
        <w:t>Arbeitss</w:t>
      </w:r>
      <w:r w:rsidRPr="00775431">
        <w:rPr>
          <w:sz w:val="18"/>
          <w:szCs w:val="18"/>
          <w:lang w:val="de-DE"/>
        </w:rPr>
        <w:t xml:space="preserve">chutzmaßnahmen </w:t>
      </w:r>
      <w:r w:rsidR="008A4E85" w:rsidRPr="00775431">
        <w:rPr>
          <w:sz w:val="18"/>
          <w:szCs w:val="18"/>
          <w:lang w:val="de-DE"/>
        </w:rPr>
        <w:t>getroffen</w:t>
      </w:r>
      <w:r w:rsidRPr="00775431">
        <w:rPr>
          <w:sz w:val="18"/>
          <w:szCs w:val="18"/>
          <w:lang w:val="de-DE"/>
        </w:rPr>
        <w:t xml:space="preserve"> und sich mit </w:t>
      </w:r>
      <w:r w:rsidR="008A4E85" w:rsidRPr="00775431">
        <w:rPr>
          <w:sz w:val="18"/>
          <w:szCs w:val="18"/>
          <w:lang w:val="de-DE"/>
        </w:rPr>
        <w:t>den notwendigen</w:t>
      </w:r>
      <w:r w:rsidRPr="00775431">
        <w:rPr>
          <w:sz w:val="18"/>
          <w:szCs w:val="18"/>
          <w:lang w:val="de-DE"/>
        </w:rPr>
        <w:t xml:space="preserve"> </w:t>
      </w:r>
      <w:r w:rsidR="008A4E85" w:rsidRPr="00775431">
        <w:rPr>
          <w:sz w:val="18"/>
          <w:szCs w:val="18"/>
          <w:lang w:val="de-DE"/>
        </w:rPr>
        <w:t xml:space="preserve">Mitteln und mit der </w:t>
      </w:r>
      <w:r w:rsidRPr="00775431">
        <w:rPr>
          <w:sz w:val="18"/>
          <w:szCs w:val="18"/>
          <w:lang w:val="de-DE"/>
        </w:rPr>
        <w:t>Ausrüstung</w:t>
      </w:r>
      <w:r w:rsidR="008A4E85" w:rsidRPr="00775431">
        <w:rPr>
          <w:sz w:val="18"/>
          <w:szCs w:val="18"/>
          <w:lang w:val="de-DE"/>
        </w:rPr>
        <w:t xml:space="preserve"> </w:t>
      </w:r>
      <w:r w:rsidRPr="00775431">
        <w:rPr>
          <w:sz w:val="18"/>
          <w:szCs w:val="18"/>
          <w:lang w:val="de-DE"/>
        </w:rPr>
        <w:t>zur Unfallverhütung ausgestattet hat;</w:t>
      </w:r>
    </w:p>
    <w:p w:rsidR="00AF6DDB" w:rsidRPr="00775431" w:rsidRDefault="008A4E85" w:rsidP="00AF6DDB">
      <w:pPr>
        <w:pStyle w:val="sche3"/>
        <w:numPr>
          <w:ilvl w:val="0"/>
          <w:numId w:val="32"/>
        </w:numPr>
        <w:tabs>
          <w:tab w:val="clear" w:pos="502"/>
        </w:tabs>
        <w:spacing w:line="360" w:lineRule="auto"/>
        <w:rPr>
          <w:strike/>
          <w:sz w:val="18"/>
          <w:szCs w:val="18"/>
          <w:lang w:val="de-DE"/>
        </w:rPr>
      </w:pPr>
      <w:r w:rsidRPr="00775431">
        <w:rPr>
          <w:sz w:val="18"/>
          <w:szCs w:val="18"/>
          <w:lang w:val="de-DE"/>
        </w:rPr>
        <w:t xml:space="preserve">(gegebenenfalls) </w:t>
      </w:r>
      <w:r w:rsidR="00AF6DDB" w:rsidRPr="00775431">
        <w:rPr>
          <w:sz w:val="18"/>
          <w:szCs w:val="18"/>
          <w:lang w:val="de-DE"/>
        </w:rPr>
        <w:t>dass er</w:t>
      </w:r>
      <w:r w:rsidR="00B024B4" w:rsidRPr="00775431">
        <w:rPr>
          <w:sz w:val="18"/>
          <w:szCs w:val="18"/>
          <w:lang w:val="de-DE"/>
        </w:rPr>
        <w:t>/sie</w:t>
      </w:r>
      <w:r w:rsidR="00AF6DDB" w:rsidRPr="00775431">
        <w:rPr>
          <w:sz w:val="18"/>
          <w:szCs w:val="18"/>
          <w:lang w:val="de-DE"/>
        </w:rPr>
        <w:t xml:space="preserve"> den </w:t>
      </w:r>
      <w:r w:rsidR="00B024B4" w:rsidRPr="00775431">
        <w:rPr>
          <w:sz w:val="18"/>
          <w:szCs w:val="18"/>
          <w:lang w:val="de-DE"/>
        </w:rPr>
        <w:t>Leiter des Arbeitsschutzdienstes</w:t>
      </w:r>
      <w:r w:rsidR="00AF6DDB" w:rsidRPr="00775431">
        <w:rPr>
          <w:sz w:val="18"/>
          <w:szCs w:val="18"/>
          <w:lang w:val="de-DE"/>
        </w:rPr>
        <w:t xml:space="preserve"> ernannt hat;</w:t>
      </w:r>
    </w:p>
    <w:p w:rsidR="00AF6DDB" w:rsidRPr="00775431" w:rsidRDefault="00AF6DDB" w:rsidP="00AF6DDB">
      <w:pPr>
        <w:pStyle w:val="sche3"/>
        <w:numPr>
          <w:ilvl w:val="0"/>
          <w:numId w:val="32"/>
        </w:numPr>
        <w:tabs>
          <w:tab w:val="clear" w:pos="502"/>
        </w:tabs>
        <w:spacing w:line="360" w:lineRule="auto"/>
        <w:rPr>
          <w:strike/>
          <w:sz w:val="18"/>
          <w:szCs w:val="18"/>
          <w:lang w:val="de-DE"/>
        </w:rPr>
      </w:pPr>
      <w:r w:rsidRPr="00775431">
        <w:rPr>
          <w:sz w:val="18"/>
          <w:szCs w:val="18"/>
          <w:lang w:val="de-DE"/>
        </w:rPr>
        <w:t>dass er</w:t>
      </w:r>
      <w:r w:rsidR="00B024B4" w:rsidRPr="00775431">
        <w:rPr>
          <w:sz w:val="18"/>
          <w:szCs w:val="18"/>
          <w:lang w:val="de-DE"/>
        </w:rPr>
        <w:t>/sie</w:t>
      </w:r>
      <w:r w:rsidRPr="00775431">
        <w:rPr>
          <w:sz w:val="18"/>
          <w:szCs w:val="18"/>
          <w:lang w:val="de-DE"/>
        </w:rPr>
        <w:t xml:space="preserve"> (wenn vorgesehen) den </w:t>
      </w:r>
      <w:r w:rsidR="00706973" w:rsidRPr="00775431">
        <w:rPr>
          <w:sz w:val="18"/>
          <w:szCs w:val="18"/>
          <w:lang w:val="de-DE"/>
        </w:rPr>
        <w:t>Betriebs</w:t>
      </w:r>
      <w:r w:rsidRPr="00775431">
        <w:rPr>
          <w:sz w:val="18"/>
          <w:szCs w:val="18"/>
          <w:lang w:val="de-DE"/>
        </w:rPr>
        <w:t>arzt</w:t>
      </w:r>
      <w:r w:rsidR="00610ADC" w:rsidRPr="00775431">
        <w:rPr>
          <w:sz w:val="18"/>
          <w:szCs w:val="18"/>
          <w:lang w:val="de-DE"/>
        </w:rPr>
        <w:t xml:space="preserve"> ernannt und</w:t>
      </w:r>
      <w:r w:rsidRPr="00775431">
        <w:rPr>
          <w:sz w:val="18"/>
          <w:szCs w:val="18"/>
          <w:lang w:val="de-DE"/>
        </w:rPr>
        <w:t xml:space="preserve"> </w:t>
      </w:r>
      <w:r w:rsidR="00610ADC" w:rsidRPr="00775431">
        <w:rPr>
          <w:sz w:val="18"/>
          <w:szCs w:val="18"/>
          <w:lang w:val="de-DE"/>
        </w:rPr>
        <w:t>mit der</w:t>
      </w:r>
      <w:r w:rsidRPr="00775431">
        <w:rPr>
          <w:sz w:val="18"/>
          <w:szCs w:val="18"/>
          <w:lang w:val="de-DE"/>
        </w:rPr>
        <w:t xml:space="preserve"> </w:t>
      </w:r>
      <w:r w:rsidR="00706973" w:rsidRPr="00775431">
        <w:rPr>
          <w:sz w:val="18"/>
          <w:szCs w:val="18"/>
          <w:lang w:val="de-DE"/>
        </w:rPr>
        <w:t>Gesundheits</w:t>
      </w:r>
      <w:r w:rsidRPr="00775431">
        <w:rPr>
          <w:sz w:val="18"/>
          <w:szCs w:val="18"/>
          <w:lang w:val="de-DE"/>
        </w:rPr>
        <w:t xml:space="preserve">überwachung </w:t>
      </w:r>
      <w:r w:rsidR="00706973" w:rsidRPr="00775431">
        <w:rPr>
          <w:sz w:val="18"/>
          <w:szCs w:val="18"/>
          <w:lang w:val="de-DE"/>
        </w:rPr>
        <w:t>betraut</w:t>
      </w:r>
      <w:r w:rsidRPr="00775431">
        <w:rPr>
          <w:sz w:val="18"/>
          <w:szCs w:val="18"/>
          <w:lang w:val="de-DE"/>
        </w:rPr>
        <w:t xml:space="preserve"> hat;</w:t>
      </w:r>
    </w:p>
    <w:p w:rsidR="00AF6DDB" w:rsidRPr="00775431" w:rsidRDefault="00AF6DDB" w:rsidP="00AF6DDB">
      <w:pPr>
        <w:pStyle w:val="sche3"/>
        <w:numPr>
          <w:ilvl w:val="0"/>
          <w:numId w:val="32"/>
        </w:numPr>
        <w:tabs>
          <w:tab w:val="clear" w:pos="502"/>
        </w:tabs>
        <w:spacing w:line="360" w:lineRule="auto"/>
        <w:rPr>
          <w:strike/>
          <w:sz w:val="18"/>
          <w:szCs w:val="18"/>
          <w:lang w:val="de-DE"/>
        </w:rPr>
      </w:pPr>
      <w:r w:rsidRPr="00775431">
        <w:rPr>
          <w:sz w:val="18"/>
          <w:szCs w:val="18"/>
          <w:lang w:val="de-DE"/>
        </w:rPr>
        <w:t xml:space="preserve">dass die </w:t>
      </w:r>
      <w:r w:rsidR="00706973" w:rsidRPr="00775431">
        <w:rPr>
          <w:sz w:val="18"/>
          <w:szCs w:val="18"/>
          <w:lang w:val="de-DE"/>
        </w:rPr>
        <w:t>Arbeitnehmer</w:t>
      </w:r>
      <w:r w:rsidRPr="00775431">
        <w:rPr>
          <w:sz w:val="18"/>
          <w:szCs w:val="18"/>
          <w:lang w:val="de-DE"/>
        </w:rPr>
        <w:t xml:space="preserve"> (wenn sie der </w:t>
      </w:r>
      <w:r w:rsidR="00610ADC" w:rsidRPr="00775431">
        <w:rPr>
          <w:sz w:val="18"/>
          <w:szCs w:val="18"/>
          <w:lang w:val="de-DE"/>
        </w:rPr>
        <w:t>Gesundheitsüberwachung unterliegen</w:t>
      </w:r>
      <w:r w:rsidRPr="00775431">
        <w:rPr>
          <w:sz w:val="18"/>
          <w:szCs w:val="18"/>
          <w:lang w:val="de-DE"/>
        </w:rPr>
        <w:t xml:space="preserve">) vom zuständigen Arzt für geeignet befunden </w:t>
      </w:r>
      <w:r w:rsidR="007C1A52" w:rsidRPr="00775431">
        <w:rPr>
          <w:sz w:val="18"/>
          <w:szCs w:val="18"/>
          <w:lang w:val="de-DE"/>
        </w:rPr>
        <w:t>wurden</w:t>
      </w:r>
      <w:r w:rsidR="00481798" w:rsidRPr="00775431">
        <w:rPr>
          <w:sz w:val="18"/>
          <w:szCs w:val="18"/>
          <w:lang w:val="de-DE"/>
        </w:rPr>
        <w:t>,</w:t>
      </w:r>
      <w:r w:rsidRPr="00775431">
        <w:rPr>
          <w:sz w:val="18"/>
          <w:szCs w:val="18"/>
          <w:lang w:val="de-DE"/>
        </w:rPr>
        <w:t xml:space="preserve"> </w:t>
      </w:r>
      <w:r w:rsidR="002D4677" w:rsidRPr="00775431">
        <w:rPr>
          <w:sz w:val="18"/>
          <w:szCs w:val="18"/>
          <w:lang w:val="de-DE"/>
        </w:rPr>
        <w:t>bzw.</w:t>
      </w:r>
      <w:r w:rsidR="0092065F" w:rsidRPr="00775431">
        <w:rPr>
          <w:sz w:val="18"/>
          <w:szCs w:val="18"/>
          <w:lang w:val="de-DE"/>
        </w:rPr>
        <w:t xml:space="preserve"> dass er/sie</w:t>
      </w:r>
      <w:r w:rsidRPr="00775431">
        <w:rPr>
          <w:sz w:val="18"/>
          <w:szCs w:val="18"/>
          <w:lang w:val="de-DE"/>
        </w:rPr>
        <w:t xml:space="preserve"> </w:t>
      </w:r>
      <w:r w:rsidR="005F36CB" w:rsidRPr="00775431">
        <w:rPr>
          <w:sz w:val="18"/>
          <w:szCs w:val="18"/>
          <w:lang w:val="de-DE"/>
        </w:rPr>
        <w:t>als</w:t>
      </w:r>
      <w:r w:rsidRPr="00775431">
        <w:rPr>
          <w:sz w:val="18"/>
          <w:szCs w:val="18"/>
          <w:lang w:val="de-DE"/>
        </w:rPr>
        <w:t xml:space="preserve"> selbstständige</w:t>
      </w:r>
      <w:r w:rsidR="005F36CB" w:rsidRPr="00775431">
        <w:rPr>
          <w:sz w:val="18"/>
          <w:szCs w:val="18"/>
          <w:lang w:val="de-DE"/>
        </w:rPr>
        <w:t>r</w:t>
      </w:r>
      <w:r w:rsidRPr="00775431">
        <w:rPr>
          <w:sz w:val="18"/>
          <w:szCs w:val="18"/>
          <w:lang w:val="de-DE"/>
        </w:rPr>
        <w:t xml:space="preserve"> Arbeiter</w:t>
      </w:r>
      <w:r w:rsidR="00481798" w:rsidRPr="00775431">
        <w:rPr>
          <w:sz w:val="18"/>
          <w:szCs w:val="18"/>
          <w:lang w:val="de-DE"/>
        </w:rPr>
        <w:t xml:space="preserve"> die gesundheitliche Eignung für die</w:t>
      </w:r>
      <w:r w:rsidRPr="00775431">
        <w:rPr>
          <w:sz w:val="18"/>
          <w:szCs w:val="18"/>
          <w:lang w:val="de-DE"/>
        </w:rPr>
        <w:t xml:space="preserve"> Ausführung der Leistung besitz</w:t>
      </w:r>
      <w:r w:rsidR="0092065F" w:rsidRPr="00775431">
        <w:rPr>
          <w:sz w:val="18"/>
          <w:szCs w:val="18"/>
          <w:lang w:val="de-DE"/>
        </w:rPr>
        <w:t>t</w:t>
      </w:r>
      <w:r w:rsidRPr="00775431">
        <w:rPr>
          <w:sz w:val="18"/>
          <w:szCs w:val="18"/>
          <w:lang w:val="de-DE"/>
        </w:rPr>
        <w:t xml:space="preserve">; </w:t>
      </w:r>
    </w:p>
    <w:p w:rsidR="00AF6DDB" w:rsidRPr="00775431" w:rsidRDefault="00AF6DDB" w:rsidP="00AF6DDB">
      <w:pPr>
        <w:pStyle w:val="sche3"/>
        <w:numPr>
          <w:ilvl w:val="0"/>
          <w:numId w:val="32"/>
        </w:numPr>
        <w:tabs>
          <w:tab w:val="clear" w:pos="502"/>
        </w:tabs>
        <w:spacing w:line="360" w:lineRule="auto"/>
        <w:rPr>
          <w:strike/>
          <w:sz w:val="18"/>
          <w:szCs w:val="18"/>
          <w:lang w:val="de-DE"/>
        </w:rPr>
      </w:pPr>
      <w:r w:rsidRPr="00775431">
        <w:rPr>
          <w:sz w:val="18"/>
          <w:szCs w:val="18"/>
          <w:lang w:val="de-DE"/>
        </w:rPr>
        <w:t xml:space="preserve">dass </w:t>
      </w:r>
      <w:r w:rsidR="007C1A52" w:rsidRPr="00775431">
        <w:rPr>
          <w:sz w:val="18"/>
          <w:szCs w:val="18"/>
          <w:lang w:val="de-DE"/>
        </w:rPr>
        <w:t>er/sie für die Information und Ausbildung der</w:t>
      </w:r>
      <w:r w:rsidRPr="00775431">
        <w:rPr>
          <w:sz w:val="18"/>
          <w:szCs w:val="18"/>
          <w:lang w:val="de-DE"/>
        </w:rPr>
        <w:t xml:space="preserve"> Arbeiter</w:t>
      </w:r>
      <w:r w:rsidR="007C1A52" w:rsidRPr="00775431">
        <w:rPr>
          <w:sz w:val="18"/>
          <w:szCs w:val="18"/>
          <w:lang w:val="de-DE"/>
        </w:rPr>
        <w:t>nehmer</w:t>
      </w:r>
      <w:r w:rsidRPr="00775431">
        <w:rPr>
          <w:sz w:val="18"/>
          <w:szCs w:val="18"/>
          <w:lang w:val="de-DE"/>
        </w:rPr>
        <w:t xml:space="preserve"> </w:t>
      </w:r>
      <w:r w:rsidR="007C1A52" w:rsidRPr="00775431">
        <w:rPr>
          <w:sz w:val="18"/>
          <w:szCs w:val="18"/>
          <w:lang w:val="de-DE"/>
        </w:rPr>
        <w:t>gesorgt hat bzw.</w:t>
      </w:r>
      <w:r w:rsidR="0092065F" w:rsidRPr="00775431">
        <w:rPr>
          <w:sz w:val="18"/>
          <w:szCs w:val="18"/>
          <w:lang w:val="de-DE"/>
        </w:rPr>
        <w:t xml:space="preserve"> dass er/sie</w:t>
      </w:r>
      <w:r w:rsidR="007C1A52" w:rsidRPr="00775431">
        <w:rPr>
          <w:sz w:val="18"/>
          <w:szCs w:val="18"/>
          <w:lang w:val="de-DE"/>
        </w:rPr>
        <w:t xml:space="preserve"> </w:t>
      </w:r>
      <w:r w:rsidR="005F36CB" w:rsidRPr="00775431">
        <w:rPr>
          <w:sz w:val="18"/>
          <w:szCs w:val="18"/>
          <w:lang w:val="de-DE"/>
        </w:rPr>
        <w:t>als</w:t>
      </w:r>
      <w:r w:rsidRPr="00775431">
        <w:rPr>
          <w:sz w:val="18"/>
          <w:szCs w:val="18"/>
          <w:lang w:val="de-DE"/>
        </w:rPr>
        <w:t xml:space="preserve"> selbstständige</w:t>
      </w:r>
      <w:r w:rsidR="005F36CB" w:rsidRPr="00775431">
        <w:rPr>
          <w:sz w:val="18"/>
          <w:szCs w:val="18"/>
          <w:lang w:val="de-DE"/>
        </w:rPr>
        <w:t>r</w:t>
      </w:r>
      <w:r w:rsidRPr="00775431">
        <w:rPr>
          <w:sz w:val="18"/>
          <w:szCs w:val="18"/>
          <w:lang w:val="de-DE"/>
        </w:rPr>
        <w:t xml:space="preserve"> Arbeiter die </w:t>
      </w:r>
      <w:r w:rsidR="007C1A52" w:rsidRPr="00775431">
        <w:rPr>
          <w:sz w:val="18"/>
          <w:szCs w:val="18"/>
          <w:lang w:val="de-DE"/>
        </w:rPr>
        <w:t>erforderliche</w:t>
      </w:r>
      <w:r w:rsidRPr="00775431">
        <w:rPr>
          <w:sz w:val="18"/>
          <w:szCs w:val="18"/>
          <w:lang w:val="de-DE"/>
        </w:rPr>
        <w:t xml:space="preserve"> Ausbildung </w:t>
      </w:r>
      <w:r w:rsidR="007C1A52" w:rsidRPr="00775431">
        <w:rPr>
          <w:sz w:val="18"/>
          <w:szCs w:val="18"/>
          <w:lang w:val="de-DE"/>
        </w:rPr>
        <w:t xml:space="preserve">im Bereich Sicherheit </w:t>
      </w:r>
      <w:r w:rsidRPr="00775431">
        <w:rPr>
          <w:sz w:val="18"/>
          <w:szCs w:val="18"/>
          <w:lang w:val="de-DE"/>
        </w:rPr>
        <w:t>zur Ausführung der Leistung besitz</w:t>
      </w:r>
      <w:r w:rsidR="005F36CB" w:rsidRPr="00775431">
        <w:rPr>
          <w:sz w:val="18"/>
          <w:szCs w:val="18"/>
          <w:lang w:val="de-DE"/>
        </w:rPr>
        <w:t>t</w:t>
      </w:r>
      <w:r w:rsidRPr="00775431">
        <w:rPr>
          <w:sz w:val="18"/>
          <w:szCs w:val="18"/>
          <w:lang w:val="de-DE"/>
        </w:rPr>
        <w:t>;</w:t>
      </w:r>
    </w:p>
    <w:p w:rsidR="00AF6DDB" w:rsidRPr="00B7489A" w:rsidRDefault="00AF6DDB" w:rsidP="00AF6DDB">
      <w:pPr>
        <w:pStyle w:val="sche3"/>
        <w:numPr>
          <w:ilvl w:val="0"/>
          <w:numId w:val="32"/>
        </w:numPr>
        <w:tabs>
          <w:tab w:val="clear" w:pos="502"/>
        </w:tabs>
        <w:spacing w:line="360" w:lineRule="auto"/>
        <w:rPr>
          <w:strike/>
          <w:color w:val="FF0000"/>
          <w:sz w:val="18"/>
          <w:szCs w:val="18"/>
          <w:lang w:val="de-DE"/>
        </w:rPr>
      </w:pPr>
      <w:r w:rsidRPr="00775431">
        <w:rPr>
          <w:sz w:val="18"/>
          <w:szCs w:val="18"/>
          <w:lang w:val="de-DE"/>
        </w:rPr>
        <w:t xml:space="preserve">dass </w:t>
      </w:r>
      <w:r w:rsidR="00214546" w:rsidRPr="00775431">
        <w:rPr>
          <w:sz w:val="18"/>
          <w:szCs w:val="18"/>
          <w:lang w:val="de-DE"/>
        </w:rPr>
        <w:t xml:space="preserve">er/sie </w:t>
      </w:r>
      <w:r w:rsidRPr="00775431">
        <w:rPr>
          <w:sz w:val="18"/>
          <w:szCs w:val="18"/>
          <w:lang w:val="de-DE"/>
        </w:rPr>
        <w:t>den Arbeit</w:t>
      </w:r>
      <w:r w:rsidR="00214546" w:rsidRPr="00775431">
        <w:rPr>
          <w:sz w:val="18"/>
          <w:szCs w:val="18"/>
          <w:lang w:val="de-DE"/>
        </w:rPr>
        <w:t>nehmern die persönlichen Schutzausrüstungen</w:t>
      </w:r>
      <w:r w:rsidR="006A4163" w:rsidRPr="00775431">
        <w:rPr>
          <w:sz w:val="18"/>
          <w:szCs w:val="18"/>
          <w:lang w:val="de-DE"/>
        </w:rPr>
        <w:t xml:space="preserve"> gemäß obiger </w:t>
      </w:r>
      <w:r w:rsidR="009A2B24" w:rsidRPr="00775431">
        <w:rPr>
          <w:sz w:val="18"/>
          <w:szCs w:val="18"/>
          <w:lang w:val="de-DE"/>
        </w:rPr>
        <w:t>Risikob</w:t>
      </w:r>
      <w:r w:rsidR="006A4163" w:rsidRPr="00775431">
        <w:rPr>
          <w:sz w:val="18"/>
          <w:szCs w:val="18"/>
          <w:lang w:val="de-DE"/>
        </w:rPr>
        <w:t>ewertung</w:t>
      </w:r>
      <w:r w:rsidR="00214546" w:rsidRPr="00775431">
        <w:rPr>
          <w:sz w:val="18"/>
          <w:szCs w:val="18"/>
          <w:lang w:val="de-DE"/>
        </w:rPr>
        <w:t xml:space="preserve"> zur Verfügung </w:t>
      </w:r>
      <w:r w:rsidR="00214546" w:rsidRPr="00775431">
        <w:rPr>
          <w:sz w:val="18"/>
          <w:szCs w:val="18"/>
          <w:lang w:val="de-DE"/>
        </w:rPr>
        <w:lastRenderedPageBreak/>
        <w:t>gestellt hat</w:t>
      </w:r>
      <w:r w:rsidR="00B7489A" w:rsidRPr="00775431">
        <w:rPr>
          <w:sz w:val="18"/>
          <w:szCs w:val="18"/>
          <w:lang w:val="de-DE"/>
        </w:rPr>
        <w:t>, bzw.</w:t>
      </w:r>
      <w:r w:rsidRPr="00775431">
        <w:rPr>
          <w:sz w:val="18"/>
          <w:szCs w:val="18"/>
          <w:lang w:val="de-DE"/>
        </w:rPr>
        <w:t xml:space="preserve"> </w:t>
      </w:r>
      <w:r w:rsidR="009A2B24" w:rsidRPr="00775431">
        <w:rPr>
          <w:sz w:val="18"/>
          <w:szCs w:val="18"/>
          <w:lang w:val="de-DE"/>
        </w:rPr>
        <w:t xml:space="preserve">dass er/sie </w:t>
      </w:r>
      <w:r w:rsidR="006A4163" w:rsidRPr="00775431">
        <w:rPr>
          <w:sz w:val="18"/>
          <w:szCs w:val="18"/>
          <w:lang w:val="de-DE"/>
        </w:rPr>
        <w:t>als</w:t>
      </w:r>
      <w:r w:rsidRPr="00775431">
        <w:rPr>
          <w:sz w:val="18"/>
          <w:szCs w:val="18"/>
          <w:lang w:val="de-DE"/>
        </w:rPr>
        <w:t xml:space="preserve"> selbstständige</w:t>
      </w:r>
      <w:r w:rsidR="006A4163" w:rsidRPr="00775431">
        <w:rPr>
          <w:sz w:val="18"/>
          <w:szCs w:val="18"/>
          <w:lang w:val="de-DE"/>
        </w:rPr>
        <w:t>r</w:t>
      </w:r>
      <w:r w:rsidRPr="00775431">
        <w:rPr>
          <w:sz w:val="18"/>
          <w:szCs w:val="18"/>
          <w:lang w:val="de-DE"/>
        </w:rPr>
        <w:t xml:space="preserve"> Arbeiter</w:t>
      </w:r>
      <w:r w:rsidR="006A4163" w:rsidRPr="00775431">
        <w:rPr>
          <w:sz w:val="18"/>
          <w:szCs w:val="18"/>
          <w:lang w:val="de-DE"/>
        </w:rPr>
        <w:t xml:space="preserve"> über </w:t>
      </w:r>
      <w:r w:rsidRPr="00775431">
        <w:rPr>
          <w:sz w:val="18"/>
          <w:szCs w:val="18"/>
          <w:lang w:val="de-DE"/>
        </w:rPr>
        <w:t xml:space="preserve">die </w:t>
      </w:r>
      <w:r w:rsidR="006A4163" w:rsidRPr="00775431">
        <w:rPr>
          <w:sz w:val="18"/>
          <w:szCs w:val="18"/>
          <w:lang w:val="de-DE"/>
        </w:rPr>
        <w:t xml:space="preserve">persönlichen Schutzausrüstungen </w:t>
      </w:r>
      <w:r w:rsidRPr="00775431">
        <w:rPr>
          <w:sz w:val="18"/>
          <w:szCs w:val="18"/>
          <w:lang w:val="de-DE"/>
        </w:rPr>
        <w:t xml:space="preserve">zur Ausführung der Leistung </w:t>
      </w:r>
      <w:r w:rsidR="006A4163" w:rsidRPr="00775431">
        <w:rPr>
          <w:sz w:val="18"/>
          <w:szCs w:val="18"/>
          <w:lang w:val="de-DE"/>
        </w:rPr>
        <w:t>verfügt</w:t>
      </w:r>
      <w:r w:rsidR="00775431" w:rsidRPr="00775431">
        <w:rPr>
          <w:sz w:val="18"/>
          <w:szCs w:val="18"/>
          <w:lang w:val="de-DE"/>
        </w:rPr>
        <w:t>.</w:t>
      </w:r>
    </w:p>
    <w:bookmarkEnd w:id="37"/>
    <w:p w:rsidR="00F05E39" w:rsidRPr="00B7489A" w:rsidRDefault="00F05E39" w:rsidP="00F05E39">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xt30"/>
                  <w:enabled/>
                  <w:calcOnExit w:val="0"/>
                  <w:textInput/>
                </w:ffData>
              </w:fldChar>
            </w:r>
            <w:bookmarkStart w:id="41" w:name="Text3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41"/>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B7489A" w:rsidTr="004B375A">
        <w:tc>
          <w:tcPr>
            <w:tcW w:w="3812" w:type="dxa"/>
            <w:shd w:val="clear" w:color="auto" w:fill="auto"/>
          </w:tcPr>
          <w:p w:rsidR="00F05E39" w:rsidRPr="00B7489A" w:rsidRDefault="00F05E39" w:rsidP="004B375A">
            <w:pPr>
              <w:pStyle w:val="sche3"/>
              <w:tabs>
                <w:tab w:val="left" w:pos="4445"/>
              </w:tabs>
              <w:spacing w:line="360" w:lineRule="auto"/>
              <w:rPr>
                <w:sz w:val="18"/>
                <w:szCs w:val="18"/>
                <w:lang w:val="de-DE"/>
              </w:rPr>
            </w:pPr>
          </w:p>
        </w:tc>
        <w:tc>
          <w:tcPr>
            <w:tcW w:w="5973" w:type="dxa"/>
            <w:shd w:val="clear" w:color="auto" w:fill="auto"/>
          </w:tcPr>
          <w:p w:rsidR="00F05E39" w:rsidRPr="00B7489A" w:rsidRDefault="00F05E39" w:rsidP="004B375A">
            <w:pPr>
              <w:spacing w:line="360" w:lineRule="auto"/>
              <w:jc w:val="center"/>
              <w:rPr>
                <w:sz w:val="18"/>
                <w:szCs w:val="18"/>
                <w:lang w:val="de-DE"/>
              </w:rPr>
            </w:pPr>
          </w:p>
          <w:p w:rsidR="00F05E39" w:rsidRPr="00B7489A" w:rsidRDefault="00F05E39" w:rsidP="004B375A">
            <w:pPr>
              <w:spacing w:line="360" w:lineRule="auto"/>
              <w:jc w:val="center"/>
              <w:rPr>
                <w:sz w:val="18"/>
                <w:szCs w:val="18"/>
                <w:lang w:val="de-DE"/>
              </w:rPr>
            </w:pPr>
            <w:r w:rsidRPr="00B7489A">
              <w:rPr>
                <w:sz w:val="18"/>
                <w:szCs w:val="18"/>
                <w:lang w:val="de-DE"/>
              </w:rPr>
              <w:t>Der gesetzliche Vertreter / der bevollmächtigte Vertreter</w:t>
            </w:r>
          </w:p>
          <w:p w:rsidR="00F05E39" w:rsidRPr="00B7489A" w:rsidRDefault="00F05E39" w:rsidP="004B375A">
            <w:pPr>
              <w:spacing w:line="360" w:lineRule="auto"/>
              <w:jc w:val="center"/>
              <w:rPr>
                <w:sz w:val="18"/>
                <w:szCs w:val="18"/>
                <w:lang w:val="de-DE"/>
              </w:rPr>
            </w:pPr>
            <w:r w:rsidRPr="00B7489A">
              <w:rPr>
                <w:sz w:val="18"/>
                <w:szCs w:val="18"/>
                <w:lang w:val="de-DE"/>
              </w:rPr>
              <w:fldChar w:fldCharType="begin">
                <w:ffData>
                  <w:name w:val="Testo10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F05E39" w:rsidRPr="00B7489A" w:rsidRDefault="00531B04" w:rsidP="004B375A">
            <w:pPr>
              <w:spacing w:line="360" w:lineRule="auto"/>
              <w:jc w:val="center"/>
              <w:rPr>
                <w:sz w:val="18"/>
                <w:szCs w:val="18"/>
                <w:lang w:val="de-DE"/>
              </w:rPr>
            </w:pPr>
            <w:r w:rsidRPr="00B7489A">
              <w:rPr>
                <w:sz w:val="18"/>
                <w:szCs w:val="18"/>
                <w:lang w:val="de-DE"/>
              </w:rPr>
              <w:t>(mit digitaler Unterschrift unterzeichnet)</w:t>
            </w:r>
          </w:p>
          <w:p w:rsidR="00F05E39" w:rsidRPr="00B7489A" w:rsidRDefault="00F05E39" w:rsidP="004B375A">
            <w:pPr>
              <w:pStyle w:val="sche3"/>
              <w:tabs>
                <w:tab w:val="left" w:pos="4445"/>
              </w:tabs>
              <w:spacing w:line="360" w:lineRule="auto"/>
              <w:rPr>
                <w:sz w:val="18"/>
                <w:szCs w:val="18"/>
                <w:lang w:val="de-DE"/>
              </w:rPr>
            </w:pPr>
          </w:p>
        </w:tc>
      </w:tr>
    </w:tbl>
    <w:p w:rsidR="00F05E39" w:rsidRPr="00B7489A" w:rsidRDefault="00F05E39" w:rsidP="00F05E39">
      <w:pPr>
        <w:spacing w:line="360" w:lineRule="auto"/>
        <w:jc w:val="both"/>
        <w:rPr>
          <w:b/>
          <w:bCs/>
          <w:i/>
          <w:iCs/>
          <w:sz w:val="18"/>
          <w:szCs w:val="18"/>
          <w:lang w:val="de-DE"/>
        </w:rPr>
      </w:pPr>
    </w:p>
    <w:p w:rsidR="00855FE5" w:rsidRPr="00B7489A" w:rsidRDefault="00F05E39" w:rsidP="00855FE5">
      <w:pPr>
        <w:rPr>
          <w:lang w:val="de-DE"/>
        </w:rPr>
      </w:pPr>
      <w:r w:rsidRPr="00B7489A">
        <w:rPr>
          <w:b/>
          <w:bCs/>
          <w:i/>
          <w:iCs/>
          <w:sz w:val="18"/>
          <w:szCs w:val="18"/>
          <w:lang w:val="de-DE"/>
        </w:rPr>
        <w:br w:type="page"/>
      </w:r>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2" w:name="_Hlk515435153"/>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bookmarkStart w:id="43" w:name="_Hlk527365338"/>
      <w:r w:rsidRPr="00C02874">
        <w:rPr>
          <w:b/>
          <w:i/>
          <w:sz w:val="18"/>
          <w:szCs w:val="18"/>
          <w:lang w:val="de-DE"/>
        </w:rPr>
        <w:t xml:space="preserve">DATENSCHUTZHINWEIS </w:t>
      </w:r>
    </w:p>
    <w:bookmarkEnd w:id="43"/>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844E45" w:rsidRPr="00C02874" w:rsidRDefault="00844E45" w:rsidP="00844E45">
      <w:pPr>
        <w:spacing w:line="360" w:lineRule="auto"/>
        <w:jc w:val="both"/>
        <w:rPr>
          <w:b/>
          <w:bCs/>
          <w:i/>
          <w:iCs/>
          <w:sz w:val="18"/>
          <w:szCs w:val="18"/>
          <w:lang w:val="de-DE"/>
        </w:rPr>
      </w:pPr>
    </w:p>
    <w:bookmarkEnd w:id="42"/>
    <w:p w:rsidR="00844E45" w:rsidRDefault="00844E45" w:rsidP="00844E45">
      <w:pPr>
        <w:pBdr>
          <w:top w:val="nil"/>
          <w:left w:val="nil"/>
          <w:bottom w:val="nil"/>
          <w:right w:val="nil"/>
          <w:between w:val="nil"/>
        </w:pBdr>
        <w:tabs>
          <w:tab w:val="left" w:pos="959"/>
        </w:tabs>
        <w:jc w:val="both"/>
        <w:rPr>
          <w:rFonts w:eastAsia="Arial"/>
          <w:sz w:val="18"/>
          <w:szCs w:val="18"/>
        </w:rPr>
      </w:pPr>
    </w:p>
    <w:tbl>
      <w:tblPr>
        <w:tblW w:w="10065"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0065"/>
      </w:tblGrid>
      <w:tr w:rsidR="00775431" w:rsidRPr="00775431" w:rsidTr="007D1E98">
        <w:trPr>
          <w:trHeight w:val="1060"/>
        </w:trPr>
        <w:tc>
          <w:tcPr>
            <w:tcW w:w="10065" w:type="dxa"/>
          </w:tcPr>
          <w:p w:rsidR="007D1E98" w:rsidRPr="00775431" w:rsidRDefault="007D1E98" w:rsidP="00CF7067">
            <w:pPr>
              <w:pBdr>
                <w:top w:val="nil"/>
                <w:left w:val="nil"/>
                <w:bottom w:val="nil"/>
                <w:right w:val="nil"/>
                <w:between w:val="nil"/>
              </w:pBdr>
              <w:tabs>
                <w:tab w:val="left" w:pos="959"/>
              </w:tabs>
              <w:ind w:left="-43"/>
              <w:jc w:val="both"/>
              <w:rPr>
                <w:rFonts w:eastAsia="Arial"/>
                <w:b/>
                <w:sz w:val="18"/>
                <w:szCs w:val="18"/>
                <w:lang w:val="de-DE"/>
              </w:rPr>
            </w:pPr>
            <w:r w:rsidRPr="00775431">
              <w:rPr>
                <w:rFonts w:eastAsia="Arial"/>
                <w:b/>
                <w:sz w:val="18"/>
                <w:szCs w:val="18"/>
                <w:lang w:val="de-DE"/>
              </w:rPr>
              <w:t>Information gemäß Art. 13 und Art. 14 der Verordnung (EU) 2016/679 (DSGVO)</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b/>
                <w:sz w:val="18"/>
                <w:szCs w:val="18"/>
                <w:lang w:val="de-DE"/>
              </w:rPr>
              <w:t>Verantwortlicher für die Datenverarbeitung</w:t>
            </w:r>
            <w:r w:rsidRPr="00775431">
              <w:rPr>
                <w:rFonts w:eastAsia="Arial"/>
                <w:sz w:val="18"/>
                <w:szCs w:val="18"/>
                <w:lang w:val="de-DE"/>
              </w:rPr>
              <w:t xml:space="preserve"> ist die auftraggebende Körperschaft (s. Ausschreibungsbedingungen).</w:t>
            </w:r>
          </w:p>
          <w:p w:rsidR="007D1E98" w:rsidRPr="00775431" w:rsidRDefault="007D1E98" w:rsidP="00BE73DE">
            <w:pPr>
              <w:pBdr>
                <w:top w:val="nil"/>
                <w:left w:val="nil"/>
                <w:bottom w:val="nil"/>
                <w:right w:val="nil"/>
                <w:between w:val="nil"/>
              </w:pBdr>
              <w:tabs>
                <w:tab w:val="left" w:pos="959"/>
              </w:tabs>
              <w:ind w:left="-43"/>
              <w:jc w:val="both"/>
              <w:rPr>
                <w:rFonts w:eastAsia="Arial"/>
                <w:sz w:val="18"/>
                <w:szCs w:val="18"/>
                <w:lang w:val="de-DE"/>
              </w:rPr>
            </w:pPr>
            <w:r w:rsidRPr="00775431">
              <w:rPr>
                <w:rFonts w:eastAsia="Arial"/>
                <w:b/>
                <w:sz w:val="18"/>
                <w:szCs w:val="18"/>
                <w:lang w:val="de-DE"/>
              </w:rPr>
              <w:t>Auftragsverarbeiter gemäß Art. 28 DSGVO</w:t>
            </w:r>
            <w:r w:rsidRPr="00775431">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9" w:history="1">
              <w:r w:rsidRPr="00775431">
                <w:rPr>
                  <w:rStyle w:val="Collegamentoipertestuale"/>
                  <w:rFonts w:eastAsia="Arial"/>
                  <w:color w:val="auto"/>
                  <w:sz w:val="18"/>
                  <w:szCs w:val="18"/>
                  <w:lang w:val="de-DE"/>
                </w:rPr>
                <w:t>aov@provinz.bz.it</w:t>
              </w:r>
            </w:hyperlink>
            <w:r w:rsidRPr="00775431">
              <w:rPr>
                <w:rFonts w:eastAsia="Arial"/>
                <w:sz w:val="18"/>
                <w:szCs w:val="18"/>
                <w:lang w:val="de-DE"/>
              </w:rPr>
              <w:t xml:space="preserve">; PEC: </w:t>
            </w:r>
            <w:r w:rsidRPr="00775431">
              <w:rPr>
                <w:rFonts w:eastAsia="Arial"/>
                <w:sz w:val="18"/>
                <w:szCs w:val="18"/>
                <w:u w:val="single"/>
                <w:lang w:val="de-DE"/>
              </w:rPr>
              <w:t>agenturauftraege.agenziaappalti@pec.prov.bz.it</w:t>
            </w:r>
            <w:r w:rsidRPr="00775431">
              <w:rPr>
                <w:rFonts w:eastAsia="Arial"/>
                <w:sz w:val="18"/>
                <w:szCs w:val="18"/>
                <w:lang w:val="de-DE"/>
              </w:rPr>
              <w:t xml:space="preserve">. Der gesetzliche Vertreter der AOV ist </w:t>
            </w:r>
            <w:r w:rsidR="00BE73DE" w:rsidRPr="00775431">
              <w:rPr>
                <w:rFonts w:eastAsia="Arial"/>
                <w:sz w:val="18"/>
                <w:szCs w:val="18"/>
                <w:lang w:val="de-DE"/>
              </w:rPr>
              <w:t>die geschäftsführende Direktorin Dr. Sabina Sciarrone</w:t>
            </w:r>
            <w:r w:rsidRPr="00775431">
              <w:rPr>
                <w:rFonts w:eastAsia="Arial"/>
                <w:sz w:val="18"/>
                <w:szCs w:val="18"/>
                <w:lang w:val="de-DE"/>
              </w:rPr>
              <w:t xml:space="preserve">. </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b/>
                <w:sz w:val="18"/>
                <w:szCs w:val="18"/>
                <w:lang w:val="de-DE"/>
              </w:rPr>
              <w:t>Weitere Auftragsverarbeiter gemäß Art. 28, Abs. 4 DSGVO</w:t>
            </w:r>
            <w:r w:rsidRPr="00775431">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7D1E98" w:rsidRPr="00775431" w:rsidRDefault="007D1E98" w:rsidP="00CF7067">
            <w:pPr>
              <w:pBdr>
                <w:top w:val="nil"/>
                <w:left w:val="nil"/>
                <w:bottom w:val="nil"/>
                <w:right w:val="nil"/>
                <w:between w:val="nil"/>
              </w:pBdr>
              <w:ind w:left="-43"/>
              <w:jc w:val="both"/>
              <w:rPr>
                <w:rFonts w:eastAsia="Arial"/>
                <w:sz w:val="18"/>
                <w:szCs w:val="18"/>
                <w:lang w:val="de-DE"/>
              </w:rPr>
            </w:pPr>
            <w:r w:rsidRPr="00775431">
              <w:rPr>
                <w:rFonts w:eastAsia="Arial"/>
                <w:b/>
                <w:sz w:val="18"/>
                <w:szCs w:val="18"/>
                <w:lang w:val="de-DE"/>
              </w:rPr>
              <w:t>Datenschutzbeauftragter (DSB):</w:t>
            </w:r>
            <w:r w:rsidRPr="00775431">
              <w:rPr>
                <w:rFonts w:eastAsia="Arial"/>
                <w:sz w:val="18"/>
                <w:szCs w:val="18"/>
                <w:lang w:val="de-DE"/>
              </w:rPr>
              <w:t xml:space="preserve"> GRUPPO INQUIRIA SRL, Schlachthofstraße Nr. 50, 39100 Bozen, E-Mail: </w:t>
            </w:r>
            <w:hyperlink r:id="rId10">
              <w:r w:rsidRPr="00775431">
                <w:rPr>
                  <w:rFonts w:eastAsia="Arial"/>
                  <w:sz w:val="18"/>
                  <w:szCs w:val="18"/>
                  <w:u w:val="single"/>
                  <w:lang w:val="de-DE"/>
                </w:rPr>
                <w:t>info@inquiria.it</w:t>
              </w:r>
            </w:hyperlink>
            <w:r w:rsidRPr="00775431">
              <w:rPr>
                <w:rFonts w:eastAsia="Arial"/>
                <w:sz w:val="18"/>
                <w:szCs w:val="18"/>
                <w:lang w:val="de-DE"/>
              </w:rPr>
              <w:t xml:space="preserve">; PEC: </w:t>
            </w:r>
            <w:hyperlink r:id="rId11">
              <w:r w:rsidRPr="00775431">
                <w:rPr>
                  <w:rFonts w:eastAsia="Arial"/>
                  <w:sz w:val="18"/>
                  <w:szCs w:val="18"/>
                  <w:u w:val="single"/>
                  <w:lang w:val="de-DE"/>
                </w:rPr>
                <w:t>inquiria@pec.it</w:t>
              </w:r>
            </w:hyperlink>
            <w:r w:rsidRPr="00775431">
              <w:rPr>
                <w:rFonts w:eastAsia="Arial"/>
                <w:sz w:val="18"/>
                <w:szCs w:val="18"/>
                <w:lang w:val="de-DE"/>
              </w:rPr>
              <w:t>.</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b/>
                <w:sz w:val="18"/>
                <w:szCs w:val="18"/>
                <w:lang w:val="de-DE"/>
              </w:rPr>
              <w:t>Herkunft der Daten:</w:t>
            </w:r>
            <w:r w:rsidRPr="00775431">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b/>
                <w:sz w:val="18"/>
                <w:szCs w:val="18"/>
                <w:lang w:val="de-DE"/>
              </w:rPr>
              <w:t>Datenkategorien:</w:t>
            </w:r>
            <w:r w:rsidRPr="00775431">
              <w:rPr>
                <w:rFonts w:eastAsia="Arial"/>
                <w:sz w:val="18"/>
                <w:szCs w:val="18"/>
                <w:lang w:val="de-DE"/>
              </w:rPr>
              <w:t xml:space="preserve"> Die eingehobenen Daten sind Identifizierungs- und gerichtliche Daten (</w:t>
            </w:r>
            <w:r w:rsidRPr="00775431">
              <w:rPr>
                <w:sz w:val="18"/>
                <w:szCs w:val="18"/>
                <w:lang w:val="de-DE"/>
              </w:rPr>
              <w:t>zu Verurteilungen, Strafen und zu Vergehen straf-, zivil-, verwaltungs-, sozial-, beitrags-, und steuerrechtlicher Natur nach Art. 80 GvD Nr. 50/2016)</w:t>
            </w:r>
            <w:r w:rsidRPr="00775431">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b/>
                <w:sz w:val="18"/>
                <w:szCs w:val="18"/>
                <w:lang w:val="de-DE"/>
              </w:rPr>
              <w:t>Zweck und Art der Verarbeitung:</w:t>
            </w:r>
            <w:r w:rsidRPr="00775431">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775431" w:rsidRPr="00917A67" w:rsidTr="007D1E98">
        <w:trPr>
          <w:trHeight w:val="1060"/>
        </w:trPr>
        <w:tc>
          <w:tcPr>
            <w:tcW w:w="10065" w:type="dxa"/>
          </w:tcPr>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b/>
                <w:bCs/>
                <w:sz w:val="18"/>
                <w:szCs w:val="18"/>
                <w:lang w:val="de-DE"/>
              </w:rPr>
              <w:t>Mitteilung und Empfänger der Daten:</w:t>
            </w:r>
            <w:r w:rsidRPr="00775431">
              <w:rPr>
                <w:rFonts w:eastAsia="Arial"/>
                <w:sz w:val="18"/>
                <w:szCs w:val="18"/>
                <w:lang w:val="de-DE"/>
              </w:rPr>
              <w:t xml:space="preserve"> Die erhobenen Daten können folgenden Subjekten mitgeteilt werden: </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sz w:val="18"/>
                <w:szCs w:val="18"/>
                <w:lang w:val="de-DE"/>
              </w:rPr>
              <w:t>-anderen öffentlichen Verwaltungen und Behörden, denen die Daten im Rahmen ihrer institutionellen Aufgaben mitgeteilt werden können;</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sz w:val="18"/>
                <w:szCs w:val="18"/>
                <w:lang w:val="de-DE"/>
              </w:rPr>
              <w:t>-anderen Teilnehmern, die um Zugang zu den Ausschreibungsunterlagen ansuchen, gemäß den Modalitäten und im Rahmen der geltenden Bestimmungen;</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sz w:val="18"/>
                <w:szCs w:val="18"/>
                <w:lang w:val="de-DE"/>
              </w:rPr>
              <w:t>-externen Subjekten, deren Namen den betroffenen Personen zur Verfügung stehen, da sie Teil der Bewertungskommissionen sind, die von Mal zu Mal gebildet werden;</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sz w:val="18"/>
                <w:szCs w:val="18"/>
                <w:lang w:val="de-DE"/>
              </w:rPr>
              <w:t>-Rechtsanwälten, die mit der Verteidigung der AOV vor Gericht beauftragt sind.</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sz w:val="18"/>
                <w:szCs w:val="18"/>
                <w:lang w:val="de-DE"/>
              </w:rPr>
              <w:t>Auf jeden Fall kann die AOV die Übermittlung von personenbezogenen Daten mit Ausnahme der sensiblen und gerichtlichen Daten gemäß Verordnung EU/2016/679 (DSGVO) durchführen.</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sz w:val="18"/>
                <w:szCs w:val="18"/>
                <w:lang w:val="de-DE"/>
              </w:rPr>
              <w:t>Die Daten werden in keiner Weise verbreitet und nach außen offengelegt noch an nicht autorisierte Subjekte weitergegeben bzw. mitgeteilt.</w:t>
            </w:r>
          </w:p>
        </w:tc>
      </w:tr>
      <w:tr w:rsidR="00775431" w:rsidRPr="00E4156A" w:rsidTr="007D1E98">
        <w:trPr>
          <w:trHeight w:val="380"/>
        </w:trPr>
        <w:tc>
          <w:tcPr>
            <w:tcW w:w="10065" w:type="dxa"/>
          </w:tcPr>
          <w:p w:rsidR="007D1E98" w:rsidRPr="00775431" w:rsidRDefault="007D1E98" w:rsidP="00CF7067">
            <w:pPr>
              <w:ind w:left="-43"/>
              <w:jc w:val="both"/>
              <w:rPr>
                <w:sz w:val="18"/>
                <w:szCs w:val="18"/>
                <w:lang w:val="de-DE"/>
              </w:rPr>
            </w:pPr>
            <w:r w:rsidRPr="00775431">
              <w:rPr>
                <w:b/>
                <w:bCs/>
                <w:sz w:val="18"/>
                <w:szCs w:val="18"/>
                <w:lang w:val="de-DE"/>
              </w:rPr>
              <w:t>Verbreitung:</w:t>
            </w:r>
            <w:r w:rsidRPr="00775431">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7D1E98" w:rsidRPr="00775431" w:rsidRDefault="007D1E98" w:rsidP="00CF7067">
            <w:pPr>
              <w:pBdr>
                <w:top w:val="nil"/>
                <w:left w:val="nil"/>
                <w:bottom w:val="nil"/>
                <w:right w:val="nil"/>
                <w:between w:val="nil"/>
              </w:pBdr>
              <w:shd w:val="clear" w:color="auto" w:fill="FFFFFF"/>
              <w:ind w:left="-43"/>
              <w:jc w:val="both"/>
              <w:rPr>
                <w:rFonts w:eastAsia="Arial"/>
                <w:sz w:val="18"/>
                <w:szCs w:val="18"/>
                <w:lang w:val="de-DE"/>
              </w:rPr>
            </w:pPr>
            <w:r w:rsidRPr="00775431">
              <w:rPr>
                <w:b/>
                <w:bCs/>
                <w:sz w:val="18"/>
                <w:szCs w:val="18"/>
                <w:lang w:val="de-DE"/>
              </w:rPr>
              <w:t>Dauer</w:t>
            </w:r>
            <w:r w:rsidRPr="00775431">
              <w:rPr>
                <w:b/>
                <w:sz w:val="18"/>
                <w:szCs w:val="18"/>
                <w:lang w:val="de-DE"/>
              </w:rPr>
              <w:t>:</w:t>
            </w:r>
            <w:r w:rsidRPr="00775431">
              <w:rPr>
                <w:sz w:val="18"/>
                <w:szCs w:val="18"/>
                <w:lang w:val="de-DE"/>
              </w:rPr>
              <w:t xml:space="preserve"> Die übermittelten Daten werden für die gesetzlich vorgesehene Dauer aufbewahrt.</w:t>
            </w:r>
          </w:p>
          <w:p w:rsidR="007D1E98" w:rsidRPr="00775431" w:rsidRDefault="007D1E98" w:rsidP="00CF7067">
            <w:pPr>
              <w:ind w:left="-43"/>
              <w:jc w:val="both"/>
              <w:rPr>
                <w:sz w:val="18"/>
                <w:szCs w:val="18"/>
                <w:lang w:val="de-DE"/>
              </w:rPr>
            </w:pPr>
            <w:r w:rsidRPr="00775431">
              <w:rPr>
                <w:b/>
                <w:bCs/>
                <w:sz w:val="18"/>
                <w:szCs w:val="18"/>
                <w:lang w:val="de-DE"/>
              </w:rPr>
              <w:t>Rechte der betroffenen Person:</w:t>
            </w:r>
            <w:r w:rsidRPr="00775431">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2" w:history="1">
              <w:r w:rsidRPr="00775431">
                <w:rPr>
                  <w:rStyle w:val="Collegamentoipertestuale"/>
                  <w:color w:val="auto"/>
                  <w:sz w:val="18"/>
                  <w:szCs w:val="18"/>
                  <w:lang w:val="de-DE"/>
                </w:rPr>
                <w:t>http://aov.provinz.bz.it/transparente-verwaltung/zusaetzliche-informationen.asp</w:t>
              </w:r>
            </w:hyperlink>
            <w:r w:rsidRPr="00775431">
              <w:rPr>
                <w:sz w:val="18"/>
                <w:szCs w:val="18"/>
                <w:lang w:val="de-DE"/>
              </w:rPr>
              <w:t xml:space="preserve"> zur Verfügung. </w:t>
            </w:r>
          </w:p>
          <w:p w:rsidR="007D1E98" w:rsidRPr="00775431" w:rsidRDefault="007D1E98" w:rsidP="00CF7067">
            <w:pPr>
              <w:ind w:left="-43"/>
              <w:jc w:val="both"/>
              <w:rPr>
                <w:sz w:val="18"/>
                <w:szCs w:val="18"/>
                <w:lang w:val="de-DE"/>
              </w:rPr>
            </w:pPr>
            <w:r w:rsidRPr="00775431">
              <w:rPr>
                <w:b/>
                <w:bCs/>
                <w:sz w:val="18"/>
                <w:szCs w:val="18"/>
                <w:lang w:val="de-DE"/>
              </w:rPr>
              <w:t>Rechtsbehelfe:</w:t>
            </w:r>
            <w:r w:rsidRPr="00775431">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7D1E98" w:rsidRPr="007D1E98" w:rsidRDefault="007D1E98" w:rsidP="007D1E98">
      <w:pPr>
        <w:pBdr>
          <w:top w:val="nil"/>
          <w:left w:val="nil"/>
          <w:bottom w:val="nil"/>
          <w:right w:val="nil"/>
          <w:between w:val="nil"/>
        </w:pBdr>
        <w:tabs>
          <w:tab w:val="left" w:pos="959"/>
        </w:tabs>
        <w:jc w:val="both"/>
        <w:rPr>
          <w:rFonts w:eastAsia="Arial"/>
          <w:color w:val="FF0000"/>
          <w:sz w:val="18"/>
          <w:szCs w:val="18"/>
          <w:lang w:val="de-DE"/>
        </w:rPr>
      </w:pPr>
    </w:p>
    <w:p w:rsidR="007D1E98" w:rsidRPr="00775431" w:rsidRDefault="007D1E98" w:rsidP="007D1E98">
      <w:pPr>
        <w:pBdr>
          <w:top w:val="nil"/>
          <w:left w:val="nil"/>
          <w:bottom w:val="nil"/>
          <w:right w:val="nil"/>
          <w:between w:val="nil"/>
        </w:pBdr>
        <w:tabs>
          <w:tab w:val="left" w:pos="959"/>
        </w:tabs>
        <w:jc w:val="both"/>
        <w:rPr>
          <w:rFonts w:eastAsia="Arial"/>
          <w:sz w:val="18"/>
          <w:szCs w:val="18"/>
        </w:rPr>
      </w:pPr>
      <w:r w:rsidRPr="00775431">
        <w:rPr>
          <w:rFonts w:eastAsia="Arial"/>
          <w:sz w:val="18"/>
          <w:szCs w:val="18"/>
        </w:rPr>
        <w:t>Gelesen, bestätigt und unterzeichnet</w:t>
      </w:r>
    </w:p>
    <w:p w:rsidR="007D1E98" w:rsidRPr="00775431" w:rsidRDefault="007D1E98" w:rsidP="007D1E98">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775431" w:rsidRPr="00775431" w:rsidTr="007D1E98">
        <w:tc>
          <w:tcPr>
            <w:tcW w:w="4870" w:type="dxa"/>
          </w:tcPr>
          <w:p w:rsidR="007D1E98" w:rsidRPr="00775431"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7D1E98" w:rsidRPr="00775431" w:rsidRDefault="007D1E98" w:rsidP="00CF7067">
            <w:pPr>
              <w:pBdr>
                <w:top w:val="nil"/>
                <w:left w:val="nil"/>
                <w:bottom w:val="nil"/>
                <w:right w:val="nil"/>
                <w:between w:val="nil"/>
              </w:pBdr>
              <w:tabs>
                <w:tab w:val="left" w:pos="959"/>
              </w:tabs>
              <w:jc w:val="center"/>
              <w:rPr>
                <w:rFonts w:eastAsia="Calibri"/>
                <w:sz w:val="18"/>
                <w:szCs w:val="18"/>
                <w:lang w:val="de-DE"/>
              </w:rPr>
            </w:pPr>
            <w:r w:rsidRPr="00775431">
              <w:rPr>
                <w:rFonts w:eastAsia="Arial"/>
                <w:sz w:val="18"/>
                <w:szCs w:val="18"/>
                <w:lang w:val="de-DE"/>
              </w:rPr>
              <w:t>Der gesetzliche Vertreter / Prokurist</w:t>
            </w:r>
          </w:p>
          <w:p w:rsidR="007D1E98" w:rsidRPr="00775431" w:rsidRDefault="007D1E98" w:rsidP="00CF7067">
            <w:pPr>
              <w:pBdr>
                <w:top w:val="nil"/>
                <w:left w:val="nil"/>
                <w:bottom w:val="nil"/>
                <w:right w:val="nil"/>
                <w:between w:val="nil"/>
              </w:pBdr>
              <w:tabs>
                <w:tab w:val="left" w:pos="959"/>
              </w:tabs>
              <w:jc w:val="center"/>
              <w:rPr>
                <w:rFonts w:eastAsia="Arial"/>
                <w:sz w:val="18"/>
                <w:szCs w:val="18"/>
                <w:lang w:val="de-DE"/>
              </w:rPr>
            </w:pPr>
            <w:r w:rsidRPr="00775431">
              <w:rPr>
                <w:rFonts w:eastAsia="Arial"/>
                <w:sz w:val="18"/>
                <w:szCs w:val="18"/>
                <w:lang w:val="de-DE"/>
              </w:rPr>
              <w:fldChar w:fldCharType="begin">
                <w:ffData>
                  <w:name w:val="Text33"/>
                  <w:enabled/>
                  <w:calcOnExit w:val="0"/>
                  <w:textInput/>
                </w:ffData>
              </w:fldChar>
            </w:r>
            <w:bookmarkStart w:id="44" w:name="Text33"/>
            <w:r w:rsidRPr="00775431">
              <w:rPr>
                <w:rFonts w:eastAsia="Arial"/>
                <w:sz w:val="18"/>
                <w:szCs w:val="18"/>
                <w:lang w:val="de-DE"/>
              </w:rPr>
              <w:instrText xml:space="preserve"> FORMTEXT </w:instrText>
            </w:r>
            <w:r w:rsidRPr="00775431">
              <w:rPr>
                <w:rFonts w:eastAsia="Arial"/>
                <w:sz w:val="18"/>
                <w:szCs w:val="18"/>
                <w:lang w:val="de-DE"/>
              </w:rPr>
            </w:r>
            <w:r w:rsidRPr="00775431">
              <w:rPr>
                <w:rFonts w:eastAsia="Arial"/>
                <w:sz w:val="18"/>
                <w:szCs w:val="18"/>
                <w:lang w:val="de-DE"/>
              </w:rPr>
              <w:fldChar w:fldCharType="separate"/>
            </w:r>
            <w:r w:rsidRPr="00775431">
              <w:rPr>
                <w:rFonts w:eastAsia="Arial"/>
                <w:noProof/>
                <w:sz w:val="18"/>
                <w:szCs w:val="18"/>
                <w:lang w:val="de-DE"/>
              </w:rPr>
              <w:t> </w:t>
            </w:r>
            <w:r w:rsidRPr="00775431">
              <w:rPr>
                <w:rFonts w:eastAsia="Arial"/>
                <w:noProof/>
                <w:sz w:val="18"/>
                <w:szCs w:val="18"/>
                <w:lang w:val="de-DE"/>
              </w:rPr>
              <w:t> </w:t>
            </w:r>
            <w:r w:rsidRPr="00775431">
              <w:rPr>
                <w:rFonts w:eastAsia="Arial"/>
                <w:noProof/>
                <w:sz w:val="18"/>
                <w:szCs w:val="18"/>
                <w:lang w:val="de-DE"/>
              </w:rPr>
              <w:t> </w:t>
            </w:r>
            <w:r w:rsidRPr="00775431">
              <w:rPr>
                <w:rFonts w:eastAsia="Arial"/>
                <w:noProof/>
                <w:sz w:val="18"/>
                <w:szCs w:val="18"/>
                <w:lang w:val="de-DE"/>
              </w:rPr>
              <w:t> </w:t>
            </w:r>
            <w:r w:rsidRPr="00775431">
              <w:rPr>
                <w:rFonts w:eastAsia="Arial"/>
                <w:noProof/>
                <w:sz w:val="18"/>
                <w:szCs w:val="18"/>
                <w:lang w:val="de-DE"/>
              </w:rPr>
              <w:t> </w:t>
            </w:r>
            <w:r w:rsidRPr="00775431">
              <w:rPr>
                <w:rFonts w:eastAsia="Arial"/>
                <w:sz w:val="18"/>
                <w:szCs w:val="18"/>
                <w:lang w:val="de-DE"/>
              </w:rPr>
              <w:fldChar w:fldCharType="end"/>
            </w:r>
            <w:bookmarkEnd w:id="44"/>
          </w:p>
          <w:p w:rsidR="007D1E98" w:rsidRPr="00775431" w:rsidRDefault="007D1E98" w:rsidP="00CF7067">
            <w:pPr>
              <w:pBdr>
                <w:top w:val="nil"/>
                <w:left w:val="nil"/>
                <w:bottom w:val="nil"/>
                <w:right w:val="nil"/>
                <w:between w:val="nil"/>
              </w:pBdr>
              <w:tabs>
                <w:tab w:val="left" w:pos="959"/>
              </w:tabs>
              <w:jc w:val="center"/>
              <w:rPr>
                <w:rFonts w:eastAsia="Arial"/>
                <w:sz w:val="18"/>
                <w:szCs w:val="18"/>
                <w:lang w:val="de-DE"/>
              </w:rPr>
            </w:pPr>
            <w:r w:rsidRPr="00775431">
              <w:rPr>
                <w:rFonts w:eastAsia="Arial"/>
                <w:sz w:val="18"/>
                <w:szCs w:val="18"/>
                <w:lang w:val="de-DE"/>
              </w:rPr>
              <w:t>(mit digitaler Unterschrift unterzeichnet)</w:t>
            </w:r>
          </w:p>
          <w:p w:rsidR="007D1E98" w:rsidRPr="00775431"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7D1E98" w:rsidRDefault="007D1E98" w:rsidP="00844E45">
      <w:pPr>
        <w:pBdr>
          <w:top w:val="nil"/>
          <w:left w:val="nil"/>
          <w:bottom w:val="nil"/>
          <w:right w:val="nil"/>
          <w:between w:val="nil"/>
        </w:pBdr>
        <w:tabs>
          <w:tab w:val="left" w:pos="959"/>
        </w:tabs>
        <w:jc w:val="both"/>
        <w:rPr>
          <w:rFonts w:eastAsia="Arial"/>
          <w:sz w:val="18"/>
          <w:szCs w:val="18"/>
        </w:rPr>
      </w:pPr>
    </w:p>
    <w:p w:rsidR="007D1E98" w:rsidRPr="00B7489A" w:rsidRDefault="007D1E98" w:rsidP="00844E45">
      <w:pPr>
        <w:pBdr>
          <w:top w:val="nil"/>
          <w:left w:val="nil"/>
          <w:bottom w:val="nil"/>
          <w:right w:val="nil"/>
          <w:between w:val="nil"/>
        </w:pBdr>
        <w:tabs>
          <w:tab w:val="left" w:pos="959"/>
        </w:tabs>
        <w:jc w:val="both"/>
        <w:rPr>
          <w:rFonts w:eastAsia="Arial"/>
          <w:sz w:val="18"/>
          <w:szCs w:val="18"/>
        </w:rPr>
      </w:pPr>
    </w:p>
    <w:p w:rsidR="00D309AE" w:rsidRDefault="00D309AE" w:rsidP="00DB6618">
      <w:pPr>
        <w:suppressAutoHyphens w:val="0"/>
        <w:rPr>
          <w:sz w:val="18"/>
          <w:szCs w:val="18"/>
          <w:lang w:val="de-DE"/>
        </w:rPr>
      </w:pPr>
    </w:p>
    <w:p w:rsidR="005C78A9" w:rsidRDefault="005C78A9">
      <w:pPr>
        <w:suppressAutoHyphens w:val="0"/>
        <w:rPr>
          <w:sz w:val="18"/>
          <w:szCs w:val="18"/>
          <w:lang w:val="de-DE"/>
        </w:rPr>
      </w:pPr>
      <w:r>
        <w:rPr>
          <w:sz w:val="18"/>
          <w:szCs w:val="18"/>
          <w:lang w:val="de-DE"/>
        </w:rPr>
        <w:br w:type="page"/>
      </w:r>
    </w:p>
    <w:p w:rsidR="005C78A9" w:rsidRPr="00C02874" w:rsidRDefault="005C78A9" w:rsidP="00DB6618">
      <w:pPr>
        <w:suppressAutoHyphens w:val="0"/>
        <w:rPr>
          <w:sz w:val="18"/>
          <w:szCs w:val="18"/>
          <w:lang w:val="de-DE"/>
        </w:rPr>
      </w:pPr>
    </w:p>
    <w:sectPr w:rsidR="005C78A9" w:rsidRPr="00C02874" w:rsidSect="0001188A">
      <w:headerReference w:type="default" r:id="rId13"/>
      <w:footerReference w:type="default" r:id="rId14"/>
      <w:headerReference w:type="first" r:id="rId15"/>
      <w:footerReference w:type="first" r:id="rId16"/>
      <w:footnotePr>
        <w:pos w:val="beneathText"/>
      </w:footnotePr>
      <w:endnotePr>
        <w:numFmt w:val="decimal"/>
      </w:endnotePr>
      <w:pgSz w:w="11905" w:h="16837"/>
      <w:pgMar w:top="1843" w:right="990"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4944" w:rsidRDefault="00AB4944" w:rsidP="00092646">
      <w:r>
        <w:separator/>
      </w:r>
    </w:p>
  </w:endnote>
  <w:endnote w:type="continuationSeparator" w:id="0">
    <w:p w:rsidR="00AB4944" w:rsidRDefault="00AB4944" w:rsidP="00092646">
      <w:r>
        <w:continuationSeparator/>
      </w:r>
    </w:p>
  </w:endnote>
  <w:endnote w:id="1">
    <w:p w:rsidR="00CF7067" w:rsidRPr="00113D5E" w:rsidRDefault="00CF7067" w:rsidP="00F05E39">
      <w:pPr>
        <w:pStyle w:val="Testonotadichiusura"/>
        <w:ind w:left="284" w:hanging="284"/>
        <w:jc w:val="both"/>
        <w:rPr>
          <w:sz w:val="16"/>
          <w:szCs w:val="16"/>
          <w:lang w:val="de-DE"/>
        </w:rPr>
      </w:pPr>
      <w:r w:rsidRPr="00113D5E">
        <w:rPr>
          <w:rStyle w:val="Rimandonotadichiusura"/>
          <w:sz w:val="16"/>
          <w:szCs w:val="16"/>
        </w:rPr>
        <w:endnoteRef/>
      </w:r>
      <w:r w:rsidRPr="00113D5E">
        <w:rPr>
          <w:sz w:val="16"/>
          <w:szCs w:val="16"/>
          <w:lang w:val="de-DE"/>
        </w:rPr>
        <w:tab/>
        <w:t xml:space="preserve">Die Erklärungen </w:t>
      </w:r>
      <w:r>
        <w:rPr>
          <w:sz w:val="16"/>
          <w:szCs w:val="16"/>
          <w:lang w:val="de-DE"/>
        </w:rPr>
        <w:t>in diesem</w:t>
      </w:r>
      <w:r w:rsidRPr="00113D5E">
        <w:rPr>
          <w:sz w:val="16"/>
          <w:szCs w:val="16"/>
          <w:lang w:val="de-DE"/>
        </w:rPr>
        <w:t xml:space="preserve"> Vordruck müssen von den einzelnen Wirtschaftsteilnehmern</w:t>
      </w:r>
      <w:r>
        <w:rPr>
          <w:sz w:val="16"/>
          <w:szCs w:val="16"/>
          <w:lang w:val="de-DE"/>
        </w:rPr>
        <w:t xml:space="preserve"> (auch Handwerkern)</w:t>
      </w:r>
      <w:r w:rsidRPr="00113D5E">
        <w:rPr>
          <w:sz w:val="16"/>
          <w:szCs w:val="16"/>
          <w:lang w:val="de-DE"/>
        </w:rPr>
        <w:t>, den</w:t>
      </w:r>
      <w:r>
        <w:rPr>
          <w:sz w:val="16"/>
          <w:szCs w:val="16"/>
          <w:lang w:val="de-DE"/>
        </w:rPr>
        <w:t xml:space="preserve"> Gesellschaften (auch Genossenschaften), den </w:t>
      </w:r>
      <w:r w:rsidRPr="00113D5E">
        <w:rPr>
          <w:sz w:val="16"/>
          <w:szCs w:val="16"/>
          <w:lang w:val="de-DE"/>
        </w:rPr>
        <w:t xml:space="preserve">Konsortien </w:t>
      </w:r>
      <w:r>
        <w:rPr>
          <w:sz w:val="16"/>
          <w:szCs w:val="16"/>
          <w:lang w:val="de-DE"/>
        </w:rPr>
        <w:t>nach</w:t>
      </w:r>
      <w:r w:rsidRPr="00113D5E">
        <w:rPr>
          <w:sz w:val="16"/>
          <w:szCs w:val="16"/>
          <w:lang w:val="de-DE"/>
        </w:rPr>
        <w:t xml:space="preserve"> </w:t>
      </w:r>
      <w:r w:rsidRPr="00CE4C36">
        <w:rPr>
          <w:sz w:val="16"/>
          <w:szCs w:val="16"/>
          <w:lang w:val="de-DE"/>
        </w:rPr>
        <w:t>Art. 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w:t>
      </w:r>
      <w:r w:rsidRPr="00113D5E">
        <w:rPr>
          <w:sz w:val="16"/>
          <w:szCs w:val="16"/>
          <w:lang w:val="de-DE"/>
        </w:rPr>
        <w:t xml:space="preserve"> und den federführenden Unternehmen von Bietergemeinschaften, </w:t>
      </w:r>
      <w:r>
        <w:rPr>
          <w:sz w:val="16"/>
          <w:szCs w:val="16"/>
          <w:lang w:val="de-DE"/>
        </w:rPr>
        <w:t>gewöhnlichen</w:t>
      </w:r>
      <w:r w:rsidRPr="00113D5E">
        <w:rPr>
          <w:sz w:val="16"/>
          <w:szCs w:val="16"/>
          <w:lang w:val="de-DE"/>
        </w:rPr>
        <w:t xml:space="preserve"> Konsortien, EWIV und Unternehmensnetzwerken abgegeben werden. Jedes</w:t>
      </w:r>
      <w:r>
        <w:rPr>
          <w:sz w:val="16"/>
          <w:szCs w:val="16"/>
          <w:lang w:val="de-DE"/>
        </w:rPr>
        <w:t xml:space="preserve"> </w:t>
      </w:r>
      <w:r w:rsidRPr="00B7489A">
        <w:rPr>
          <w:sz w:val="16"/>
          <w:szCs w:val="16"/>
          <w:lang w:val="de-DE"/>
        </w:rPr>
        <w:t>mitbietende Mitglied einer BG, eines gewöhnlichen Konsortiums, einer EWIV oder eines Unternehmensnetzwerks sowie jedes ausführende Mitglied des Konsortiums, Genossenschaftskonsortiums oder ständigen Konsortiums gemäß 45 Abs. 2 Buchst. b) und c) ebd. muss die Anlage A1-bis ausfüllen.</w:t>
      </w:r>
    </w:p>
  </w:endnote>
  <w:endnote w:id="2">
    <w:p w:rsidR="00CF7067" w:rsidRPr="00113D5E" w:rsidRDefault="00CF7067" w:rsidP="00F05E39">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w:t>
      </w:r>
      <w:r>
        <w:rPr>
          <w:sz w:val="16"/>
          <w:szCs w:val="16"/>
          <w:lang w:val="de-DE"/>
        </w:rPr>
        <w:t>einzelnen Unternehmen sind</w:t>
      </w:r>
      <w:r w:rsidRPr="00113D5E">
        <w:rPr>
          <w:sz w:val="16"/>
          <w:szCs w:val="16"/>
          <w:lang w:val="de-DE"/>
        </w:rPr>
        <w:t xml:space="preserve"> die </w:t>
      </w:r>
      <w:r>
        <w:rPr>
          <w:sz w:val="16"/>
          <w:szCs w:val="16"/>
          <w:lang w:val="de-DE"/>
        </w:rPr>
        <w:t>Daten</w:t>
      </w:r>
      <w:r w:rsidRPr="00113D5E">
        <w:rPr>
          <w:sz w:val="16"/>
          <w:szCs w:val="16"/>
          <w:lang w:val="de-DE"/>
        </w:rPr>
        <w:t xml:space="preserve"> des gesetzlichen Vertreters </w:t>
      </w:r>
      <w:r>
        <w:rPr>
          <w:sz w:val="16"/>
          <w:szCs w:val="16"/>
          <w:lang w:val="de-DE"/>
        </w:rPr>
        <w:t>anzugeben, b</w:t>
      </w:r>
      <w:r w:rsidRPr="00113D5E">
        <w:rPr>
          <w:sz w:val="16"/>
          <w:szCs w:val="16"/>
          <w:lang w:val="de-DE"/>
        </w:rPr>
        <w:t xml:space="preserve">ei Konsortien </w:t>
      </w:r>
      <w:r w:rsidRPr="00CE4C36">
        <w:rPr>
          <w:sz w:val="16"/>
          <w:szCs w:val="16"/>
          <w:lang w:val="de-DE"/>
        </w:rPr>
        <w:t xml:space="preserve">gemäß </w:t>
      </w:r>
      <w:r>
        <w:rPr>
          <w:sz w:val="16"/>
          <w:szCs w:val="16"/>
          <w:lang w:val="de-DE"/>
        </w:rPr>
        <w:t xml:space="preserve">Art. </w:t>
      </w:r>
      <w:r w:rsidRPr="00CE4C36">
        <w:rPr>
          <w:sz w:val="16"/>
          <w:szCs w:val="16"/>
          <w:lang w:val="de-DE"/>
        </w:rPr>
        <w:t>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 die des gesetzlichen Vertreters des Konsortium</w:t>
      </w:r>
      <w:r>
        <w:rPr>
          <w:sz w:val="16"/>
          <w:szCs w:val="16"/>
          <w:lang w:val="de-DE"/>
        </w:rPr>
        <w:t>s, b</w:t>
      </w:r>
      <w:r w:rsidRPr="00CE4C36">
        <w:rPr>
          <w:sz w:val="16"/>
          <w:szCs w:val="16"/>
          <w:lang w:val="de-DE"/>
        </w:rPr>
        <w:t xml:space="preserve">ei Bietergemeinschaften, </w:t>
      </w:r>
      <w:r>
        <w:rPr>
          <w:sz w:val="16"/>
          <w:szCs w:val="16"/>
          <w:lang w:val="de-DE"/>
        </w:rPr>
        <w:t>gewöhnlich</w:t>
      </w:r>
      <w:r w:rsidRPr="00CE4C36">
        <w:rPr>
          <w:sz w:val="16"/>
          <w:szCs w:val="16"/>
          <w:lang w:val="de-DE"/>
        </w:rPr>
        <w:t>en Konsortien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EWIV und Unternehmensnetzwerken</w:t>
      </w:r>
      <w:r w:rsidRPr="00113D5E">
        <w:rPr>
          <w:sz w:val="16"/>
          <w:szCs w:val="16"/>
          <w:lang w:val="de-DE"/>
        </w:rPr>
        <w:t xml:space="preserve"> die des gesetzlichen Vertreters des federführenden Unternehmens.</w:t>
      </w:r>
    </w:p>
  </w:endnote>
  <w:endnote w:id="3">
    <w:p w:rsidR="00CF7067" w:rsidRPr="00CE4C36" w:rsidRDefault="00CF7067" w:rsidP="007273A4">
      <w:pPr>
        <w:pStyle w:val="Normale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Art. 45 Abs</w:t>
      </w:r>
      <w:r>
        <w:rPr>
          <w:rFonts w:ascii="Arial" w:hAnsi="Arial" w:cs="Arial"/>
          <w:sz w:val="16"/>
          <w:szCs w:val="16"/>
          <w:lang w:val="de-DE"/>
        </w:rPr>
        <w:t>.</w:t>
      </w:r>
      <w:r w:rsidRPr="00CE4C36">
        <w:rPr>
          <w:rFonts w:ascii="Arial" w:hAnsi="Arial" w:cs="Arial"/>
          <w:sz w:val="16"/>
          <w:szCs w:val="16"/>
          <w:lang w:val="de-DE"/>
        </w:rPr>
        <w:t xml:space="preserve"> 2 Buchst. b) und c) GvD</w:t>
      </w:r>
      <w:r>
        <w:rPr>
          <w:rFonts w:ascii="Arial" w:hAnsi="Arial" w:cs="Arial"/>
          <w:sz w:val="16"/>
          <w:szCs w:val="16"/>
          <w:lang w:val="de-DE"/>
        </w:rPr>
        <w:t xml:space="preserve"> Nr.</w:t>
      </w:r>
      <w:r w:rsidRPr="00CE4C36">
        <w:rPr>
          <w:rFonts w:ascii="Arial" w:hAnsi="Arial" w:cs="Arial"/>
          <w:sz w:val="16"/>
          <w:szCs w:val="16"/>
          <w:lang w:val="de-DE"/>
        </w:rPr>
        <w:t xml:space="preserve"> 50/2016 aufweist, </w:t>
      </w:r>
      <w:r>
        <w:rPr>
          <w:rFonts w:ascii="Arial" w:hAnsi="Arial" w:cs="Arial"/>
          <w:sz w:val="16"/>
          <w:szCs w:val="16"/>
          <w:lang w:val="de-DE"/>
        </w:rPr>
        <w:t>müssen</w:t>
      </w:r>
      <w:r w:rsidRPr="00CE4C36">
        <w:rPr>
          <w:rFonts w:ascii="Arial" w:hAnsi="Arial" w:cs="Arial"/>
          <w:sz w:val="16"/>
          <w:szCs w:val="16"/>
          <w:lang w:val="de-DE"/>
        </w:rPr>
        <w:t xml:space="preserve"> die </w:t>
      </w:r>
      <w:r w:rsidRPr="00381A34">
        <w:rPr>
          <w:rFonts w:ascii="Arial" w:hAnsi="Arial" w:cs="Arial"/>
          <w:sz w:val="16"/>
          <w:szCs w:val="16"/>
          <w:lang w:val="de-DE" w:eastAsia="ar-SA"/>
        </w:rPr>
        <w:t>leistungsausführenden</w:t>
      </w:r>
      <w:r w:rsidRPr="00CE4C36">
        <w:rPr>
          <w:sz w:val="16"/>
          <w:szCs w:val="16"/>
          <w:lang w:val="de-DE"/>
        </w:rPr>
        <w:t xml:space="preserve"> </w:t>
      </w:r>
      <w:r w:rsidRPr="00CE4C36">
        <w:rPr>
          <w:rFonts w:ascii="Arial" w:hAnsi="Arial" w:cs="Arial"/>
          <w:sz w:val="16"/>
          <w:szCs w:val="16"/>
          <w:lang w:val="de-DE"/>
        </w:rPr>
        <w:t>Konsortialgesellschaften die Erklärungen gemäß Vordruck A1-bis abgeben.</w:t>
      </w:r>
    </w:p>
  </w:endnote>
  <w:endnote w:id="4">
    <w:p w:rsidR="00CF7067" w:rsidRPr="00113D5E" w:rsidRDefault="00CF7067" w:rsidP="00F05E39">
      <w:pPr>
        <w:pStyle w:val="Testonotadichiusura"/>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 xml:space="preserve">Falls der Wirtschaftsteilnehmer </w:t>
      </w:r>
      <w:r>
        <w:rPr>
          <w:sz w:val="16"/>
          <w:szCs w:val="16"/>
          <w:lang w:val="de-DE"/>
        </w:rPr>
        <w:t>in</w:t>
      </w:r>
      <w:r w:rsidRPr="00CE4C36">
        <w:rPr>
          <w:sz w:val="16"/>
          <w:szCs w:val="16"/>
          <w:lang w:val="de-DE"/>
        </w:rPr>
        <w:t xml:space="preserve"> Form eines </w:t>
      </w:r>
      <w:r>
        <w:rPr>
          <w:sz w:val="16"/>
          <w:szCs w:val="16"/>
          <w:lang w:val="de-DE"/>
        </w:rPr>
        <w:t xml:space="preserve">gewöhnlichen </w:t>
      </w:r>
      <w:r w:rsidRPr="00CE4C36">
        <w:rPr>
          <w:sz w:val="16"/>
          <w:szCs w:val="16"/>
          <w:lang w:val="de-DE"/>
        </w:rPr>
        <w:t>Konsortiums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w:t>
      </w:r>
      <w:r>
        <w:rPr>
          <w:sz w:val="16"/>
          <w:szCs w:val="16"/>
          <w:lang w:val="de-DE"/>
        </w:rPr>
        <w:t>teilnimmt</w:t>
      </w:r>
      <w:r w:rsidRPr="00CE4C36">
        <w:rPr>
          <w:sz w:val="16"/>
          <w:szCs w:val="16"/>
          <w:lang w:val="de-DE"/>
        </w:rPr>
        <w:t xml:space="preserve">, </w:t>
      </w:r>
      <w:r>
        <w:rPr>
          <w:sz w:val="16"/>
          <w:szCs w:val="16"/>
          <w:lang w:val="de-DE"/>
        </w:rPr>
        <w:t>müssen alle mitbietenden Unternehmen des Konsortiums</w:t>
      </w:r>
      <w:r w:rsidRPr="00CE4C36">
        <w:rPr>
          <w:sz w:val="16"/>
          <w:szCs w:val="16"/>
          <w:lang w:val="de-DE"/>
        </w:rPr>
        <w:t xml:space="preserve"> die Erklärungen gemäß Vordruck A1-bis</w:t>
      </w:r>
      <w:r w:rsidRPr="00113D5E">
        <w:rPr>
          <w:sz w:val="16"/>
          <w:szCs w:val="16"/>
          <w:lang w:val="de-DE"/>
        </w:rPr>
        <w:t xml:space="preserve"> abgeben.</w:t>
      </w:r>
    </w:p>
  </w:endnote>
  <w:endnote w:id="5">
    <w:p w:rsidR="00CF7067" w:rsidRPr="00113D5E" w:rsidRDefault="00CF7067"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 xml:space="preserve">Falls der Wirtschaftsteilnehmer </w:t>
      </w:r>
      <w:r>
        <w:rPr>
          <w:sz w:val="16"/>
          <w:szCs w:val="16"/>
          <w:lang w:val="de-DE"/>
        </w:rPr>
        <w:t>in</w:t>
      </w:r>
      <w:r w:rsidRPr="00113D5E">
        <w:rPr>
          <w:sz w:val="16"/>
          <w:szCs w:val="16"/>
          <w:lang w:val="de-DE"/>
        </w:rPr>
        <w:t xml:space="preserve"> Form einer </w:t>
      </w:r>
      <w:r>
        <w:rPr>
          <w:sz w:val="16"/>
          <w:szCs w:val="16"/>
          <w:lang w:val="de-DE"/>
        </w:rPr>
        <w:t>BG</w:t>
      </w:r>
      <w:r w:rsidRPr="00113D5E">
        <w:rPr>
          <w:sz w:val="16"/>
          <w:szCs w:val="16"/>
          <w:lang w:val="de-DE"/>
        </w:rPr>
        <w:t xml:space="preserve">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6">
    <w:p w:rsidR="00CF7067" w:rsidRPr="00113D5E" w:rsidRDefault="00CF7067"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Wirt</w:t>
      </w:r>
      <w:r>
        <w:rPr>
          <w:sz w:val="16"/>
          <w:szCs w:val="16"/>
          <w:lang w:val="de-DE"/>
        </w:rPr>
        <w:t>schaftsteilnehmer in Form eines</w:t>
      </w:r>
      <w:r w:rsidRPr="00113D5E">
        <w:rPr>
          <w:sz w:val="16"/>
          <w:szCs w:val="16"/>
          <w:lang w:val="de-DE"/>
        </w:rPr>
        <w:t xml:space="preserve"> Unternehmensnetzwerks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7">
    <w:p w:rsidR="00CF7067" w:rsidRPr="00113D5E" w:rsidRDefault="00CF7067" w:rsidP="00CB4419">
      <w:pPr>
        <w:pStyle w:val="Testonotadichiusura"/>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 xml:space="preserve">Falls der Wirtschaftsteilnehmer </w:t>
      </w:r>
      <w:r>
        <w:rPr>
          <w:sz w:val="16"/>
          <w:szCs w:val="16"/>
          <w:lang w:val="de-DE"/>
        </w:rPr>
        <w:t>in</w:t>
      </w:r>
      <w:r w:rsidRPr="00113D5E">
        <w:rPr>
          <w:sz w:val="16"/>
          <w:szCs w:val="16"/>
          <w:lang w:val="de-DE"/>
        </w:rPr>
        <w:t xml:space="preserve"> Form einer EWIV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8">
    <w:p w:rsidR="00CF7067" w:rsidRPr="002A7A49" w:rsidRDefault="00CF7067" w:rsidP="00CB4419">
      <w:pPr>
        <w:pStyle w:val="Testonotadichiusura"/>
        <w:ind w:left="284" w:hanging="284"/>
        <w:jc w:val="both"/>
        <w:rPr>
          <w:sz w:val="16"/>
          <w:szCs w:val="16"/>
          <w:lang w:val="de-DE"/>
        </w:rPr>
      </w:pPr>
      <w:r w:rsidRPr="005A0548">
        <w:rPr>
          <w:rStyle w:val="Rimandonotadichiusura"/>
          <w:sz w:val="16"/>
          <w:szCs w:val="16"/>
        </w:rPr>
        <w:endnoteRef/>
      </w:r>
      <w:r w:rsidRPr="002A7A49">
        <w:rPr>
          <w:lang w:val="de-DE"/>
        </w:rPr>
        <w:t xml:space="preserve"> </w:t>
      </w:r>
      <w:r>
        <w:rPr>
          <w:lang w:val="de-DE"/>
        </w:rPr>
        <w:tab/>
      </w:r>
      <w:r w:rsidRPr="002A7A49">
        <w:rPr>
          <w:sz w:val="16"/>
          <w:szCs w:val="16"/>
          <w:lang w:val="de-DE"/>
        </w:rPr>
        <w:t xml:space="preserve">Die vollständigen Angaben </w:t>
      </w:r>
      <w:r>
        <w:rPr>
          <w:sz w:val="16"/>
          <w:szCs w:val="16"/>
          <w:lang w:val="de-DE"/>
        </w:rPr>
        <w:t>aller</w:t>
      </w:r>
      <w:r w:rsidRPr="002A7A49">
        <w:rPr>
          <w:sz w:val="16"/>
          <w:szCs w:val="16"/>
          <w:lang w:val="de-DE"/>
        </w:rPr>
        <w:t xml:space="preserve"> Unternehmen</w:t>
      </w:r>
      <w:r>
        <w:rPr>
          <w:sz w:val="16"/>
          <w:szCs w:val="16"/>
          <w:lang w:val="de-DE"/>
        </w:rPr>
        <w:t xml:space="preserve"> der BG, des Konsortiums</w:t>
      </w:r>
      <w:r w:rsidRPr="002A7A49">
        <w:rPr>
          <w:sz w:val="16"/>
          <w:szCs w:val="16"/>
          <w:lang w:val="de-DE"/>
        </w:rPr>
        <w:t xml:space="preserve"> gemäß Art. 45 Abs. 2 B</w:t>
      </w:r>
      <w:r>
        <w:rPr>
          <w:sz w:val="16"/>
          <w:szCs w:val="16"/>
          <w:lang w:val="de-DE"/>
        </w:rPr>
        <w:t>uch</w:t>
      </w:r>
      <w:r w:rsidRPr="002A7A49">
        <w:rPr>
          <w:sz w:val="16"/>
          <w:szCs w:val="16"/>
          <w:lang w:val="de-DE"/>
        </w:rPr>
        <w:t>st</w:t>
      </w:r>
      <w:r>
        <w:rPr>
          <w:sz w:val="16"/>
          <w:szCs w:val="16"/>
          <w:lang w:val="de-DE"/>
        </w:rPr>
        <w:t>.</w:t>
      </w:r>
      <w:r w:rsidRPr="000E076E">
        <w:rPr>
          <w:sz w:val="16"/>
          <w:szCs w:val="16"/>
          <w:lang w:val="de-DE"/>
        </w:rPr>
        <w:t xml:space="preserve"> </w:t>
      </w:r>
      <w:r w:rsidRPr="002A7A49">
        <w:rPr>
          <w:sz w:val="16"/>
          <w:szCs w:val="16"/>
          <w:lang w:val="de-DE"/>
        </w:rPr>
        <w:t>e). G</w:t>
      </w:r>
      <w:r>
        <w:rPr>
          <w:sz w:val="16"/>
          <w:szCs w:val="16"/>
          <w:lang w:val="de-DE"/>
        </w:rPr>
        <w:t>v</w:t>
      </w:r>
      <w:r w:rsidRPr="002A7A49">
        <w:rPr>
          <w:sz w:val="16"/>
          <w:szCs w:val="16"/>
          <w:lang w:val="de-DE"/>
        </w:rPr>
        <w:t xml:space="preserve">D Nr. 50/2016 anführen, </w:t>
      </w:r>
      <w:r>
        <w:rPr>
          <w:sz w:val="16"/>
          <w:szCs w:val="16"/>
          <w:lang w:val="de-DE"/>
        </w:rPr>
        <w:t xml:space="preserve">und </w:t>
      </w:r>
      <w:r w:rsidRPr="00EB2F1E">
        <w:rPr>
          <w:sz w:val="16"/>
          <w:szCs w:val="16"/>
          <w:lang w:val="de-DE"/>
        </w:rPr>
        <w:t>aller Mitglieder des Konsortiums gemäß Art. 45 Abs. 2 Buchst. b) und c) GvD Nr. 50/2016 (Firma oder Bezeichnung, Rechtssitz, Steuernummer und Art der Gesellschaft</w:t>
      </w:r>
      <w:r>
        <w:rPr>
          <w:sz w:val="16"/>
          <w:szCs w:val="16"/>
          <w:lang w:val="de-DE"/>
        </w:rPr>
        <w:t>: Einzelunternehmen, offene Handelsgesellschaft, Kommanditgesellschaft oder andere Gesellschaftsform</w:t>
      </w:r>
      <w:r w:rsidRPr="00EB2F1E">
        <w:rPr>
          <w:sz w:val="16"/>
          <w:szCs w:val="16"/>
          <w:lang w:val="de-DE"/>
        </w:rPr>
        <w:t>).</w:t>
      </w:r>
    </w:p>
  </w:endnote>
  <w:endnote w:id="9">
    <w:p w:rsidR="00CF7067" w:rsidRPr="00031594" w:rsidRDefault="00CF7067" w:rsidP="0096308F">
      <w:pPr>
        <w:ind w:left="284" w:hanging="284"/>
        <w:jc w:val="both"/>
        <w:rPr>
          <w:sz w:val="16"/>
          <w:szCs w:val="16"/>
          <w:lang w:val="de-DE"/>
        </w:rPr>
      </w:pPr>
      <w:r w:rsidRPr="00031594">
        <w:rPr>
          <w:rStyle w:val="Rimandonotadichiusura"/>
          <w:sz w:val="16"/>
          <w:szCs w:val="16"/>
        </w:rPr>
        <w:endnoteRef/>
      </w:r>
      <w:r w:rsidRPr="008B2393">
        <w:rPr>
          <w:sz w:val="16"/>
          <w:szCs w:val="16"/>
          <w:vertAlign w:val="superscript"/>
          <w:lang w:val="de-DE"/>
        </w:rPr>
        <w:tab/>
      </w:r>
      <w:r w:rsidRPr="00031594">
        <w:rPr>
          <w:sz w:val="16"/>
          <w:szCs w:val="16"/>
          <w:lang w:val="de-DE"/>
        </w:rPr>
        <w:t>Die Teile der Leistung müssen in Prozent angegeben oder beschr</w:t>
      </w:r>
      <w:r>
        <w:rPr>
          <w:sz w:val="16"/>
          <w:szCs w:val="16"/>
          <w:lang w:val="de-DE"/>
        </w:rPr>
        <w:t>ie</w:t>
      </w:r>
      <w:r w:rsidRPr="00031594">
        <w:rPr>
          <w:sz w:val="16"/>
          <w:szCs w:val="16"/>
          <w:lang w:val="de-DE"/>
        </w:rPr>
        <w:t>ben</w:t>
      </w:r>
      <w:r>
        <w:rPr>
          <w:sz w:val="16"/>
          <w:szCs w:val="16"/>
          <w:lang w:val="de-DE"/>
        </w:rPr>
        <w:t xml:space="preserve"> </w:t>
      </w:r>
      <w:r w:rsidRPr="00031594">
        <w:rPr>
          <w:sz w:val="16"/>
          <w:szCs w:val="16"/>
          <w:lang w:val="de-DE"/>
        </w:rPr>
        <w:t xml:space="preserve">werden. </w:t>
      </w:r>
      <w:r>
        <w:rPr>
          <w:sz w:val="16"/>
          <w:szCs w:val="16"/>
          <w:lang w:val="de-DE"/>
        </w:rPr>
        <w:t xml:space="preserve">Es </w:t>
      </w:r>
      <w:r w:rsidRPr="00031594">
        <w:rPr>
          <w:sz w:val="16"/>
          <w:szCs w:val="16"/>
          <w:lang w:val="de-DE"/>
        </w:rPr>
        <w:t xml:space="preserve">dürfen </w:t>
      </w:r>
      <w:r>
        <w:rPr>
          <w:sz w:val="16"/>
          <w:szCs w:val="16"/>
          <w:lang w:val="de-DE"/>
        </w:rPr>
        <w:t>bei sonstigem Ausschluss keinesfalls Beträge aufscheinen,</w:t>
      </w:r>
      <w:r w:rsidRPr="00031594">
        <w:rPr>
          <w:sz w:val="16"/>
          <w:szCs w:val="16"/>
          <w:lang w:val="de-DE"/>
        </w:rPr>
        <w:t xml:space="preserve"> auch nicht indirekt</w:t>
      </w:r>
      <w:r>
        <w:rPr>
          <w:sz w:val="16"/>
          <w:szCs w:val="16"/>
          <w:lang w:val="de-DE"/>
        </w:rPr>
        <w:t>: diese sind</w:t>
      </w:r>
      <w:r w:rsidRPr="00031594">
        <w:rPr>
          <w:sz w:val="16"/>
          <w:szCs w:val="16"/>
          <w:lang w:val="de-DE"/>
        </w:rPr>
        <w:t xml:space="preserve"> im wirtschaftlichen Angebot an</w:t>
      </w:r>
      <w:r>
        <w:rPr>
          <w:sz w:val="16"/>
          <w:szCs w:val="16"/>
          <w:lang w:val="de-DE"/>
        </w:rPr>
        <w:t>zuführe</w:t>
      </w:r>
      <w:r w:rsidRPr="00031594">
        <w:rPr>
          <w:sz w:val="16"/>
          <w:szCs w:val="16"/>
          <w:lang w:val="de-DE"/>
        </w:rPr>
        <w:t>n</w:t>
      </w:r>
      <w:r>
        <w:rPr>
          <w:sz w:val="16"/>
          <w:szCs w:val="16"/>
          <w:lang w:val="de-DE"/>
        </w:rPr>
        <w:t>.</w:t>
      </w:r>
    </w:p>
    <w:p w:rsidR="00CF7067" w:rsidRPr="00121CF9" w:rsidRDefault="00CF7067"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horizontaler BG muss das federführende Unternehmen den überwiegenden Leistungsanteil oder mindestens den Leistungsanteil laut Ausschreibungsbedingungen erbringen.</w:t>
      </w:r>
    </w:p>
    <w:p w:rsidR="00CF7067" w:rsidRPr="00121CF9" w:rsidRDefault="00CF7067"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vertikaler BG muss das federführende Unternehmen die Hauptleistung oder mindestens den Leistungsanteil laut Ausschreibungsbedingungen erbringen.</w:t>
      </w:r>
    </w:p>
    <w:p w:rsidR="00CF7067" w:rsidRPr="00C23185" w:rsidRDefault="00CF7067"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gemischter BG muss das federführende Unternehmen den überwiegenden Leistungsanteil oder mindestens den Leistungsanteil laut Ausschreibungsbedingungen erbringen.</w:t>
      </w:r>
    </w:p>
  </w:endnote>
  <w:endnote w:id="10">
    <w:p w:rsidR="00CF7067" w:rsidRPr="00121CF9" w:rsidRDefault="00CF7067" w:rsidP="00F05E39">
      <w:pPr>
        <w:pStyle w:val="Testonotadichiusura"/>
        <w:ind w:left="284" w:hanging="284"/>
        <w:jc w:val="both"/>
        <w:rPr>
          <w:sz w:val="16"/>
          <w:szCs w:val="16"/>
          <w:lang w:val="de-DE"/>
        </w:rPr>
      </w:pPr>
      <w:r w:rsidRPr="00113D5E">
        <w:rPr>
          <w:rStyle w:val="Caratterenotadichiusura"/>
          <w:sz w:val="16"/>
          <w:szCs w:val="16"/>
        </w:rPr>
        <w:endnoteRef/>
      </w:r>
      <w:r w:rsidRPr="00113D5E">
        <w:rPr>
          <w:sz w:val="16"/>
          <w:szCs w:val="16"/>
          <w:lang w:val="de-DE"/>
        </w:rPr>
        <w:tab/>
      </w:r>
      <w:r>
        <w:rPr>
          <w:sz w:val="16"/>
          <w:szCs w:val="16"/>
          <w:lang w:val="de-DE"/>
        </w:rPr>
        <w:t>Das</w:t>
      </w:r>
      <w:r w:rsidRPr="00113D5E">
        <w:rPr>
          <w:sz w:val="16"/>
          <w:szCs w:val="16"/>
          <w:lang w:val="de-DE"/>
        </w:rPr>
        <w:t xml:space="preserve"> </w:t>
      </w:r>
      <w:r w:rsidRPr="0006628F">
        <w:rPr>
          <w:sz w:val="16"/>
          <w:szCs w:val="16"/>
          <w:lang w:val="de-DE"/>
        </w:rPr>
        <w:t>„</w:t>
      </w:r>
      <w:r w:rsidRPr="0006628F">
        <w:rPr>
          <w:b/>
          <w:sz w:val="16"/>
          <w:szCs w:val="16"/>
          <w:lang w:val="de-DE"/>
        </w:rPr>
        <w:t>erklärende Unternehmen</w:t>
      </w:r>
      <w:r w:rsidRPr="0006628F">
        <w:rPr>
          <w:sz w:val="16"/>
          <w:szCs w:val="16"/>
          <w:lang w:val="de-DE"/>
        </w:rPr>
        <w:t>“ ist das Unternehmen, das den Vordruck unterzeichnet. Der „</w:t>
      </w:r>
      <w:r w:rsidRPr="0006628F">
        <w:rPr>
          <w:b/>
          <w:sz w:val="16"/>
          <w:szCs w:val="16"/>
          <w:lang w:val="de-DE"/>
        </w:rPr>
        <w:t>teilnehmende Wirtschaftsteilnehmer</w:t>
      </w:r>
      <w:r w:rsidRPr="0006628F">
        <w:rPr>
          <w:sz w:val="16"/>
          <w:szCs w:val="16"/>
          <w:lang w:val="de-DE"/>
        </w:rPr>
        <w:t>“ ist der Wirtschaftsteilnehmer insgesamt: Handelt es sich um ein einzelnes Unternehmen, fällt dieses mit dem „</w:t>
      </w:r>
      <w:r w:rsidRPr="0006628F">
        <w:rPr>
          <w:b/>
          <w:sz w:val="16"/>
          <w:szCs w:val="16"/>
          <w:lang w:val="de-DE"/>
        </w:rPr>
        <w:t>teilnehmenden Wirtschaftsteilnehmer</w:t>
      </w:r>
      <w:r w:rsidRPr="0006628F">
        <w:rPr>
          <w:sz w:val="16"/>
          <w:szCs w:val="16"/>
          <w:lang w:val="de-DE"/>
        </w:rPr>
        <w:t xml:space="preserve">“ zusammen, besteht der Wirtschaftsteilnehmern aus mehreren Subjekten, ist der </w:t>
      </w:r>
      <w:r w:rsidRPr="0006628F">
        <w:rPr>
          <w:b/>
          <w:sz w:val="16"/>
          <w:szCs w:val="16"/>
          <w:lang w:val="de-DE"/>
        </w:rPr>
        <w:t>teilnehmende Wirtschaftsteilnehmer</w:t>
      </w:r>
      <w:r w:rsidRPr="0006628F">
        <w:rPr>
          <w:sz w:val="16"/>
          <w:szCs w:val="16"/>
          <w:lang w:val="de-DE"/>
        </w:rPr>
        <w:t xml:space="preserve"> die BG, das Konsortium, die EWIV oder das Unternehmensnetzwerk, während das erklärende Unternehmen das federführende </w:t>
      </w:r>
      <w:r w:rsidRPr="00121CF9">
        <w:rPr>
          <w:sz w:val="16"/>
          <w:szCs w:val="16"/>
          <w:lang w:val="de-DE"/>
        </w:rPr>
        <w:t>Unternehmen ist, das den Vordruck A1 unterzeichnet, bzw. die einzelnen mitbietenden Mitglieder, die die Vordrucke A1-bis unterzeichnen.</w:t>
      </w:r>
    </w:p>
  </w:endnote>
  <w:endnote w:id="11">
    <w:p w:rsidR="00CF7067" w:rsidRPr="00121CF9" w:rsidRDefault="00CF7067" w:rsidP="00F05E39">
      <w:pPr>
        <w:ind w:left="284" w:hanging="284"/>
        <w:jc w:val="both"/>
        <w:rPr>
          <w:sz w:val="16"/>
          <w:szCs w:val="16"/>
          <w:lang w:val="de-DE"/>
        </w:rPr>
      </w:pPr>
      <w:r w:rsidRPr="00121CF9">
        <w:rPr>
          <w:sz w:val="16"/>
          <w:szCs w:val="16"/>
          <w:vertAlign w:val="superscript"/>
          <w:lang w:val="it-IT"/>
        </w:rPr>
        <w:endnoteRef/>
      </w:r>
      <w:r w:rsidRPr="00121CF9">
        <w:rPr>
          <w:sz w:val="16"/>
          <w:szCs w:val="16"/>
          <w:lang w:val="de-DE"/>
        </w:rPr>
        <w:tab/>
        <w:t xml:space="preserve">Die Angaben müssen entsprechend dem Rechtssitz des erklärenden Unternehmens von allen Formen von </w:t>
      </w:r>
      <w:r w:rsidRPr="00121CF9">
        <w:rPr>
          <w:b/>
          <w:sz w:val="16"/>
          <w:szCs w:val="16"/>
          <w:lang w:val="de-DE"/>
        </w:rPr>
        <w:t>Wirtschaftsteilnehmern</w:t>
      </w:r>
      <w:r w:rsidRPr="00121CF9">
        <w:rPr>
          <w:sz w:val="16"/>
          <w:szCs w:val="16"/>
          <w:lang w:val="de-DE"/>
        </w:rPr>
        <w:t>, die an der Ausschreibung teilnehmen, bestätigt werden.</w:t>
      </w:r>
    </w:p>
  </w:endnote>
  <w:endnote w:id="12">
    <w:p w:rsidR="00CF7067" w:rsidRPr="00AB189C" w:rsidRDefault="00CF7067" w:rsidP="00AB189C">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CF7067" w:rsidRPr="00AB189C" w:rsidRDefault="00CF7067" w:rsidP="00AB189C">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CF7067" w:rsidRPr="00AB189C" w:rsidRDefault="00CF7067" w:rsidP="00AB189C">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CF7067" w:rsidRPr="00AB189C" w:rsidRDefault="00CF7067" w:rsidP="00AB189C">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sidR="00AB189C">
        <w:rPr>
          <w:sz w:val="16"/>
          <w:szCs w:val="16"/>
          <w:lang w:val="de-DE"/>
        </w:rPr>
        <w:t>EUR nicht überschreitet.</w:t>
      </w:r>
    </w:p>
  </w:endnote>
  <w:endnote w:id="13">
    <w:p w:rsidR="00CF7067" w:rsidRPr="00121CF9" w:rsidRDefault="00CF7067" w:rsidP="00690D50">
      <w:pPr>
        <w:pStyle w:val="Testonotadichiusura"/>
        <w:ind w:left="284" w:hanging="284"/>
        <w:jc w:val="both"/>
        <w:rPr>
          <w:sz w:val="16"/>
          <w:szCs w:val="16"/>
          <w:lang w:val="de-DE"/>
        </w:rPr>
      </w:pPr>
      <w:r w:rsidRPr="00121CF9">
        <w:rPr>
          <w:rStyle w:val="Rimandonotadichiusura"/>
          <w:sz w:val="16"/>
          <w:szCs w:val="16"/>
        </w:rPr>
        <w:endnoteRef/>
      </w:r>
      <w:r w:rsidRPr="00121CF9">
        <w:rPr>
          <w:sz w:val="16"/>
          <w:szCs w:val="16"/>
          <w:lang w:val="de-DE"/>
        </w:rPr>
        <w:tab/>
        <w:t>Für Dienstleistungen und Lieferungen sind jene Teile der Dienstleistung zu beschreiben, die man an Dritte untervergeben will.</w:t>
      </w:r>
    </w:p>
  </w:endnote>
  <w:endnote w:id="14">
    <w:p w:rsidR="00CF7067" w:rsidRPr="00121CF9" w:rsidRDefault="00CF7067" w:rsidP="00B46376">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Gemäß Art. 89 GvD Nr. 50/2016 nur dann zu bestätigen, wenn der Bieter die besonderen Teilnahmeanforderungen nicht oder nur zum Teil erfüllt.</w:t>
      </w:r>
    </w:p>
  </w:endnote>
  <w:endnote w:id="15">
    <w:p w:rsidR="00CF7067" w:rsidRPr="00121CF9" w:rsidRDefault="00CF7067" w:rsidP="00254C10">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Alle vorgesehenen besonderen Anforderungen angeben, die der Teilnehmer nicht selbst erfüllt, sowie deren Prozentsatz oder Wert (in Euro).</w:t>
      </w:r>
    </w:p>
  </w:endnote>
  <w:endnote w:id="16">
    <w:p w:rsidR="00CF7067" w:rsidRPr="00121CF9" w:rsidRDefault="00CF7067" w:rsidP="00B46376">
      <w:pPr>
        <w:ind w:left="284" w:hanging="284"/>
        <w:jc w:val="both"/>
        <w:rPr>
          <w:sz w:val="16"/>
          <w:szCs w:val="16"/>
          <w:lang w:val="de-DE"/>
        </w:rPr>
      </w:pPr>
      <w:r w:rsidRPr="00121CF9">
        <w:rPr>
          <w:rStyle w:val="Rimandonotadichiusura"/>
          <w:sz w:val="16"/>
          <w:szCs w:val="16"/>
        </w:rPr>
        <w:endnoteRef/>
      </w:r>
      <w:r w:rsidRPr="00121CF9">
        <w:rPr>
          <w:sz w:val="16"/>
          <w:szCs w:val="16"/>
          <w:lang w:val="de-DE"/>
        </w:rPr>
        <w:tab/>
        <w:t>Firma, Rechtssitz und allgemeine Angaben der Hilfsunternehmen und Anforderungen, für welche die Kapazitäten genutzt werden sollen.</w:t>
      </w:r>
    </w:p>
  </w:endnote>
  <w:endnote w:id="17">
    <w:p w:rsidR="00CF7067" w:rsidRPr="00D05AF0" w:rsidRDefault="00CF7067" w:rsidP="00FB2BA1">
      <w:pPr>
        <w:pStyle w:val="Testonotadichiusura"/>
        <w:ind w:left="284" w:hanging="284"/>
        <w:jc w:val="both"/>
        <w:rPr>
          <w:sz w:val="16"/>
          <w:szCs w:val="16"/>
          <w:lang w:val="de-DE"/>
        </w:rPr>
      </w:pPr>
      <w:r w:rsidRPr="00121CF9">
        <w:rPr>
          <w:rStyle w:val="Rimandonotadichiusura"/>
          <w:rFonts w:cs="Arial"/>
          <w:sz w:val="16"/>
          <w:szCs w:val="16"/>
          <w:lang w:val="de-DE"/>
        </w:rPr>
        <w:endnoteRef/>
      </w:r>
      <w:r w:rsidR="00FC680B">
        <w:rPr>
          <w:sz w:val="16"/>
          <w:szCs w:val="16"/>
          <w:lang w:val="de-DE"/>
        </w:rPr>
        <w:tab/>
        <w:t>Vom 01.09.2021</w:t>
      </w:r>
      <w:r w:rsidRPr="00121CF9">
        <w:rPr>
          <w:sz w:val="16"/>
          <w:szCs w:val="16"/>
          <w:lang w:val="de-DE"/>
        </w:rPr>
        <w:t xml:space="preserve"> an wird Art. 110 GvD Nr. 50/2016 gemäß Art. 372 Abs. 1 GvD Nr. 14/2019 ersetzt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067" w:rsidRDefault="00CF7067">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CF7067" w:rsidRPr="00755FCC" w:rsidTr="00D47407">
      <w:trPr>
        <w:cantSplit/>
      </w:trPr>
      <w:tc>
        <w:tcPr>
          <w:tcW w:w="4990" w:type="dxa"/>
        </w:tcPr>
        <w:p w:rsidR="00CF7067" w:rsidRPr="00775431" w:rsidRDefault="00CF7067" w:rsidP="00FB2870">
          <w:pPr>
            <w:spacing w:before="80" w:line="180" w:lineRule="exact"/>
            <w:jc w:val="right"/>
            <w:rPr>
              <w:sz w:val="16"/>
              <w:lang w:val="de-DE"/>
            </w:rPr>
          </w:pPr>
          <w:r w:rsidRPr="00775431">
            <w:rPr>
              <w:sz w:val="16"/>
              <w:lang w:val="de-DE"/>
            </w:rPr>
            <w:t xml:space="preserve">Südtiroler Straße 50 </w:t>
          </w:r>
          <w:r w:rsidRPr="00775431">
            <w:rPr>
              <w:rFonts w:ascii="Wingdings" w:hAnsi="Wingdings"/>
              <w:sz w:val="14"/>
            </w:rPr>
            <w:t></w:t>
          </w:r>
          <w:r w:rsidRPr="00775431">
            <w:rPr>
              <w:sz w:val="16"/>
              <w:lang w:val="de-DE"/>
            </w:rPr>
            <w:t xml:space="preserve"> 39100 Bozen</w:t>
          </w:r>
        </w:p>
        <w:p w:rsidR="00CF7067" w:rsidRPr="00775431" w:rsidRDefault="00CF7067" w:rsidP="00FB2870">
          <w:pPr>
            <w:spacing w:line="180" w:lineRule="exact"/>
            <w:jc w:val="right"/>
            <w:rPr>
              <w:sz w:val="16"/>
              <w:szCs w:val="16"/>
              <w:lang w:val="de-DE"/>
            </w:rPr>
          </w:pPr>
          <w:r w:rsidRPr="00775431">
            <w:rPr>
              <w:sz w:val="16"/>
              <w:lang w:val="de-DE"/>
            </w:rPr>
            <w:t xml:space="preserve">Tel. </w:t>
          </w:r>
          <w:r w:rsidRPr="00775431">
            <w:rPr>
              <w:sz w:val="16"/>
              <w:szCs w:val="16"/>
              <w:lang w:val="de-DE"/>
            </w:rPr>
            <w:t xml:space="preserve">0471 41 40 10 </w:t>
          </w:r>
          <w:r w:rsidRPr="00775431">
            <w:rPr>
              <w:rFonts w:ascii="Wingdings" w:hAnsi="Wingdings"/>
              <w:sz w:val="16"/>
              <w:szCs w:val="16"/>
            </w:rPr>
            <w:t></w:t>
          </w:r>
          <w:r w:rsidRPr="00775431">
            <w:rPr>
              <w:sz w:val="16"/>
              <w:szCs w:val="16"/>
              <w:lang w:val="de-DE"/>
            </w:rPr>
            <w:t xml:space="preserve"> Fax 0471 41 40 09</w:t>
          </w:r>
        </w:p>
        <w:p w:rsidR="00CF7067" w:rsidRPr="00775431" w:rsidRDefault="00917A67" w:rsidP="00FB2870">
          <w:pPr>
            <w:spacing w:line="180" w:lineRule="exact"/>
            <w:jc w:val="right"/>
            <w:rPr>
              <w:sz w:val="16"/>
              <w:szCs w:val="16"/>
              <w:lang w:val="de-DE"/>
            </w:rPr>
          </w:pPr>
          <w:hyperlink r:id="rId1" w:history="1">
            <w:r w:rsidR="00CF7067" w:rsidRPr="00775431">
              <w:rPr>
                <w:sz w:val="16"/>
                <w:szCs w:val="16"/>
                <w:lang w:val="de-DE"/>
              </w:rPr>
              <w:t>http://aov.provinz.bz.it</w:t>
            </w:r>
            <w:r w:rsidR="00CF7067" w:rsidRPr="00775431">
              <w:rPr>
                <w:rStyle w:val="Collegamentoipertestuale"/>
                <w:color w:val="auto"/>
                <w:sz w:val="16"/>
                <w:szCs w:val="16"/>
                <w:lang w:val="de-DE"/>
              </w:rPr>
              <w:t>/</w:t>
            </w:r>
          </w:hyperlink>
        </w:p>
        <w:p w:rsidR="00CF7067" w:rsidRPr="00775431" w:rsidRDefault="00CF7067" w:rsidP="00FB2870">
          <w:pPr>
            <w:spacing w:line="180" w:lineRule="exact"/>
            <w:jc w:val="right"/>
            <w:rPr>
              <w:sz w:val="16"/>
              <w:szCs w:val="16"/>
              <w:lang w:val="de-DE"/>
            </w:rPr>
          </w:pPr>
          <w:r w:rsidRPr="00775431">
            <w:rPr>
              <w:sz w:val="16"/>
              <w:szCs w:val="16"/>
              <w:lang w:val="de-DE"/>
            </w:rPr>
            <w:t>aov-acp.servicesupply@pec.prov.bz.it</w:t>
          </w:r>
        </w:p>
        <w:p w:rsidR="00CF7067" w:rsidRPr="00775431" w:rsidRDefault="00CF7067" w:rsidP="00FB2870">
          <w:pPr>
            <w:spacing w:line="180" w:lineRule="exact"/>
            <w:jc w:val="right"/>
            <w:rPr>
              <w:sz w:val="16"/>
              <w:lang w:val="de-DE"/>
            </w:rPr>
          </w:pPr>
          <w:r w:rsidRPr="00775431">
            <w:rPr>
              <w:sz w:val="16"/>
              <w:szCs w:val="16"/>
              <w:lang w:val="de-DE"/>
            </w:rPr>
            <w:t>aov.dienst-lieferung@provinz.bz</w:t>
          </w:r>
          <w:r w:rsidRPr="00775431">
            <w:rPr>
              <w:sz w:val="16"/>
              <w:lang w:val="de-DE"/>
            </w:rPr>
            <w:t>.it</w:t>
          </w:r>
        </w:p>
        <w:p w:rsidR="00CF7067" w:rsidRPr="00775431" w:rsidRDefault="00CF7067" w:rsidP="00FB2870">
          <w:pPr>
            <w:spacing w:line="180" w:lineRule="exact"/>
            <w:jc w:val="right"/>
            <w:rPr>
              <w:sz w:val="16"/>
              <w:lang w:val="de-DE"/>
            </w:rPr>
          </w:pPr>
          <w:r w:rsidRPr="00775431">
            <w:rPr>
              <w:sz w:val="16"/>
            </w:rPr>
            <w:t>Steuernr./Mwst.Nr. 94116410211</w:t>
          </w:r>
        </w:p>
      </w:tc>
      <w:tc>
        <w:tcPr>
          <w:tcW w:w="227" w:type="dxa"/>
          <w:vAlign w:val="center"/>
        </w:tcPr>
        <w:p w:rsidR="00CF7067" w:rsidRPr="00775431" w:rsidRDefault="00CF7067" w:rsidP="00FB2870">
          <w:pPr>
            <w:spacing w:before="80"/>
            <w:jc w:val="center"/>
            <w:rPr>
              <w:sz w:val="16"/>
              <w:lang w:val="de-DE"/>
            </w:rPr>
          </w:pPr>
        </w:p>
      </w:tc>
      <w:tc>
        <w:tcPr>
          <w:tcW w:w="907" w:type="dxa"/>
          <w:vAlign w:val="center"/>
        </w:tcPr>
        <w:p w:rsidR="00CF7067" w:rsidRPr="00775431" w:rsidRDefault="00CF7067" w:rsidP="00FB2870">
          <w:pPr>
            <w:rPr>
              <w:lang w:val="de-DE"/>
            </w:rPr>
          </w:pPr>
        </w:p>
      </w:tc>
      <w:tc>
        <w:tcPr>
          <w:tcW w:w="227" w:type="dxa"/>
          <w:vAlign w:val="center"/>
        </w:tcPr>
        <w:p w:rsidR="00CF7067" w:rsidRPr="00775431" w:rsidRDefault="00CF7067" w:rsidP="00FB2870">
          <w:pPr>
            <w:spacing w:before="80"/>
            <w:jc w:val="center"/>
            <w:rPr>
              <w:sz w:val="16"/>
              <w:lang w:val="de-DE"/>
            </w:rPr>
          </w:pPr>
        </w:p>
      </w:tc>
      <w:tc>
        <w:tcPr>
          <w:tcW w:w="4990" w:type="dxa"/>
        </w:tcPr>
        <w:p w:rsidR="00CF7067" w:rsidRPr="00775431" w:rsidRDefault="00CF7067" w:rsidP="00FB2870">
          <w:pPr>
            <w:spacing w:before="80" w:line="180" w:lineRule="exact"/>
            <w:rPr>
              <w:sz w:val="16"/>
              <w:lang w:val="it-IT"/>
            </w:rPr>
          </w:pPr>
          <w:r w:rsidRPr="00775431">
            <w:rPr>
              <w:sz w:val="16"/>
              <w:lang w:val="it-IT"/>
            </w:rPr>
            <w:t xml:space="preserve">via Alto Adige 50 </w:t>
          </w:r>
          <w:r w:rsidRPr="00775431">
            <w:rPr>
              <w:rFonts w:ascii="Wingdings" w:hAnsi="Wingdings"/>
              <w:sz w:val="14"/>
            </w:rPr>
            <w:t></w:t>
          </w:r>
          <w:r w:rsidRPr="00775431">
            <w:rPr>
              <w:sz w:val="16"/>
              <w:lang w:val="it-IT"/>
            </w:rPr>
            <w:t xml:space="preserve"> 39100 Bolzano</w:t>
          </w:r>
        </w:p>
        <w:p w:rsidR="00CF7067" w:rsidRPr="00775431" w:rsidRDefault="00CF7067" w:rsidP="00FB2870">
          <w:pPr>
            <w:spacing w:line="180" w:lineRule="exact"/>
            <w:rPr>
              <w:sz w:val="16"/>
              <w:lang w:val="it-IT"/>
            </w:rPr>
          </w:pPr>
          <w:r w:rsidRPr="00775431">
            <w:rPr>
              <w:sz w:val="16"/>
              <w:lang w:val="it-IT"/>
            </w:rPr>
            <w:t xml:space="preserve">Tel. 0471 41 40 10 </w:t>
          </w:r>
          <w:r w:rsidRPr="00775431">
            <w:rPr>
              <w:rFonts w:ascii="Wingdings" w:hAnsi="Wingdings"/>
              <w:sz w:val="14"/>
            </w:rPr>
            <w:t></w:t>
          </w:r>
          <w:r w:rsidRPr="00775431">
            <w:rPr>
              <w:sz w:val="16"/>
              <w:lang w:val="it-IT"/>
            </w:rPr>
            <w:t xml:space="preserve"> Fax 0471 41 40 09</w:t>
          </w:r>
        </w:p>
        <w:p w:rsidR="00CF7067" w:rsidRPr="00775431" w:rsidRDefault="00917A67" w:rsidP="00FB2870">
          <w:pPr>
            <w:spacing w:line="180" w:lineRule="exact"/>
            <w:rPr>
              <w:sz w:val="16"/>
              <w:szCs w:val="16"/>
              <w:lang w:val="it-IT"/>
            </w:rPr>
          </w:pPr>
          <w:hyperlink r:id="rId2" w:history="1">
            <w:r w:rsidR="00CF7067" w:rsidRPr="00775431">
              <w:rPr>
                <w:sz w:val="16"/>
                <w:szCs w:val="16"/>
                <w:lang w:val="it-IT"/>
              </w:rPr>
              <w:t>http://acp.provincia.bz.it/</w:t>
            </w:r>
          </w:hyperlink>
        </w:p>
        <w:p w:rsidR="00CF7067" w:rsidRPr="00775431" w:rsidRDefault="00CF7067" w:rsidP="00FB2870">
          <w:pPr>
            <w:spacing w:line="180" w:lineRule="exact"/>
            <w:rPr>
              <w:sz w:val="16"/>
              <w:lang w:val="it-IT"/>
            </w:rPr>
          </w:pPr>
          <w:r w:rsidRPr="00775431">
            <w:rPr>
              <w:sz w:val="16"/>
              <w:lang w:val="it-IT"/>
            </w:rPr>
            <w:t>aov-acp.servicesupply@pec.prov.bz.it</w:t>
          </w:r>
        </w:p>
        <w:p w:rsidR="00CF7067" w:rsidRPr="00775431" w:rsidRDefault="00CF7067" w:rsidP="00FB2870">
          <w:pPr>
            <w:spacing w:line="180" w:lineRule="exact"/>
            <w:rPr>
              <w:sz w:val="16"/>
              <w:lang w:val="it-IT"/>
            </w:rPr>
          </w:pPr>
          <w:r w:rsidRPr="00775431">
            <w:rPr>
              <w:sz w:val="16"/>
              <w:lang w:val="it-IT"/>
            </w:rPr>
            <w:t>acp.serv-forniture@provincia.bz.it</w:t>
          </w:r>
        </w:p>
        <w:p w:rsidR="00CF7067" w:rsidRPr="00775431" w:rsidRDefault="00CF7067" w:rsidP="00FB2870">
          <w:pPr>
            <w:spacing w:line="180" w:lineRule="exact"/>
            <w:rPr>
              <w:sz w:val="16"/>
              <w:lang w:val="it-IT"/>
            </w:rPr>
          </w:pPr>
          <w:r w:rsidRPr="00775431">
            <w:rPr>
              <w:sz w:val="16"/>
              <w:lang w:val="it-IT"/>
            </w:rPr>
            <w:t>Codice fiscale/Partita Iva 94116410211</w:t>
          </w:r>
        </w:p>
      </w:tc>
    </w:tr>
  </w:tbl>
  <w:p w:rsidR="00CF7067" w:rsidRPr="008343DC" w:rsidRDefault="00CF7067">
    <w:pPr>
      <w:pStyle w:val="Pidipagina"/>
      <w:tabs>
        <w:tab w:val="clear" w:pos="4536"/>
        <w:tab w:val="clear" w:pos="9072"/>
      </w:tabs>
      <w:spacing w:line="20" w:lineRule="exact"/>
      <w:rPr>
        <w:lang w:val="it-IT"/>
      </w:rPr>
    </w:pPr>
  </w:p>
  <w:p w:rsidR="00CF7067" w:rsidRPr="008343DC" w:rsidRDefault="00CF7067">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4944" w:rsidRDefault="00AB4944" w:rsidP="00092646">
      <w:r>
        <w:separator/>
      </w:r>
    </w:p>
  </w:footnote>
  <w:footnote w:type="continuationSeparator" w:id="0">
    <w:p w:rsidR="00AB4944" w:rsidRDefault="00AB4944"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CF7067" w:rsidRPr="00E4156A">
      <w:trPr>
        <w:cantSplit/>
        <w:trHeight w:val="460"/>
      </w:trPr>
      <w:tc>
        <w:tcPr>
          <w:tcW w:w="5245" w:type="dxa"/>
        </w:tcPr>
        <w:p w:rsidR="00CF7067" w:rsidRPr="00775431" w:rsidRDefault="00CF7067">
          <w:pPr>
            <w:snapToGrid w:val="0"/>
            <w:spacing w:before="220" w:after="60"/>
            <w:jc w:val="right"/>
            <w:rPr>
              <w:spacing w:val="2"/>
              <w:sz w:val="15"/>
              <w:szCs w:val="15"/>
            </w:rPr>
          </w:pPr>
          <w:r w:rsidRPr="00775431">
            <w:rPr>
              <w:spacing w:val="2"/>
              <w:sz w:val="15"/>
              <w:szCs w:val="15"/>
            </w:rPr>
            <w:t>AUTONOME PROVINZ BOZEN - SÜDTIROL</w:t>
          </w:r>
        </w:p>
      </w:tc>
      <w:tc>
        <w:tcPr>
          <w:tcW w:w="851" w:type="dxa"/>
          <w:vMerge w:val="restart"/>
        </w:tcPr>
        <w:p w:rsidR="00CF7067" w:rsidRPr="00775431" w:rsidRDefault="00CF7067">
          <w:pPr>
            <w:snapToGrid w:val="0"/>
            <w:jc w:val="center"/>
            <w:rPr>
              <w:spacing w:val="-2"/>
              <w:sz w:val="15"/>
              <w:szCs w:val="15"/>
              <w:lang w:val="it-IT"/>
            </w:rPr>
          </w:pPr>
          <w:r w:rsidRPr="00775431">
            <w:rPr>
              <w:noProof/>
              <w:lang w:val="de-DE" w:eastAsia="de-DE"/>
            </w:rPr>
            <w:drawing>
              <wp:inline distT="0" distB="0" distL="0" distR="0" wp14:anchorId="18171082" wp14:editId="63D4B5A0">
                <wp:extent cx="285750" cy="361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CF7067" w:rsidRPr="00775431" w:rsidRDefault="00CF7067">
          <w:pPr>
            <w:pStyle w:val="Intestazione"/>
            <w:tabs>
              <w:tab w:val="clear" w:pos="4536"/>
              <w:tab w:val="clear" w:pos="9072"/>
            </w:tabs>
            <w:snapToGrid w:val="0"/>
            <w:spacing w:before="220" w:after="60"/>
            <w:rPr>
              <w:spacing w:val="-2"/>
              <w:sz w:val="15"/>
              <w:szCs w:val="15"/>
              <w:lang w:val="it-IT"/>
            </w:rPr>
          </w:pPr>
          <w:r w:rsidRPr="00775431">
            <w:rPr>
              <w:spacing w:val="-2"/>
              <w:sz w:val="15"/>
              <w:szCs w:val="15"/>
              <w:lang w:val="it-IT"/>
            </w:rPr>
            <w:t>PROVINCIA AUTONOMA DI BOLZANO - ALTO ADIGE</w:t>
          </w:r>
        </w:p>
      </w:tc>
    </w:tr>
    <w:tr w:rsidR="00CF7067" w:rsidRPr="00755FCC">
      <w:trPr>
        <w:cantSplit/>
      </w:trPr>
      <w:tc>
        <w:tcPr>
          <w:tcW w:w="5245" w:type="dxa"/>
          <w:tcBorders>
            <w:top w:val="single" w:sz="2" w:space="0" w:color="000000"/>
          </w:tcBorders>
        </w:tcPr>
        <w:p w:rsidR="00CF7067" w:rsidRPr="00775431" w:rsidRDefault="00CF7067">
          <w:pPr>
            <w:snapToGrid w:val="0"/>
            <w:spacing w:before="80" w:line="180" w:lineRule="exact"/>
            <w:jc w:val="right"/>
            <w:rPr>
              <w:sz w:val="16"/>
              <w:szCs w:val="16"/>
              <w:lang w:val="it-IT"/>
            </w:rPr>
          </w:pPr>
        </w:p>
      </w:tc>
      <w:tc>
        <w:tcPr>
          <w:tcW w:w="851" w:type="dxa"/>
          <w:vMerge/>
        </w:tcPr>
        <w:p w:rsidR="00CF7067" w:rsidRPr="00775431" w:rsidRDefault="00CF7067">
          <w:pPr>
            <w:rPr>
              <w:lang w:val="it-IT"/>
            </w:rPr>
          </w:pPr>
        </w:p>
      </w:tc>
      <w:tc>
        <w:tcPr>
          <w:tcW w:w="5245" w:type="dxa"/>
          <w:tcBorders>
            <w:top w:val="single" w:sz="2" w:space="0" w:color="000000"/>
          </w:tcBorders>
        </w:tcPr>
        <w:p w:rsidR="00CF7067" w:rsidRPr="00775431" w:rsidRDefault="00CF7067">
          <w:pPr>
            <w:snapToGrid w:val="0"/>
            <w:spacing w:before="80" w:line="180" w:lineRule="exact"/>
            <w:ind w:right="856"/>
            <w:jc w:val="right"/>
          </w:pPr>
          <w:r w:rsidRPr="00775431">
            <w:rPr>
              <w:rStyle w:val="Numeropagina"/>
              <w:rFonts w:cs="Arial"/>
              <w:sz w:val="16"/>
              <w:szCs w:val="16"/>
            </w:rPr>
            <w:t xml:space="preserve">Pag. </w:t>
          </w:r>
          <w:r w:rsidRPr="00775431">
            <w:rPr>
              <w:rStyle w:val="Numeropagina"/>
              <w:rFonts w:cs="Arial"/>
              <w:sz w:val="16"/>
              <w:szCs w:val="16"/>
            </w:rPr>
            <w:fldChar w:fldCharType="begin"/>
          </w:r>
          <w:r w:rsidRPr="00775431">
            <w:rPr>
              <w:rStyle w:val="Numeropagina"/>
              <w:rFonts w:cs="Arial"/>
              <w:sz w:val="16"/>
              <w:szCs w:val="16"/>
            </w:rPr>
            <w:instrText xml:space="preserve"> PAGE </w:instrText>
          </w:r>
          <w:r w:rsidRPr="00775431">
            <w:rPr>
              <w:rStyle w:val="Numeropagina"/>
              <w:rFonts w:cs="Arial"/>
              <w:sz w:val="16"/>
              <w:szCs w:val="16"/>
            </w:rPr>
            <w:fldChar w:fldCharType="separate"/>
          </w:r>
          <w:r w:rsidR="00BE73DE" w:rsidRPr="00775431">
            <w:rPr>
              <w:rStyle w:val="Numeropagina"/>
              <w:rFonts w:cs="Arial"/>
              <w:noProof/>
              <w:sz w:val="16"/>
              <w:szCs w:val="16"/>
            </w:rPr>
            <w:t>19</w:t>
          </w:r>
          <w:r w:rsidRPr="00775431">
            <w:rPr>
              <w:rStyle w:val="Numeropagina"/>
              <w:rFonts w:cs="Arial"/>
              <w:sz w:val="16"/>
              <w:szCs w:val="16"/>
            </w:rPr>
            <w:fldChar w:fldCharType="end"/>
          </w:r>
        </w:p>
      </w:tc>
    </w:tr>
  </w:tbl>
  <w:p w:rsidR="00CF7067" w:rsidRDefault="00CF7067">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CF7067" w:rsidRPr="00E4156A" w:rsidTr="006910A4">
      <w:trPr>
        <w:cantSplit/>
        <w:trHeight w:hRule="exact" w:val="460"/>
      </w:trPr>
      <w:tc>
        <w:tcPr>
          <w:tcW w:w="4990" w:type="dxa"/>
        </w:tcPr>
        <w:p w:rsidR="00CF7067" w:rsidRPr="00775431" w:rsidRDefault="00CF7067">
          <w:pPr>
            <w:pStyle w:val="NameNachname"/>
            <w:snapToGrid w:val="0"/>
            <w:spacing w:before="200" w:after="40" w:line="100" w:lineRule="atLeast"/>
            <w:rPr>
              <w:spacing w:val="2"/>
            </w:rPr>
          </w:pPr>
          <w:r w:rsidRPr="00775431">
            <w:rPr>
              <w:spacing w:val="2"/>
            </w:rPr>
            <w:t>AUTONOME PROVINZ BOZEN - SÜDTIROL</w:t>
          </w:r>
        </w:p>
      </w:tc>
      <w:tc>
        <w:tcPr>
          <w:tcW w:w="1361" w:type="dxa"/>
          <w:vMerge w:val="restart"/>
        </w:tcPr>
        <w:p w:rsidR="00CF7067" w:rsidRPr="00775431" w:rsidRDefault="00CF7067">
          <w:pPr>
            <w:snapToGrid w:val="0"/>
            <w:jc w:val="center"/>
            <w:rPr>
              <w:spacing w:val="-2"/>
              <w:lang w:val="it-IT"/>
            </w:rPr>
          </w:pPr>
          <w:r w:rsidRPr="00775431">
            <w:rPr>
              <w:noProof/>
              <w:lang w:val="de-DE" w:eastAsia="de-DE"/>
            </w:rPr>
            <w:drawing>
              <wp:inline distT="0" distB="0" distL="0" distR="0" wp14:anchorId="47E0FB08" wp14:editId="3B0AE661">
                <wp:extent cx="561975" cy="73342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CF7067" w:rsidRPr="00775431" w:rsidRDefault="00CF7067">
          <w:pPr>
            <w:pStyle w:val="Intestazione"/>
            <w:tabs>
              <w:tab w:val="clear" w:pos="4536"/>
              <w:tab w:val="clear" w:pos="9072"/>
            </w:tabs>
            <w:snapToGrid w:val="0"/>
            <w:spacing w:before="200" w:after="40"/>
            <w:rPr>
              <w:spacing w:val="-2"/>
              <w:lang w:val="it-IT"/>
            </w:rPr>
          </w:pPr>
          <w:r w:rsidRPr="00775431">
            <w:rPr>
              <w:spacing w:val="-2"/>
              <w:lang w:val="it-IT"/>
            </w:rPr>
            <w:t>PROVINCIA AUTONOMA DI BOLZANO - ALTO ADIGE</w:t>
          </w:r>
        </w:p>
      </w:tc>
    </w:tr>
    <w:tr w:rsidR="00CF7067" w:rsidRPr="00E4156A" w:rsidTr="004E684D">
      <w:trPr>
        <w:cantSplit/>
        <w:trHeight w:hRule="exact" w:val="1242"/>
      </w:trPr>
      <w:tc>
        <w:tcPr>
          <w:tcW w:w="4990" w:type="dxa"/>
          <w:tcBorders>
            <w:top w:val="single" w:sz="2" w:space="0" w:color="000000"/>
          </w:tcBorders>
        </w:tcPr>
        <w:p w:rsidR="00CF7067" w:rsidRPr="00775431" w:rsidRDefault="00CF7067" w:rsidP="005A5AC2">
          <w:pPr>
            <w:spacing w:before="70" w:line="200" w:lineRule="exact"/>
            <w:jc w:val="right"/>
            <w:rPr>
              <w:b/>
              <w:sz w:val="18"/>
              <w:lang w:val="de-DE"/>
            </w:rPr>
          </w:pPr>
          <w:r w:rsidRPr="00775431">
            <w:rPr>
              <w:b/>
              <w:sz w:val="18"/>
              <w:lang w:val="de-DE"/>
            </w:rPr>
            <w:t>AOV - Agentur für die Verfahren und die Aufsicht im Bereich öffentliche Bau-, Dienstleistungs- und Lieferaufträge</w:t>
          </w:r>
        </w:p>
        <w:p w:rsidR="00CF7067" w:rsidRPr="00775431" w:rsidRDefault="00CF7067" w:rsidP="005A5AC2">
          <w:pPr>
            <w:spacing w:before="70" w:line="200" w:lineRule="exact"/>
            <w:jc w:val="right"/>
            <w:rPr>
              <w:sz w:val="18"/>
              <w:lang w:val="de-DE"/>
            </w:rPr>
          </w:pPr>
          <w:r w:rsidRPr="00775431">
            <w:rPr>
              <w:sz w:val="18"/>
              <w:lang w:val="de-DE"/>
            </w:rPr>
            <w:t>EVS DL - Einheitliche Vergabestelle Dienstleistungen und Lieferungen</w:t>
          </w:r>
        </w:p>
        <w:p w:rsidR="00CF7067" w:rsidRPr="00775431" w:rsidRDefault="00CF7067">
          <w:pPr>
            <w:spacing w:before="60" w:line="200" w:lineRule="exact"/>
            <w:jc w:val="right"/>
            <w:rPr>
              <w:b/>
              <w:bCs/>
              <w:sz w:val="18"/>
              <w:szCs w:val="18"/>
              <w:lang w:val="de-DE"/>
            </w:rPr>
          </w:pPr>
        </w:p>
      </w:tc>
      <w:tc>
        <w:tcPr>
          <w:tcW w:w="1361" w:type="dxa"/>
          <w:vMerge/>
        </w:tcPr>
        <w:p w:rsidR="00CF7067" w:rsidRPr="00775431" w:rsidRDefault="00CF7067">
          <w:pPr>
            <w:rPr>
              <w:lang w:val="de-DE"/>
            </w:rPr>
          </w:pPr>
        </w:p>
      </w:tc>
      <w:tc>
        <w:tcPr>
          <w:tcW w:w="4990" w:type="dxa"/>
          <w:tcBorders>
            <w:top w:val="single" w:sz="2" w:space="0" w:color="000000"/>
          </w:tcBorders>
        </w:tcPr>
        <w:p w:rsidR="00CF7067" w:rsidRPr="00775431" w:rsidRDefault="00CF7067" w:rsidP="005A5AC2">
          <w:pPr>
            <w:spacing w:before="70" w:line="200" w:lineRule="exact"/>
            <w:rPr>
              <w:b/>
              <w:sz w:val="18"/>
              <w:lang w:val="it-IT"/>
            </w:rPr>
          </w:pPr>
          <w:r w:rsidRPr="00775431">
            <w:rPr>
              <w:b/>
              <w:sz w:val="18"/>
              <w:lang w:val="it-IT"/>
            </w:rPr>
            <w:t>ACP - Agenzia per i procedimenti e la vigilanza in materia di contratti pubblici di lavori, servizi e forniture</w:t>
          </w:r>
        </w:p>
        <w:p w:rsidR="00CF7067" w:rsidRPr="00775431" w:rsidRDefault="00CF7067">
          <w:pPr>
            <w:spacing w:before="70" w:line="200" w:lineRule="exact"/>
            <w:rPr>
              <w:sz w:val="18"/>
              <w:szCs w:val="18"/>
              <w:lang w:val="it-IT"/>
            </w:rPr>
          </w:pPr>
          <w:r w:rsidRPr="00775431">
            <w:rPr>
              <w:sz w:val="18"/>
              <w:lang w:val="it-IT"/>
            </w:rPr>
            <w:br/>
            <w:t>SUA SF - Stazione Unica Appaltante Servizi e Forniture</w:t>
          </w:r>
        </w:p>
      </w:tc>
    </w:tr>
  </w:tbl>
  <w:p w:rsidR="00CF7067" w:rsidRPr="00C814E9" w:rsidRDefault="00CF7067">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2FC37D59"/>
    <w:multiLevelType w:val="hybridMultilevel"/>
    <w:tmpl w:val="48347C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4"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5"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8"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9"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7"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0"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5"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39"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7"/>
  </w:num>
  <w:num w:numId="8">
    <w:abstractNumId w:val="32"/>
  </w:num>
  <w:num w:numId="9">
    <w:abstractNumId w:val="27"/>
  </w:num>
  <w:num w:numId="10">
    <w:abstractNumId w:val="36"/>
  </w:num>
  <w:num w:numId="11">
    <w:abstractNumId w:val="39"/>
  </w:num>
  <w:num w:numId="12">
    <w:abstractNumId w:val="7"/>
  </w:num>
  <w:num w:numId="13">
    <w:abstractNumId w:val="19"/>
  </w:num>
  <w:num w:numId="14">
    <w:abstractNumId w:val="25"/>
  </w:num>
  <w:num w:numId="15">
    <w:abstractNumId w:val="24"/>
  </w:num>
  <w:num w:numId="16">
    <w:abstractNumId w:val="8"/>
  </w:num>
  <w:num w:numId="17">
    <w:abstractNumId w:val="40"/>
  </w:num>
  <w:num w:numId="18">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10"/>
  </w:num>
  <w:num w:numId="21">
    <w:abstractNumId w:val="13"/>
  </w:num>
  <w:num w:numId="22">
    <w:abstractNumId w:val="28"/>
  </w:num>
  <w:num w:numId="23">
    <w:abstractNumId w:val="11"/>
  </w:num>
  <w:num w:numId="24">
    <w:abstractNumId w:val="38"/>
  </w:num>
  <w:num w:numId="25">
    <w:abstractNumId w:val="6"/>
  </w:num>
  <w:num w:numId="26">
    <w:abstractNumId w:val="17"/>
  </w:num>
  <w:num w:numId="27">
    <w:abstractNumId w:val="14"/>
  </w:num>
  <w:num w:numId="28">
    <w:abstractNumId w:val="18"/>
  </w:num>
  <w:num w:numId="29">
    <w:abstractNumId w:val="33"/>
  </w:num>
  <w:num w:numId="30">
    <w:abstractNumId w:val="21"/>
  </w:num>
  <w:num w:numId="31">
    <w:abstractNumId w:val="23"/>
  </w:num>
  <w:num w:numId="32">
    <w:abstractNumId w:val="29"/>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5"/>
  </w:num>
  <w:num w:numId="36">
    <w:abstractNumId w:val="30"/>
  </w:num>
  <w:num w:numId="37">
    <w:abstractNumId w:val="9"/>
  </w:num>
  <w:num w:numId="38">
    <w:abstractNumId w:val="22"/>
  </w:num>
  <w:num w:numId="39">
    <w:abstractNumId w:val="31"/>
  </w:num>
  <w:num w:numId="40">
    <w:abstractNumId w:val="20"/>
  </w:num>
  <w:num w:numId="41">
    <w:abstractNumId w:val="21"/>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944"/>
    <w:rsid w:val="000032A8"/>
    <w:rsid w:val="00010E67"/>
    <w:rsid w:val="0001188A"/>
    <w:rsid w:val="00015028"/>
    <w:rsid w:val="000166B8"/>
    <w:rsid w:val="00022247"/>
    <w:rsid w:val="00024245"/>
    <w:rsid w:val="00030E03"/>
    <w:rsid w:val="000356D5"/>
    <w:rsid w:val="00043F89"/>
    <w:rsid w:val="000444D8"/>
    <w:rsid w:val="00045046"/>
    <w:rsid w:val="00045134"/>
    <w:rsid w:val="0004553A"/>
    <w:rsid w:val="0004594E"/>
    <w:rsid w:val="00050966"/>
    <w:rsid w:val="00052CCC"/>
    <w:rsid w:val="00053F7D"/>
    <w:rsid w:val="0005783C"/>
    <w:rsid w:val="00060CFB"/>
    <w:rsid w:val="0006579E"/>
    <w:rsid w:val="0006628F"/>
    <w:rsid w:val="000807B2"/>
    <w:rsid w:val="000869F3"/>
    <w:rsid w:val="00092646"/>
    <w:rsid w:val="00096740"/>
    <w:rsid w:val="000A4AC4"/>
    <w:rsid w:val="000A5DDE"/>
    <w:rsid w:val="000A6FBB"/>
    <w:rsid w:val="000A7A5D"/>
    <w:rsid w:val="000B3716"/>
    <w:rsid w:val="000B5ACC"/>
    <w:rsid w:val="000C091A"/>
    <w:rsid w:val="000C6C3B"/>
    <w:rsid w:val="000D6851"/>
    <w:rsid w:val="000D6C58"/>
    <w:rsid w:val="000E076E"/>
    <w:rsid w:val="000E0CED"/>
    <w:rsid w:val="000E1880"/>
    <w:rsid w:val="000E1FA9"/>
    <w:rsid w:val="000E2B59"/>
    <w:rsid w:val="000E31F9"/>
    <w:rsid w:val="000E3A72"/>
    <w:rsid w:val="000E5C77"/>
    <w:rsid w:val="000E7EFA"/>
    <w:rsid w:val="000F42F8"/>
    <w:rsid w:val="001013C3"/>
    <w:rsid w:val="001123AF"/>
    <w:rsid w:val="00113D98"/>
    <w:rsid w:val="001158FA"/>
    <w:rsid w:val="00121377"/>
    <w:rsid w:val="00121CF9"/>
    <w:rsid w:val="00122170"/>
    <w:rsid w:val="001249E1"/>
    <w:rsid w:val="0012653E"/>
    <w:rsid w:val="00131B8E"/>
    <w:rsid w:val="00133FC2"/>
    <w:rsid w:val="0013717D"/>
    <w:rsid w:val="001444F4"/>
    <w:rsid w:val="0014587B"/>
    <w:rsid w:val="00147611"/>
    <w:rsid w:val="00153EEB"/>
    <w:rsid w:val="00156D9B"/>
    <w:rsid w:val="00157BF2"/>
    <w:rsid w:val="00160D64"/>
    <w:rsid w:val="00161C77"/>
    <w:rsid w:val="001638CA"/>
    <w:rsid w:val="00164BA7"/>
    <w:rsid w:val="001729F5"/>
    <w:rsid w:val="0018347D"/>
    <w:rsid w:val="00183813"/>
    <w:rsid w:val="00183E8D"/>
    <w:rsid w:val="001847D8"/>
    <w:rsid w:val="00184B0C"/>
    <w:rsid w:val="00187C62"/>
    <w:rsid w:val="00194B83"/>
    <w:rsid w:val="001A00F4"/>
    <w:rsid w:val="001A17CD"/>
    <w:rsid w:val="001A2B90"/>
    <w:rsid w:val="001B19A5"/>
    <w:rsid w:val="001B465F"/>
    <w:rsid w:val="001B52B3"/>
    <w:rsid w:val="001B6EEC"/>
    <w:rsid w:val="001C0FE3"/>
    <w:rsid w:val="001C2E2B"/>
    <w:rsid w:val="001C729C"/>
    <w:rsid w:val="001C77C8"/>
    <w:rsid w:val="001D20DF"/>
    <w:rsid w:val="001D2B08"/>
    <w:rsid w:val="001E08BB"/>
    <w:rsid w:val="001E0FC9"/>
    <w:rsid w:val="001E3E3D"/>
    <w:rsid w:val="001E41E0"/>
    <w:rsid w:val="001E4AF2"/>
    <w:rsid w:val="001E64AD"/>
    <w:rsid w:val="001F024A"/>
    <w:rsid w:val="001F26B0"/>
    <w:rsid w:val="001F514C"/>
    <w:rsid w:val="001F5A21"/>
    <w:rsid w:val="001F6407"/>
    <w:rsid w:val="001F70F8"/>
    <w:rsid w:val="001F7846"/>
    <w:rsid w:val="00201408"/>
    <w:rsid w:val="00202513"/>
    <w:rsid w:val="00203B3E"/>
    <w:rsid w:val="00211AF4"/>
    <w:rsid w:val="00214546"/>
    <w:rsid w:val="002158F5"/>
    <w:rsid w:val="00215EAF"/>
    <w:rsid w:val="00221F9B"/>
    <w:rsid w:val="0022313B"/>
    <w:rsid w:val="0023088E"/>
    <w:rsid w:val="00234328"/>
    <w:rsid w:val="00235F9D"/>
    <w:rsid w:val="002402FD"/>
    <w:rsid w:val="002459EC"/>
    <w:rsid w:val="002479DC"/>
    <w:rsid w:val="00251CB4"/>
    <w:rsid w:val="00254C10"/>
    <w:rsid w:val="0025637F"/>
    <w:rsid w:val="002614AC"/>
    <w:rsid w:val="00261DC8"/>
    <w:rsid w:val="00263740"/>
    <w:rsid w:val="00264521"/>
    <w:rsid w:val="00266431"/>
    <w:rsid w:val="002665A6"/>
    <w:rsid w:val="00272322"/>
    <w:rsid w:val="00273A1D"/>
    <w:rsid w:val="002753C5"/>
    <w:rsid w:val="002758F4"/>
    <w:rsid w:val="00281B47"/>
    <w:rsid w:val="002838EF"/>
    <w:rsid w:val="00283B95"/>
    <w:rsid w:val="0028680B"/>
    <w:rsid w:val="002869FF"/>
    <w:rsid w:val="002969DF"/>
    <w:rsid w:val="00297BAF"/>
    <w:rsid w:val="002A2559"/>
    <w:rsid w:val="002A7A49"/>
    <w:rsid w:val="002B047A"/>
    <w:rsid w:val="002B0C2F"/>
    <w:rsid w:val="002B195C"/>
    <w:rsid w:val="002B425D"/>
    <w:rsid w:val="002B6071"/>
    <w:rsid w:val="002B6C13"/>
    <w:rsid w:val="002B6CDB"/>
    <w:rsid w:val="002B7615"/>
    <w:rsid w:val="002C2D52"/>
    <w:rsid w:val="002C3515"/>
    <w:rsid w:val="002C5CB9"/>
    <w:rsid w:val="002D3758"/>
    <w:rsid w:val="002D4677"/>
    <w:rsid w:val="002D507B"/>
    <w:rsid w:val="002D764A"/>
    <w:rsid w:val="002D7C4C"/>
    <w:rsid w:val="002E5663"/>
    <w:rsid w:val="002E7BA4"/>
    <w:rsid w:val="002F106A"/>
    <w:rsid w:val="002F1485"/>
    <w:rsid w:val="002F2021"/>
    <w:rsid w:val="002F2DCA"/>
    <w:rsid w:val="002F3EC7"/>
    <w:rsid w:val="00305410"/>
    <w:rsid w:val="00310C05"/>
    <w:rsid w:val="0031102E"/>
    <w:rsid w:val="00311D53"/>
    <w:rsid w:val="003126E5"/>
    <w:rsid w:val="00320A34"/>
    <w:rsid w:val="003310E8"/>
    <w:rsid w:val="0033192D"/>
    <w:rsid w:val="003329B5"/>
    <w:rsid w:val="00332EE8"/>
    <w:rsid w:val="003350B5"/>
    <w:rsid w:val="0033536D"/>
    <w:rsid w:val="00336433"/>
    <w:rsid w:val="00336937"/>
    <w:rsid w:val="00346918"/>
    <w:rsid w:val="00351603"/>
    <w:rsid w:val="00355B62"/>
    <w:rsid w:val="00355CE8"/>
    <w:rsid w:val="0036058B"/>
    <w:rsid w:val="00361C9D"/>
    <w:rsid w:val="00364D76"/>
    <w:rsid w:val="0036628B"/>
    <w:rsid w:val="00366B45"/>
    <w:rsid w:val="00366BCB"/>
    <w:rsid w:val="00366BF5"/>
    <w:rsid w:val="00371606"/>
    <w:rsid w:val="00376992"/>
    <w:rsid w:val="00376AEB"/>
    <w:rsid w:val="00380296"/>
    <w:rsid w:val="003802DE"/>
    <w:rsid w:val="00381A34"/>
    <w:rsid w:val="00381C57"/>
    <w:rsid w:val="00383ECF"/>
    <w:rsid w:val="003847E8"/>
    <w:rsid w:val="003858ED"/>
    <w:rsid w:val="003873C2"/>
    <w:rsid w:val="00387D10"/>
    <w:rsid w:val="00390655"/>
    <w:rsid w:val="00390D43"/>
    <w:rsid w:val="003A13C8"/>
    <w:rsid w:val="003A4E06"/>
    <w:rsid w:val="003B123E"/>
    <w:rsid w:val="003B1795"/>
    <w:rsid w:val="003B51D3"/>
    <w:rsid w:val="003B6DBD"/>
    <w:rsid w:val="003B6E53"/>
    <w:rsid w:val="003C1897"/>
    <w:rsid w:val="003C36C0"/>
    <w:rsid w:val="003C716A"/>
    <w:rsid w:val="003D2C7F"/>
    <w:rsid w:val="003D40F3"/>
    <w:rsid w:val="003D6137"/>
    <w:rsid w:val="003D77EC"/>
    <w:rsid w:val="003D7805"/>
    <w:rsid w:val="003E260A"/>
    <w:rsid w:val="003E3BB6"/>
    <w:rsid w:val="003E50E2"/>
    <w:rsid w:val="003E63E7"/>
    <w:rsid w:val="003F1C1A"/>
    <w:rsid w:val="003F1F01"/>
    <w:rsid w:val="003F4E4B"/>
    <w:rsid w:val="003F7716"/>
    <w:rsid w:val="0040743C"/>
    <w:rsid w:val="00407545"/>
    <w:rsid w:val="004106C8"/>
    <w:rsid w:val="00412203"/>
    <w:rsid w:val="00415EAF"/>
    <w:rsid w:val="00416C2F"/>
    <w:rsid w:val="004215BF"/>
    <w:rsid w:val="00425FB0"/>
    <w:rsid w:val="0042747E"/>
    <w:rsid w:val="00431AA1"/>
    <w:rsid w:val="00431B2E"/>
    <w:rsid w:val="00435322"/>
    <w:rsid w:val="00436D39"/>
    <w:rsid w:val="00442BBE"/>
    <w:rsid w:val="00442FCB"/>
    <w:rsid w:val="00445B9E"/>
    <w:rsid w:val="0045638C"/>
    <w:rsid w:val="00460393"/>
    <w:rsid w:val="00465538"/>
    <w:rsid w:val="004756C4"/>
    <w:rsid w:val="00476785"/>
    <w:rsid w:val="00481798"/>
    <w:rsid w:val="00484797"/>
    <w:rsid w:val="00486FD6"/>
    <w:rsid w:val="00491D5E"/>
    <w:rsid w:val="00492F73"/>
    <w:rsid w:val="00493863"/>
    <w:rsid w:val="004960F3"/>
    <w:rsid w:val="004961DC"/>
    <w:rsid w:val="004A2980"/>
    <w:rsid w:val="004A4A2B"/>
    <w:rsid w:val="004A6939"/>
    <w:rsid w:val="004B1145"/>
    <w:rsid w:val="004B18EE"/>
    <w:rsid w:val="004B2F9D"/>
    <w:rsid w:val="004B375A"/>
    <w:rsid w:val="004B3C10"/>
    <w:rsid w:val="004B7D2E"/>
    <w:rsid w:val="004C0CE8"/>
    <w:rsid w:val="004C1815"/>
    <w:rsid w:val="004C1A65"/>
    <w:rsid w:val="004C6580"/>
    <w:rsid w:val="004D083E"/>
    <w:rsid w:val="004D1F3A"/>
    <w:rsid w:val="004D1F91"/>
    <w:rsid w:val="004D4ADD"/>
    <w:rsid w:val="004D7679"/>
    <w:rsid w:val="004E562E"/>
    <w:rsid w:val="004E6548"/>
    <w:rsid w:val="004E684D"/>
    <w:rsid w:val="004F3CE7"/>
    <w:rsid w:val="004F4644"/>
    <w:rsid w:val="004F65E0"/>
    <w:rsid w:val="00501135"/>
    <w:rsid w:val="00503305"/>
    <w:rsid w:val="005057B9"/>
    <w:rsid w:val="00506CDE"/>
    <w:rsid w:val="005071ED"/>
    <w:rsid w:val="0051033D"/>
    <w:rsid w:val="0052013E"/>
    <w:rsid w:val="00520DDD"/>
    <w:rsid w:val="005252DE"/>
    <w:rsid w:val="0052551D"/>
    <w:rsid w:val="0052748F"/>
    <w:rsid w:val="00531B04"/>
    <w:rsid w:val="00535299"/>
    <w:rsid w:val="00542A62"/>
    <w:rsid w:val="00542D0C"/>
    <w:rsid w:val="0054345C"/>
    <w:rsid w:val="00546874"/>
    <w:rsid w:val="00547EB1"/>
    <w:rsid w:val="005531E6"/>
    <w:rsid w:val="0055372E"/>
    <w:rsid w:val="00555383"/>
    <w:rsid w:val="00557D04"/>
    <w:rsid w:val="00562A9B"/>
    <w:rsid w:val="00570AE5"/>
    <w:rsid w:val="00571AB2"/>
    <w:rsid w:val="00573762"/>
    <w:rsid w:val="005747C2"/>
    <w:rsid w:val="005817D5"/>
    <w:rsid w:val="00584F17"/>
    <w:rsid w:val="00587E42"/>
    <w:rsid w:val="00591574"/>
    <w:rsid w:val="00594F7D"/>
    <w:rsid w:val="00597FCE"/>
    <w:rsid w:val="005A0548"/>
    <w:rsid w:val="005A5AC2"/>
    <w:rsid w:val="005B000B"/>
    <w:rsid w:val="005B0D12"/>
    <w:rsid w:val="005B6E05"/>
    <w:rsid w:val="005C78A9"/>
    <w:rsid w:val="005D11BE"/>
    <w:rsid w:val="005D5159"/>
    <w:rsid w:val="005E0D83"/>
    <w:rsid w:val="005E545D"/>
    <w:rsid w:val="005E717B"/>
    <w:rsid w:val="005F36CB"/>
    <w:rsid w:val="005F3B4F"/>
    <w:rsid w:val="005F3EA6"/>
    <w:rsid w:val="005F72E8"/>
    <w:rsid w:val="00602257"/>
    <w:rsid w:val="00602E1C"/>
    <w:rsid w:val="00603336"/>
    <w:rsid w:val="00606476"/>
    <w:rsid w:val="00610ADC"/>
    <w:rsid w:val="00610CB8"/>
    <w:rsid w:val="00612E70"/>
    <w:rsid w:val="00613262"/>
    <w:rsid w:val="0061420A"/>
    <w:rsid w:val="00615D69"/>
    <w:rsid w:val="00616F04"/>
    <w:rsid w:val="006208C6"/>
    <w:rsid w:val="0062572A"/>
    <w:rsid w:val="006258FB"/>
    <w:rsid w:val="00627AB6"/>
    <w:rsid w:val="00636B08"/>
    <w:rsid w:val="00641D3A"/>
    <w:rsid w:val="00644A9A"/>
    <w:rsid w:val="00645992"/>
    <w:rsid w:val="006459D1"/>
    <w:rsid w:val="006466B7"/>
    <w:rsid w:val="00652D09"/>
    <w:rsid w:val="00654CA0"/>
    <w:rsid w:val="006553F7"/>
    <w:rsid w:val="00661182"/>
    <w:rsid w:val="006629ED"/>
    <w:rsid w:val="00662D4E"/>
    <w:rsid w:val="0066359F"/>
    <w:rsid w:val="0066401D"/>
    <w:rsid w:val="006642A8"/>
    <w:rsid w:val="006652FD"/>
    <w:rsid w:val="00670140"/>
    <w:rsid w:val="0067346B"/>
    <w:rsid w:val="00676328"/>
    <w:rsid w:val="00676EC9"/>
    <w:rsid w:val="00677D1A"/>
    <w:rsid w:val="00686F45"/>
    <w:rsid w:val="00687ADC"/>
    <w:rsid w:val="00690D50"/>
    <w:rsid w:val="006910A4"/>
    <w:rsid w:val="0069324D"/>
    <w:rsid w:val="00694B5E"/>
    <w:rsid w:val="006A1E50"/>
    <w:rsid w:val="006A3A4B"/>
    <w:rsid w:val="006A3CDA"/>
    <w:rsid w:val="006A4163"/>
    <w:rsid w:val="006A4A37"/>
    <w:rsid w:val="006A5CC6"/>
    <w:rsid w:val="006B0B48"/>
    <w:rsid w:val="006B528E"/>
    <w:rsid w:val="006B5F5D"/>
    <w:rsid w:val="006B6169"/>
    <w:rsid w:val="006C24FC"/>
    <w:rsid w:val="006C2BD7"/>
    <w:rsid w:val="006C3C38"/>
    <w:rsid w:val="006C4828"/>
    <w:rsid w:val="006C54F1"/>
    <w:rsid w:val="006D2DAB"/>
    <w:rsid w:val="006D4ADA"/>
    <w:rsid w:val="006E20B6"/>
    <w:rsid w:val="006F0919"/>
    <w:rsid w:val="006F09DB"/>
    <w:rsid w:val="006F1935"/>
    <w:rsid w:val="006F29A9"/>
    <w:rsid w:val="006F468B"/>
    <w:rsid w:val="006F4B23"/>
    <w:rsid w:val="006F50F4"/>
    <w:rsid w:val="006F600D"/>
    <w:rsid w:val="00702381"/>
    <w:rsid w:val="0070273E"/>
    <w:rsid w:val="00706973"/>
    <w:rsid w:val="00706C74"/>
    <w:rsid w:val="007070A9"/>
    <w:rsid w:val="00707738"/>
    <w:rsid w:val="00713353"/>
    <w:rsid w:val="00716BDC"/>
    <w:rsid w:val="00726A2C"/>
    <w:rsid w:val="00726CD4"/>
    <w:rsid w:val="007273A4"/>
    <w:rsid w:val="00730FB2"/>
    <w:rsid w:val="00740BD0"/>
    <w:rsid w:val="007421BD"/>
    <w:rsid w:val="007525B7"/>
    <w:rsid w:val="00754E52"/>
    <w:rsid w:val="00755FCC"/>
    <w:rsid w:val="0076330B"/>
    <w:rsid w:val="00763755"/>
    <w:rsid w:val="007650C9"/>
    <w:rsid w:val="0077169E"/>
    <w:rsid w:val="0077296C"/>
    <w:rsid w:val="007730C6"/>
    <w:rsid w:val="00773D71"/>
    <w:rsid w:val="00774162"/>
    <w:rsid w:val="00775431"/>
    <w:rsid w:val="00780FC4"/>
    <w:rsid w:val="00791AA0"/>
    <w:rsid w:val="00793419"/>
    <w:rsid w:val="0079596A"/>
    <w:rsid w:val="00797979"/>
    <w:rsid w:val="007A2CCB"/>
    <w:rsid w:val="007A33C4"/>
    <w:rsid w:val="007A3A60"/>
    <w:rsid w:val="007A56BE"/>
    <w:rsid w:val="007B01E0"/>
    <w:rsid w:val="007B4033"/>
    <w:rsid w:val="007B56EB"/>
    <w:rsid w:val="007B5ED1"/>
    <w:rsid w:val="007C1A52"/>
    <w:rsid w:val="007C60C7"/>
    <w:rsid w:val="007C6C19"/>
    <w:rsid w:val="007C729B"/>
    <w:rsid w:val="007D0BA5"/>
    <w:rsid w:val="007D1E98"/>
    <w:rsid w:val="007D3A24"/>
    <w:rsid w:val="007D7550"/>
    <w:rsid w:val="007E2958"/>
    <w:rsid w:val="007E45E5"/>
    <w:rsid w:val="007F01B6"/>
    <w:rsid w:val="007F1673"/>
    <w:rsid w:val="007F16F5"/>
    <w:rsid w:val="007F18DD"/>
    <w:rsid w:val="007F4A7C"/>
    <w:rsid w:val="008003CB"/>
    <w:rsid w:val="0080114C"/>
    <w:rsid w:val="00801AB1"/>
    <w:rsid w:val="00806FEC"/>
    <w:rsid w:val="008071CB"/>
    <w:rsid w:val="00814317"/>
    <w:rsid w:val="0081503C"/>
    <w:rsid w:val="00823D06"/>
    <w:rsid w:val="00831B7E"/>
    <w:rsid w:val="008328D1"/>
    <w:rsid w:val="00833B21"/>
    <w:rsid w:val="008343DC"/>
    <w:rsid w:val="00834569"/>
    <w:rsid w:val="0083621F"/>
    <w:rsid w:val="00843B5D"/>
    <w:rsid w:val="00844E45"/>
    <w:rsid w:val="00846388"/>
    <w:rsid w:val="008533FA"/>
    <w:rsid w:val="008548D0"/>
    <w:rsid w:val="00854D9E"/>
    <w:rsid w:val="00855028"/>
    <w:rsid w:val="00855FE5"/>
    <w:rsid w:val="00856E89"/>
    <w:rsid w:val="0085712E"/>
    <w:rsid w:val="00860524"/>
    <w:rsid w:val="00861504"/>
    <w:rsid w:val="00864263"/>
    <w:rsid w:val="00870F56"/>
    <w:rsid w:val="00870F8B"/>
    <w:rsid w:val="0087663A"/>
    <w:rsid w:val="00877626"/>
    <w:rsid w:val="008844FB"/>
    <w:rsid w:val="00891E1F"/>
    <w:rsid w:val="00893C5D"/>
    <w:rsid w:val="008941F1"/>
    <w:rsid w:val="00894247"/>
    <w:rsid w:val="00897307"/>
    <w:rsid w:val="008A4E85"/>
    <w:rsid w:val="008A7091"/>
    <w:rsid w:val="008B2732"/>
    <w:rsid w:val="008B2A1D"/>
    <w:rsid w:val="008B2FB1"/>
    <w:rsid w:val="008B3416"/>
    <w:rsid w:val="008B3479"/>
    <w:rsid w:val="008B6C78"/>
    <w:rsid w:val="008B6F34"/>
    <w:rsid w:val="008C0A18"/>
    <w:rsid w:val="008C1DD4"/>
    <w:rsid w:val="008C30F4"/>
    <w:rsid w:val="008D1DDC"/>
    <w:rsid w:val="008E2568"/>
    <w:rsid w:val="008E41C8"/>
    <w:rsid w:val="008E55E3"/>
    <w:rsid w:val="008F0B63"/>
    <w:rsid w:val="008F456D"/>
    <w:rsid w:val="008F46E2"/>
    <w:rsid w:val="008F56B6"/>
    <w:rsid w:val="008F604F"/>
    <w:rsid w:val="008F681F"/>
    <w:rsid w:val="008F6C4A"/>
    <w:rsid w:val="00901D94"/>
    <w:rsid w:val="009054EC"/>
    <w:rsid w:val="00906080"/>
    <w:rsid w:val="00906974"/>
    <w:rsid w:val="00910B8A"/>
    <w:rsid w:val="0091430D"/>
    <w:rsid w:val="00914C84"/>
    <w:rsid w:val="00915C45"/>
    <w:rsid w:val="00917A67"/>
    <w:rsid w:val="00917DDD"/>
    <w:rsid w:val="0092065F"/>
    <w:rsid w:val="00921AA8"/>
    <w:rsid w:val="00921D83"/>
    <w:rsid w:val="00924FA2"/>
    <w:rsid w:val="009263A9"/>
    <w:rsid w:val="00927C99"/>
    <w:rsid w:val="009346BD"/>
    <w:rsid w:val="009360E4"/>
    <w:rsid w:val="009361C4"/>
    <w:rsid w:val="00940323"/>
    <w:rsid w:val="00940AC2"/>
    <w:rsid w:val="009416FA"/>
    <w:rsid w:val="00942ED5"/>
    <w:rsid w:val="009444C5"/>
    <w:rsid w:val="00944DE2"/>
    <w:rsid w:val="0094505E"/>
    <w:rsid w:val="00947D4C"/>
    <w:rsid w:val="00950FBE"/>
    <w:rsid w:val="009524BE"/>
    <w:rsid w:val="00953E88"/>
    <w:rsid w:val="0095747A"/>
    <w:rsid w:val="00960F51"/>
    <w:rsid w:val="00961015"/>
    <w:rsid w:val="0096308F"/>
    <w:rsid w:val="00964A4A"/>
    <w:rsid w:val="00965294"/>
    <w:rsid w:val="00966028"/>
    <w:rsid w:val="009779DA"/>
    <w:rsid w:val="00977E3C"/>
    <w:rsid w:val="009855C6"/>
    <w:rsid w:val="00985756"/>
    <w:rsid w:val="009904DC"/>
    <w:rsid w:val="00990773"/>
    <w:rsid w:val="009915E0"/>
    <w:rsid w:val="00992788"/>
    <w:rsid w:val="0099409D"/>
    <w:rsid w:val="00996D49"/>
    <w:rsid w:val="009A09DA"/>
    <w:rsid w:val="009A0DF9"/>
    <w:rsid w:val="009A17F5"/>
    <w:rsid w:val="009A2B24"/>
    <w:rsid w:val="009A5490"/>
    <w:rsid w:val="009A5C50"/>
    <w:rsid w:val="009A66D2"/>
    <w:rsid w:val="009B34A4"/>
    <w:rsid w:val="009B3588"/>
    <w:rsid w:val="009B4D11"/>
    <w:rsid w:val="009C5317"/>
    <w:rsid w:val="009C7377"/>
    <w:rsid w:val="009D03C9"/>
    <w:rsid w:val="009D0DFD"/>
    <w:rsid w:val="009D7F7E"/>
    <w:rsid w:val="009E69F1"/>
    <w:rsid w:val="009F0BC8"/>
    <w:rsid w:val="009F6DC3"/>
    <w:rsid w:val="00A12522"/>
    <w:rsid w:val="00A20E7B"/>
    <w:rsid w:val="00A24ED4"/>
    <w:rsid w:val="00A27013"/>
    <w:rsid w:val="00A316C5"/>
    <w:rsid w:val="00A33FAC"/>
    <w:rsid w:val="00A440AF"/>
    <w:rsid w:val="00A44688"/>
    <w:rsid w:val="00A46BC0"/>
    <w:rsid w:val="00A5110A"/>
    <w:rsid w:val="00A51AC1"/>
    <w:rsid w:val="00A51D2B"/>
    <w:rsid w:val="00A57100"/>
    <w:rsid w:val="00A57FB3"/>
    <w:rsid w:val="00A60279"/>
    <w:rsid w:val="00A62D0E"/>
    <w:rsid w:val="00A62FAE"/>
    <w:rsid w:val="00A70237"/>
    <w:rsid w:val="00A7382F"/>
    <w:rsid w:val="00A75B8E"/>
    <w:rsid w:val="00A768E4"/>
    <w:rsid w:val="00A83C08"/>
    <w:rsid w:val="00A85754"/>
    <w:rsid w:val="00A919A5"/>
    <w:rsid w:val="00A92377"/>
    <w:rsid w:val="00A93DE0"/>
    <w:rsid w:val="00A94F56"/>
    <w:rsid w:val="00A96A11"/>
    <w:rsid w:val="00A97711"/>
    <w:rsid w:val="00AA0F30"/>
    <w:rsid w:val="00AA2BFF"/>
    <w:rsid w:val="00AA324E"/>
    <w:rsid w:val="00AA40E7"/>
    <w:rsid w:val="00AB189C"/>
    <w:rsid w:val="00AB1B8E"/>
    <w:rsid w:val="00AB4944"/>
    <w:rsid w:val="00AB5ACB"/>
    <w:rsid w:val="00AB6E65"/>
    <w:rsid w:val="00AC0853"/>
    <w:rsid w:val="00AC0FF5"/>
    <w:rsid w:val="00AC1FEB"/>
    <w:rsid w:val="00AC207A"/>
    <w:rsid w:val="00AC534A"/>
    <w:rsid w:val="00AC5E3D"/>
    <w:rsid w:val="00AC636B"/>
    <w:rsid w:val="00AD6129"/>
    <w:rsid w:val="00AE62CE"/>
    <w:rsid w:val="00AF128D"/>
    <w:rsid w:val="00AF27A1"/>
    <w:rsid w:val="00AF6DDB"/>
    <w:rsid w:val="00B024B4"/>
    <w:rsid w:val="00B10933"/>
    <w:rsid w:val="00B11ECA"/>
    <w:rsid w:val="00B12180"/>
    <w:rsid w:val="00B13BC4"/>
    <w:rsid w:val="00B1727C"/>
    <w:rsid w:val="00B235E1"/>
    <w:rsid w:val="00B31461"/>
    <w:rsid w:val="00B323F7"/>
    <w:rsid w:val="00B34C5A"/>
    <w:rsid w:val="00B40BEA"/>
    <w:rsid w:val="00B41619"/>
    <w:rsid w:val="00B43FF1"/>
    <w:rsid w:val="00B44CDD"/>
    <w:rsid w:val="00B45929"/>
    <w:rsid w:val="00B45953"/>
    <w:rsid w:val="00B46376"/>
    <w:rsid w:val="00B5088C"/>
    <w:rsid w:val="00B51116"/>
    <w:rsid w:val="00B54158"/>
    <w:rsid w:val="00B54243"/>
    <w:rsid w:val="00B57AB5"/>
    <w:rsid w:val="00B6311E"/>
    <w:rsid w:val="00B65047"/>
    <w:rsid w:val="00B673A8"/>
    <w:rsid w:val="00B67EA8"/>
    <w:rsid w:val="00B73B9C"/>
    <w:rsid w:val="00B7489A"/>
    <w:rsid w:val="00B759DF"/>
    <w:rsid w:val="00B75F40"/>
    <w:rsid w:val="00B8279F"/>
    <w:rsid w:val="00B82B14"/>
    <w:rsid w:val="00B8336F"/>
    <w:rsid w:val="00B848EE"/>
    <w:rsid w:val="00B84A1F"/>
    <w:rsid w:val="00B85125"/>
    <w:rsid w:val="00B8522D"/>
    <w:rsid w:val="00B8593D"/>
    <w:rsid w:val="00B85D7E"/>
    <w:rsid w:val="00B920EF"/>
    <w:rsid w:val="00B93F01"/>
    <w:rsid w:val="00B94E2B"/>
    <w:rsid w:val="00B96C48"/>
    <w:rsid w:val="00BA5F71"/>
    <w:rsid w:val="00BA6C37"/>
    <w:rsid w:val="00BA761B"/>
    <w:rsid w:val="00BB1801"/>
    <w:rsid w:val="00BB2B21"/>
    <w:rsid w:val="00BB5B0A"/>
    <w:rsid w:val="00BB6312"/>
    <w:rsid w:val="00BC0B4B"/>
    <w:rsid w:val="00BC2DF1"/>
    <w:rsid w:val="00BC4DB7"/>
    <w:rsid w:val="00BC7C8B"/>
    <w:rsid w:val="00BD0B5D"/>
    <w:rsid w:val="00BD6735"/>
    <w:rsid w:val="00BD7F6D"/>
    <w:rsid w:val="00BE0396"/>
    <w:rsid w:val="00BE0FE1"/>
    <w:rsid w:val="00BE2C22"/>
    <w:rsid w:val="00BE2C47"/>
    <w:rsid w:val="00BE4332"/>
    <w:rsid w:val="00BE4DFF"/>
    <w:rsid w:val="00BE58E9"/>
    <w:rsid w:val="00BE73DE"/>
    <w:rsid w:val="00BF60A0"/>
    <w:rsid w:val="00C02874"/>
    <w:rsid w:val="00C03AEF"/>
    <w:rsid w:val="00C05624"/>
    <w:rsid w:val="00C06BCA"/>
    <w:rsid w:val="00C1512A"/>
    <w:rsid w:val="00C15AAC"/>
    <w:rsid w:val="00C1767E"/>
    <w:rsid w:val="00C23185"/>
    <w:rsid w:val="00C25D03"/>
    <w:rsid w:val="00C3005A"/>
    <w:rsid w:val="00C301C6"/>
    <w:rsid w:val="00C3296E"/>
    <w:rsid w:val="00C35274"/>
    <w:rsid w:val="00C3562B"/>
    <w:rsid w:val="00C35711"/>
    <w:rsid w:val="00C36A91"/>
    <w:rsid w:val="00C420C5"/>
    <w:rsid w:val="00C42C8E"/>
    <w:rsid w:val="00C43678"/>
    <w:rsid w:val="00C50CCE"/>
    <w:rsid w:val="00C531FB"/>
    <w:rsid w:val="00C56E1E"/>
    <w:rsid w:val="00C6359C"/>
    <w:rsid w:val="00C64033"/>
    <w:rsid w:val="00C645A1"/>
    <w:rsid w:val="00C65250"/>
    <w:rsid w:val="00C65E0C"/>
    <w:rsid w:val="00C701AA"/>
    <w:rsid w:val="00C72BA4"/>
    <w:rsid w:val="00C76ADD"/>
    <w:rsid w:val="00C814E9"/>
    <w:rsid w:val="00C87FD0"/>
    <w:rsid w:val="00C90A95"/>
    <w:rsid w:val="00CA09C3"/>
    <w:rsid w:val="00CA0EDA"/>
    <w:rsid w:val="00CA1C8E"/>
    <w:rsid w:val="00CA3347"/>
    <w:rsid w:val="00CA355F"/>
    <w:rsid w:val="00CA53E0"/>
    <w:rsid w:val="00CB394F"/>
    <w:rsid w:val="00CB4419"/>
    <w:rsid w:val="00CB479E"/>
    <w:rsid w:val="00CB47B7"/>
    <w:rsid w:val="00CB536E"/>
    <w:rsid w:val="00CC570C"/>
    <w:rsid w:val="00CC6481"/>
    <w:rsid w:val="00CD099A"/>
    <w:rsid w:val="00CE4527"/>
    <w:rsid w:val="00CE4758"/>
    <w:rsid w:val="00CE4C36"/>
    <w:rsid w:val="00CE79CE"/>
    <w:rsid w:val="00CF06E4"/>
    <w:rsid w:val="00CF0881"/>
    <w:rsid w:val="00CF1943"/>
    <w:rsid w:val="00CF7067"/>
    <w:rsid w:val="00CF781A"/>
    <w:rsid w:val="00D05AF0"/>
    <w:rsid w:val="00D076AE"/>
    <w:rsid w:val="00D11653"/>
    <w:rsid w:val="00D23092"/>
    <w:rsid w:val="00D2681B"/>
    <w:rsid w:val="00D26B15"/>
    <w:rsid w:val="00D309AE"/>
    <w:rsid w:val="00D310BC"/>
    <w:rsid w:val="00D31D5A"/>
    <w:rsid w:val="00D34EF3"/>
    <w:rsid w:val="00D35141"/>
    <w:rsid w:val="00D356AB"/>
    <w:rsid w:val="00D35815"/>
    <w:rsid w:val="00D36F6F"/>
    <w:rsid w:val="00D379F7"/>
    <w:rsid w:val="00D409DA"/>
    <w:rsid w:val="00D40FD7"/>
    <w:rsid w:val="00D4133B"/>
    <w:rsid w:val="00D4333B"/>
    <w:rsid w:val="00D47103"/>
    <w:rsid w:val="00D47407"/>
    <w:rsid w:val="00D52A83"/>
    <w:rsid w:val="00D537DE"/>
    <w:rsid w:val="00D55A0D"/>
    <w:rsid w:val="00D651CC"/>
    <w:rsid w:val="00D733F4"/>
    <w:rsid w:val="00D76D1A"/>
    <w:rsid w:val="00D802A9"/>
    <w:rsid w:val="00D866FE"/>
    <w:rsid w:val="00D90DDD"/>
    <w:rsid w:val="00D946E3"/>
    <w:rsid w:val="00D94DF6"/>
    <w:rsid w:val="00D9710A"/>
    <w:rsid w:val="00D97946"/>
    <w:rsid w:val="00DA3B18"/>
    <w:rsid w:val="00DA4E31"/>
    <w:rsid w:val="00DA61B2"/>
    <w:rsid w:val="00DB18B5"/>
    <w:rsid w:val="00DB6618"/>
    <w:rsid w:val="00DC2B27"/>
    <w:rsid w:val="00DC2B3F"/>
    <w:rsid w:val="00DC56C1"/>
    <w:rsid w:val="00DC71F1"/>
    <w:rsid w:val="00DD0512"/>
    <w:rsid w:val="00DD12E6"/>
    <w:rsid w:val="00DD3778"/>
    <w:rsid w:val="00DD3D82"/>
    <w:rsid w:val="00DD6B0E"/>
    <w:rsid w:val="00DE357D"/>
    <w:rsid w:val="00DF0C4B"/>
    <w:rsid w:val="00DF10A9"/>
    <w:rsid w:val="00E008D4"/>
    <w:rsid w:val="00E01D4E"/>
    <w:rsid w:val="00E04B6D"/>
    <w:rsid w:val="00E0579F"/>
    <w:rsid w:val="00E14F34"/>
    <w:rsid w:val="00E168A3"/>
    <w:rsid w:val="00E17F24"/>
    <w:rsid w:val="00E23311"/>
    <w:rsid w:val="00E237E5"/>
    <w:rsid w:val="00E24C8F"/>
    <w:rsid w:val="00E26B10"/>
    <w:rsid w:val="00E30C1C"/>
    <w:rsid w:val="00E337F0"/>
    <w:rsid w:val="00E338E8"/>
    <w:rsid w:val="00E371B4"/>
    <w:rsid w:val="00E3727D"/>
    <w:rsid w:val="00E4049C"/>
    <w:rsid w:val="00E4156A"/>
    <w:rsid w:val="00E42901"/>
    <w:rsid w:val="00E438F4"/>
    <w:rsid w:val="00E53406"/>
    <w:rsid w:val="00E55593"/>
    <w:rsid w:val="00E560FA"/>
    <w:rsid w:val="00E61863"/>
    <w:rsid w:val="00E6202E"/>
    <w:rsid w:val="00E66652"/>
    <w:rsid w:val="00E67AC5"/>
    <w:rsid w:val="00E74A17"/>
    <w:rsid w:val="00E84450"/>
    <w:rsid w:val="00E85A40"/>
    <w:rsid w:val="00E86077"/>
    <w:rsid w:val="00E90254"/>
    <w:rsid w:val="00E94013"/>
    <w:rsid w:val="00E965C7"/>
    <w:rsid w:val="00E9761E"/>
    <w:rsid w:val="00E97C82"/>
    <w:rsid w:val="00E97CBD"/>
    <w:rsid w:val="00EA10A1"/>
    <w:rsid w:val="00EA3524"/>
    <w:rsid w:val="00EA5250"/>
    <w:rsid w:val="00EA71E4"/>
    <w:rsid w:val="00EB012A"/>
    <w:rsid w:val="00EB2F1E"/>
    <w:rsid w:val="00EB51A6"/>
    <w:rsid w:val="00ED10D2"/>
    <w:rsid w:val="00ED1B55"/>
    <w:rsid w:val="00ED2595"/>
    <w:rsid w:val="00ED448D"/>
    <w:rsid w:val="00ED5143"/>
    <w:rsid w:val="00EE1586"/>
    <w:rsid w:val="00EE653E"/>
    <w:rsid w:val="00EF07B0"/>
    <w:rsid w:val="00EF13C5"/>
    <w:rsid w:val="00EF5869"/>
    <w:rsid w:val="00F04A11"/>
    <w:rsid w:val="00F05E39"/>
    <w:rsid w:val="00F06DCA"/>
    <w:rsid w:val="00F12848"/>
    <w:rsid w:val="00F12A8C"/>
    <w:rsid w:val="00F141CD"/>
    <w:rsid w:val="00F148A9"/>
    <w:rsid w:val="00F157E4"/>
    <w:rsid w:val="00F20493"/>
    <w:rsid w:val="00F216F4"/>
    <w:rsid w:val="00F23CC0"/>
    <w:rsid w:val="00F25271"/>
    <w:rsid w:val="00F2586A"/>
    <w:rsid w:val="00F33E6B"/>
    <w:rsid w:val="00F3496D"/>
    <w:rsid w:val="00F50C9E"/>
    <w:rsid w:val="00F512ED"/>
    <w:rsid w:val="00F51E1B"/>
    <w:rsid w:val="00F53C83"/>
    <w:rsid w:val="00F56A57"/>
    <w:rsid w:val="00F57828"/>
    <w:rsid w:val="00F609C7"/>
    <w:rsid w:val="00F64ED5"/>
    <w:rsid w:val="00F66C34"/>
    <w:rsid w:val="00F6704F"/>
    <w:rsid w:val="00F67109"/>
    <w:rsid w:val="00F70FB0"/>
    <w:rsid w:val="00F71D94"/>
    <w:rsid w:val="00F75455"/>
    <w:rsid w:val="00F76675"/>
    <w:rsid w:val="00F77886"/>
    <w:rsid w:val="00F77943"/>
    <w:rsid w:val="00F83028"/>
    <w:rsid w:val="00F83716"/>
    <w:rsid w:val="00F84F82"/>
    <w:rsid w:val="00F97D1C"/>
    <w:rsid w:val="00FA4088"/>
    <w:rsid w:val="00FA4EEA"/>
    <w:rsid w:val="00FA5974"/>
    <w:rsid w:val="00FA5D42"/>
    <w:rsid w:val="00FB2870"/>
    <w:rsid w:val="00FB2BA1"/>
    <w:rsid w:val="00FB5217"/>
    <w:rsid w:val="00FC0CBC"/>
    <w:rsid w:val="00FC4151"/>
    <w:rsid w:val="00FC677B"/>
    <w:rsid w:val="00FC680B"/>
    <w:rsid w:val="00FC685B"/>
    <w:rsid w:val="00FD0600"/>
    <w:rsid w:val="00FD17CC"/>
    <w:rsid w:val="00FD3129"/>
    <w:rsid w:val="00FD321A"/>
    <w:rsid w:val="00FD7101"/>
    <w:rsid w:val="00FE28AD"/>
    <w:rsid w:val="00FE2A98"/>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8193"/>
    <o:shapelayout v:ext="edit">
      <o:idmap v:ext="edit" data="1"/>
    </o:shapelayout>
  </w:shapeDefaults>
  <w:decimalSymbol w:val=","/>
  <w:listSeparator w:val=";"/>
  <w14:docId w14:val="0B38ECC2"/>
  <w15:chartTrackingRefBased/>
  <w15:docId w15:val="{3FB4D33E-5283-4B76-AD5C-B1C90AB64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20251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Rientrocorpodeltesto3">
    <w:name w:val="Body Text Indent 3"/>
    <w:basedOn w:val="Normale"/>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Normale"/>
    <w:rsid w:val="00B46376"/>
    <w:pPr>
      <w:suppressAutoHyphens w:val="0"/>
      <w:spacing w:after="160" w:line="240" w:lineRule="exact"/>
    </w:pPr>
    <w:rPr>
      <w:rFonts w:ascii="Tahoma" w:hAnsi="Tahoma" w:cs="Tahoma"/>
      <w:lang w:eastAsia="en-US"/>
    </w:rPr>
  </w:style>
  <w:style w:type="paragraph" w:styleId="Paragrafoelenco">
    <w:name w:val="List Paragraph"/>
    <w:basedOn w:val="Normale"/>
    <w:uiPriority w:val="34"/>
    <w:qFormat/>
    <w:rsid w:val="00DA3B18"/>
    <w:pPr>
      <w:ind w:left="708"/>
    </w:pPr>
  </w:style>
  <w:style w:type="character" w:styleId="Collegamentovisitato">
    <w:name w:val="FollowedHyperlink"/>
    <w:basedOn w:val="Carpredefinitoparagrafo"/>
    <w:rsid w:val="00484797"/>
    <w:rPr>
      <w:color w:val="954F72" w:themeColor="followedHyperlink"/>
      <w:u w:val="single"/>
    </w:rPr>
  </w:style>
  <w:style w:type="character" w:customStyle="1" w:styleId="Menzionenonrisolta1">
    <w:name w:val="Menzione non risolta1"/>
    <w:basedOn w:val="Carpredefinitoparagrafo"/>
    <w:uiPriority w:val="99"/>
    <w:semiHidden/>
    <w:unhideWhenUsed/>
    <w:rsid w:val="00CB4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92388537">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17197567">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1849557700">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schreibungen-suedtirol.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ov.provinz.bz.it/transparente-verwaltung/zusaetzliche-informationen.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ov@provinz.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F294F3-C1B2-4490-ACE2-4EB4C19F2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9ECFD770.dotm</Template>
  <TotalTime>0</TotalTime>
  <Pages>17</Pages>
  <Words>4755</Words>
  <Characters>27104</Characters>
  <Application>Microsoft Office Word</Application>
  <DocSecurity>0</DocSecurity>
  <Lines>225</Lines>
  <Paragraphs>63</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31796</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4</cp:revision>
  <cp:lastPrinted>2019-12-13T09:51:00Z</cp:lastPrinted>
  <dcterms:created xsi:type="dcterms:W3CDTF">2021-02-24T13:30:00Z</dcterms:created>
  <dcterms:modified xsi:type="dcterms:W3CDTF">2021-04-13T10:16:00Z</dcterms:modified>
</cp:coreProperties>
</file>